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2C0C" w14:textId="77777777" w:rsidR="002519DB" w:rsidRPr="00EE7566" w:rsidRDefault="002519DB" w:rsidP="000E323B">
      <w:pPr>
        <w:tabs>
          <w:tab w:val="left" w:pos="1134"/>
        </w:tabs>
        <w:jc w:val="both"/>
        <w:rPr>
          <w:rFonts w:ascii="Trebuchet MS" w:hAnsi="Trebuchet MS"/>
          <w:b/>
          <w:color w:val="000000"/>
          <w:lang w:val="en-US"/>
        </w:rPr>
      </w:pPr>
    </w:p>
    <w:p w14:paraId="0C16C904" w14:textId="77777777" w:rsidR="00ED535D" w:rsidRPr="00EF2ED3" w:rsidRDefault="00ED535D" w:rsidP="000E323B">
      <w:pPr>
        <w:rPr>
          <w:rFonts w:ascii="Trebuchet MS" w:hAnsi="Trebuchet MS"/>
          <w:lang w:val="lt-LT"/>
        </w:rPr>
      </w:pPr>
    </w:p>
    <w:p w14:paraId="612A46B0" w14:textId="77777777" w:rsidR="00ED535D" w:rsidRPr="00EF2ED3" w:rsidRDefault="00ED535D" w:rsidP="000E323B">
      <w:pPr>
        <w:rPr>
          <w:rFonts w:ascii="Trebuchet MS" w:hAnsi="Trebuchet MS"/>
          <w:lang w:val="lt-LT"/>
        </w:rPr>
      </w:pPr>
    </w:p>
    <w:p w14:paraId="2DE6BC88" w14:textId="77777777" w:rsidR="00ED535D" w:rsidRPr="00EF2ED3" w:rsidRDefault="00ED535D" w:rsidP="000E323B">
      <w:pPr>
        <w:rPr>
          <w:rFonts w:ascii="Trebuchet MS" w:hAnsi="Trebuchet MS"/>
          <w:lang w:val="lt-LT"/>
        </w:rPr>
      </w:pPr>
    </w:p>
    <w:tbl>
      <w:tblPr>
        <w:tblW w:w="4927" w:type="dxa"/>
        <w:tblLook w:val="04A0" w:firstRow="1" w:lastRow="0" w:firstColumn="1" w:lastColumn="0" w:noHBand="0" w:noVBand="1"/>
      </w:tblPr>
      <w:tblGrid>
        <w:gridCol w:w="4927"/>
      </w:tblGrid>
      <w:tr w:rsidR="00ED1D36" w:rsidRPr="00667726" w14:paraId="1D59C2A8" w14:textId="77777777" w:rsidTr="2D39CD69">
        <w:tc>
          <w:tcPr>
            <w:tcW w:w="4927" w:type="dxa"/>
            <w:shd w:val="clear" w:color="auto" w:fill="auto"/>
          </w:tcPr>
          <w:p w14:paraId="0C75C6D6" w14:textId="77777777" w:rsidR="00ED1D36" w:rsidRPr="00EF2ED3" w:rsidRDefault="00ED1D36">
            <w:pPr>
              <w:rPr>
                <w:rFonts w:ascii="Trebuchet MS" w:eastAsia="Calibri" w:hAnsi="Trebuchet MS" w:cs="Arial"/>
                <w:b/>
                <w:bCs/>
                <w:sz w:val="22"/>
                <w:szCs w:val="22"/>
                <w:lang w:val="lt-LT"/>
              </w:rPr>
            </w:pPr>
            <w:r w:rsidRPr="00EF2ED3">
              <w:rPr>
                <w:rFonts w:ascii="Trebuchet MS" w:eastAsia="Calibri" w:hAnsi="Trebuchet MS" w:cs="Arial"/>
                <w:b/>
                <w:bCs/>
                <w:sz w:val="22"/>
                <w:szCs w:val="22"/>
                <w:lang w:val="lt-LT"/>
              </w:rPr>
              <w:t>TVIRTINU:</w:t>
            </w:r>
          </w:p>
        </w:tc>
      </w:tr>
      <w:tr w:rsidR="00ED1D36" w:rsidRPr="00667726" w14:paraId="624BD104" w14:textId="77777777" w:rsidTr="2D39CD69">
        <w:tc>
          <w:tcPr>
            <w:tcW w:w="4927" w:type="dxa"/>
            <w:shd w:val="clear" w:color="auto" w:fill="auto"/>
          </w:tcPr>
          <w:p w14:paraId="6CDB11F4" w14:textId="77777777" w:rsidR="00ED1D36" w:rsidRPr="00EF2ED3" w:rsidRDefault="00ED1D36" w:rsidP="000E323B">
            <w:pPr>
              <w:spacing w:before="120" w:after="360"/>
              <w:rPr>
                <w:rFonts w:ascii="Trebuchet MS" w:eastAsia="Calibri" w:hAnsi="Trebuchet MS" w:cs="Arial"/>
                <w:sz w:val="22"/>
                <w:szCs w:val="22"/>
                <w:lang w:val="lt-LT"/>
              </w:rPr>
            </w:pPr>
            <w:r w:rsidRPr="00EF2ED3">
              <w:rPr>
                <w:rFonts w:ascii="Trebuchet MS" w:eastAsia="Calibri" w:hAnsi="Trebuchet MS" w:cs="Arial"/>
                <w:sz w:val="22"/>
                <w:szCs w:val="22"/>
                <w:lang w:val="lt-LT"/>
              </w:rPr>
              <w:t>Perdavimo tinklo departamento direktorius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667726" w14:paraId="38D707E8" w14:textId="77777777" w:rsidTr="00EF2ED3">
              <w:trPr>
                <w:trHeight w:val="299"/>
              </w:trPr>
              <w:tc>
                <w:tcPr>
                  <w:tcW w:w="4455" w:type="dxa"/>
                  <w:tcBorders>
                    <w:bottom w:val="dotted" w:sz="4" w:space="0" w:color="auto"/>
                  </w:tcBorders>
                </w:tcPr>
                <w:p w14:paraId="2B4CB561" w14:textId="310AA796" w:rsidR="00ED1D36" w:rsidRPr="00EF2ED3" w:rsidRDefault="00ED1D36" w:rsidP="000E323B">
                  <w:pPr>
                    <w:rPr>
                      <w:rFonts w:ascii="Trebuchet MS" w:hAnsi="Trebuchet MS"/>
                      <w:sz w:val="22"/>
                      <w:szCs w:val="22"/>
                      <w:lang w:val="lt-LT"/>
                    </w:rPr>
                  </w:pPr>
                </w:p>
              </w:tc>
            </w:tr>
            <w:tr w:rsidR="00ED1D36" w:rsidRPr="00667726" w14:paraId="23E31DB1" w14:textId="77777777" w:rsidTr="00EF2ED3">
              <w:trPr>
                <w:trHeight w:val="203"/>
              </w:trPr>
              <w:tc>
                <w:tcPr>
                  <w:tcW w:w="4455" w:type="dxa"/>
                  <w:tcBorders>
                    <w:top w:val="dotted" w:sz="4" w:space="0" w:color="auto"/>
                  </w:tcBorders>
                </w:tcPr>
                <w:p w14:paraId="2C571591" w14:textId="77777777" w:rsidR="00ED1D36" w:rsidRPr="00EF2ED3" w:rsidRDefault="00ED1D36">
                  <w:pPr>
                    <w:jc w:val="center"/>
                    <w:rPr>
                      <w:rFonts w:ascii="Trebuchet MS" w:hAnsi="Trebuchet MS"/>
                      <w:i/>
                      <w:iCs/>
                      <w:sz w:val="22"/>
                      <w:szCs w:val="22"/>
                      <w:lang w:val="lt-LT"/>
                    </w:rPr>
                  </w:pPr>
                  <w:r w:rsidRPr="00EF2ED3">
                    <w:rPr>
                      <w:rFonts w:ascii="Trebuchet MS" w:hAnsi="Trebuchet MS"/>
                      <w:i/>
                      <w:iCs/>
                      <w:sz w:val="16"/>
                      <w:szCs w:val="16"/>
                      <w:lang w:val="lt-LT"/>
                    </w:rPr>
                    <w:t>(vardas, pavardė, parašas)</w:t>
                  </w:r>
                </w:p>
              </w:tc>
            </w:tr>
            <w:tr w:rsidR="00ED1D36" w:rsidRPr="00667726" w14:paraId="47C07C49" w14:textId="77777777" w:rsidTr="00EF2ED3">
              <w:trPr>
                <w:trHeight w:val="388"/>
              </w:trPr>
              <w:tc>
                <w:tcPr>
                  <w:tcW w:w="4455" w:type="dxa"/>
                  <w:tcBorders>
                    <w:bottom w:val="dotted" w:sz="4" w:space="0" w:color="auto"/>
                  </w:tcBorders>
                </w:tcPr>
                <w:p w14:paraId="5AF6C3C0" w14:textId="77777777" w:rsidR="00ED1D36" w:rsidRPr="00EF2ED3" w:rsidRDefault="00ED1D36" w:rsidP="000E323B">
                  <w:pPr>
                    <w:rPr>
                      <w:rFonts w:ascii="Trebuchet MS" w:hAnsi="Trebuchet MS"/>
                      <w:sz w:val="22"/>
                      <w:szCs w:val="22"/>
                      <w:lang w:val="lt-LT"/>
                    </w:rPr>
                  </w:pPr>
                </w:p>
              </w:tc>
            </w:tr>
            <w:tr w:rsidR="00ED1D36" w:rsidRPr="00667726" w14:paraId="6E0F941F" w14:textId="77777777" w:rsidTr="00EF2ED3">
              <w:trPr>
                <w:trHeight w:val="203"/>
              </w:trPr>
              <w:tc>
                <w:tcPr>
                  <w:tcW w:w="4455" w:type="dxa"/>
                  <w:tcBorders>
                    <w:top w:val="dotted" w:sz="4" w:space="0" w:color="auto"/>
                  </w:tcBorders>
                </w:tcPr>
                <w:p w14:paraId="3E6CC6B3" w14:textId="77777777" w:rsidR="00ED1D36" w:rsidRPr="00EF2ED3" w:rsidRDefault="00ED1D36">
                  <w:pPr>
                    <w:jc w:val="center"/>
                    <w:rPr>
                      <w:rFonts w:ascii="Trebuchet MS" w:hAnsi="Trebuchet MS"/>
                      <w:i/>
                      <w:iCs/>
                      <w:sz w:val="22"/>
                      <w:szCs w:val="22"/>
                      <w:lang w:val="lt-LT"/>
                    </w:rPr>
                  </w:pPr>
                  <w:r w:rsidRPr="00EF2ED3">
                    <w:rPr>
                      <w:rFonts w:ascii="Trebuchet MS" w:hAnsi="Trebuchet MS"/>
                      <w:i/>
                      <w:iCs/>
                      <w:sz w:val="16"/>
                      <w:szCs w:val="16"/>
                      <w:lang w:val="lt-LT"/>
                    </w:rPr>
                    <w:t>(data)</w:t>
                  </w:r>
                </w:p>
              </w:tc>
            </w:tr>
          </w:tbl>
          <w:p w14:paraId="66B253F5" w14:textId="77777777" w:rsidR="00ED1D36" w:rsidRPr="00EF2ED3" w:rsidRDefault="00ED1D36" w:rsidP="000E323B">
            <w:pPr>
              <w:spacing w:before="120" w:after="120"/>
              <w:rPr>
                <w:rFonts w:ascii="Trebuchet MS" w:eastAsia="Calibri" w:hAnsi="Trebuchet MS" w:cs="Arial"/>
                <w:b/>
                <w:sz w:val="22"/>
                <w:szCs w:val="20"/>
                <w:lang w:val="lt-LT"/>
              </w:rPr>
            </w:pPr>
          </w:p>
        </w:tc>
      </w:tr>
    </w:tbl>
    <w:p w14:paraId="119E7FB1" w14:textId="77777777" w:rsidR="00ED535D" w:rsidRPr="00667726" w:rsidRDefault="00ED535D" w:rsidP="000E323B">
      <w:pPr>
        <w:tabs>
          <w:tab w:val="left" w:pos="1134"/>
        </w:tabs>
        <w:jc w:val="both"/>
        <w:rPr>
          <w:rFonts w:ascii="Trebuchet MS" w:hAnsi="Trebuchet MS"/>
          <w:b/>
          <w:lang w:val="lt-LT"/>
        </w:rPr>
      </w:pPr>
    </w:p>
    <w:p w14:paraId="089558BC" w14:textId="77777777" w:rsidR="00ED535D" w:rsidRPr="00667726" w:rsidRDefault="00ED535D" w:rsidP="000E323B">
      <w:pPr>
        <w:tabs>
          <w:tab w:val="left" w:pos="1134"/>
        </w:tabs>
        <w:jc w:val="both"/>
        <w:rPr>
          <w:rFonts w:ascii="Trebuchet MS" w:hAnsi="Trebuchet MS"/>
          <w:b/>
          <w:lang w:val="lt-LT"/>
        </w:rPr>
      </w:pPr>
    </w:p>
    <w:p w14:paraId="6479D6F2" w14:textId="77777777" w:rsidR="00ED535D" w:rsidRPr="00667726" w:rsidRDefault="00ED535D" w:rsidP="000E323B">
      <w:pPr>
        <w:tabs>
          <w:tab w:val="left" w:pos="1134"/>
        </w:tabs>
        <w:jc w:val="both"/>
        <w:rPr>
          <w:rFonts w:ascii="Trebuchet MS" w:hAnsi="Trebuchet MS"/>
          <w:b/>
          <w:lang w:val="lt-LT"/>
        </w:rPr>
      </w:pPr>
    </w:p>
    <w:p w14:paraId="3137FA06" w14:textId="77777777" w:rsidR="00ED535D" w:rsidRPr="00667726" w:rsidRDefault="00ED535D" w:rsidP="000E323B">
      <w:pPr>
        <w:tabs>
          <w:tab w:val="left" w:pos="1134"/>
        </w:tabs>
        <w:jc w:val="both"/>
        <w:rPr>
          <w:rFonts w:ascii="Trebuchet MS" w:hAnsi="Trebuchet MS"/>
          <w:b/>
          <w:lang w:val="lt-LT"/>
        </w:rPr>
      </w:pPr>
    </w:p>
    <w:p w14:paraId="4B7F9889" w14:textId="77777777" w:rsidR="00ED535D" w:rsidRPr="00667726" w:rsidRDefault="00ED535D" w:rsidP="000E323B">
      <w:pPr>
        <w:tabs>
          <w:tab w:val="left" w:pos="1134"/>
        </w:tabs>
        <w:jc w:val="both"/>
        <w:rPr>
          <w:rFonts w:ascii="Trebuchet MS" w:hAnsi="Trebuchet MS"/>
          <w:b/>
          <w:lang w:val="lt-LT"/>
        </w:rPr>
      </w:pPr>
    </w:p>
    <w:p w14:paraId="790BB03C" w14:textId="77777777" w:rsidR="00ED535D" w:rsidRPr="00667726" w:rsidRDefault="00ED535D" w:rsidP="000E323B">
      <w:pPr>
        <w:tabs>
          <w:tab w:val="left" w:pos="1134"/>
        </w:tabs>
        <w:jc w:val="both"/>
        <w:rPr>
          <w:rFonts w:ascii="Trebuchet MS" w:hAnsi="Trebuchet MS"/>
          <w:b/>
          <w:lang w:val="lt-LT"/>
        </w:rPr>
      </w:pPr>
    </w:p>
    <w:p w14:paraId="5074E049" w14:textId="77777777" w:rsidR="00ED535D" w:rsidRPr="00667726" w:rsidRDefault="00ED535D" w:rsidP="000E323B">
      <w:pPr>
        <w:tabs>
          <w:tab w:val="left" w:pos="1134"/>
        </w:tabs>
        <w:jc w:val="both"/>
        <w:rPr>
          <w:rFonts w:ascii="Trebuchet MS" w:hAnsi="Trebuchet MS"/>
          <w:b/>
          <w:lang w:val="lt-LT"/>
        </w:rPr>
      </w:pPr>
    </w:p>
    <w:p w14:paraId="2ECD3F57" w14:textId="77777777" w:rsidR="00ED535D" w:rsidRPr="00667726" w:rsidRDefault="00ED535D" w:rsidP="000E323B">
      <w:pPr>
        <w:tabs>
          <w:tab w:val="left" w:pos="1134"/>
        </w:tabs>
        <w:jc w:val="both"/>
        <w:rPr>
          <w:rFonts w:ascii="Trebuchet MS" w:hAnsi="Trebuchet MS"/>
          <w:b/>
          <w:lang w:val="lt-LT"/>
        </w:rPr>
      </w:pPr>
    </w:p>
    <w:p w14:paraId="1303B8E3" w14:textId="77777777" w:rsidR="00ED535D" w:rsidRPr="00667726" w:rsidRDefault="00ED535D" w:rsidP="000E323B">
      <w:pPr>
        <w:tabs>
          <w:tab w:val="left" w:pos="1134"/>
        </w:tabs>
        <w:jc w:val="both"/>
        <w:rPr>
          <w:rFonts w:ascii="Trebuchet MS" w:hAnsi="Trebuchet MS"/>
          <w:b/>
          <w:lang w:val="lt-LT"/>
        </w:rPr>
      </w:pPr>
    </w:p>
    <w:p w14:paraId="10D88C7F" w14:textId="77777777" w:rsidR="00ED535D" w:rsidRPr="00667726" w:rsidRDefault="00ED535D" w:rsidP="000E323B">
      <w:pPr>
        <w:tabs>
          <w:tab w:val="left" w:pos="1134"/>
        </w:tabs>
        <w:jc w:val="both"/>
        <w:rPr>
          <w:rFonts w:ascii="Trebuchet MS" w:hAnsi="Trebuchet MS"/>
          <w:b/>
          <w:lang w:val="lt-LT"/>
        </w:rPr>
      </w:pPr>
    </w:p>
    <w:p w14:paraId="0648FF79" w14:textId="77777777" w:rsidR="008473F4" w:rsidRDefault="00ED535D" w:rsidP="008473F4">
      <w:pPr>
        <w:pStyle w:val="Title"/>
        <w:rPr>
          <w:lang w:val="lt-LT"/>
        </w:rPr>
      </w:pPr>
      <w:r w:rsidRPr="00667726">
        <w:rPr>
          <w:lang w:val="lt-LT"/>
        </w:rPr>
        <w:t xml:space="preserve">PROJEKTAVIMO UŽDUOTIS </w:t>
      </w:r>
    </w:p>
    <w:p w14:paraId="7E51BB35" w14:textId="01AF9DCA" w:rsidR="005B3E26" w:rsidRDefault="000E20D7" w:rsidP="005B3E26">
      <w:pPr>
        <w:pStyle w:val="Title"/>
        <w:rPr>
          <w:lang w:val="lt-LT"/>
        </w:rPr>
      </w:pPr>
      <w:r w:rsidRPr="00667726">
        <w:rPr>
          <w:lang w:val="lt-LT"/>
        </w:rPr>
        <w:t>„</w:t>
      </w:r>
      <w:r w:rsidR="00074F18" w:rsidRPr="00074F18">
        <w:rPr>
          <w:lang w:val="lt-LT"/>
        </w:rPr>
        <w:t>110 KV DVIGRANDĖS OL ŠIAULIAI-GUBERNIJA II, ŠIAULIAI-MEŠKUIČIAI RUOŽE TARP ŠIAULIŲ TP IR ZOKNIŲ TP KABELIAVIMAS IR ŠVIESOLAIDINIO KABELIO ĮRENGIMAS</w:t>
      </w:r>
      <w:r w:rsidRPr="00667726">
        <w:rPr>
          <w:lang w:val="lt-LT"/>
        </w:rPr>
        <w:t>“</w:t>
      </w:r>
    </w:p>
    <w:p w14:paraId="60C5167A" w14:textId="077067FB" w:rsidR="00ED535D" w:rsidRPr="005B3E26" w:rsidRDefault="000E20D7" w:rsidP="005B3E26">
      <w:pPr>
        <w:pStyle w:val="Title"/>
        <w:rPr>
          <w:lang w:val="lt-LT"/>
        </w:rPr>
      </w:pPr>
      <w:r w:rsidRPr="00EF2ED3">
        <w:rPr>
          <w:szCs w:val="32"/>
          <w:lang w:val="lt-LT"/>
        </w:rPr>
        <w:t>INVESTICINIO PROJEKTO NR.</w:t>
      </w:r>
      <w:r w:rsidR="00FF56F0" w:rsidRPr="00EF2ED3">
        <w:rPr>
          <w:szCs w:val="32"/>
          <w:lang w:val="lt-LT"/>
        </w:rPr>
        <w:t xml:space="preserve"> PRLS2170</w:t>
      </w:r>
    </w:p>
    <w:p w14:paraId="3733601D" w14:textId="77777777" w:rsidR="006264FA" w:rsidRPr="00667726" w:rsidRDefault="006264FA" w:rsidP="000E323B">
      <w:pPr>
        <w:tabs>
          <w:tab w:val="left" w:pos="1134"/>
        </w:tabs>
        <w:jc w:val="both"/>
        <w:rPr>
          <w:rFonts w:ascii="Trebuchet MS" w:hAnsi="Trebuchet MS"/>
          <w:b/>
          <w:color w:val="000000"/>
          <w:lang w:val="lt-LT"/>
        </w:rPr>
      </w:pPr>
    </w:p>
    <w:p w14:paraId="48FAFC7F" w14:textId="77777777" w:rsidR="00B342DC" w:rsidRPr="00DC3F7F" w:rsidRDefault="00B342DC" w:rsidP="000E323B">
      <w:pPr>
        <w:tabs>
          <w:tab w:val="left" w:pos="1134"/>
        </w:tabs>
        <w:jc w:val="both"/>
        <w:rPr>
          <w:rFonts w:ascii="Trebuchet MS" w:hAnsi="Trebuchet MS"/>
          <w:b/>
          <w:color w:val="000000"/>
          <w:lang w:val="lt-LT"/>
        </w:rPr>
      </w:pPr>
    </w:p>
    <w:p w14:paraId="24CE48B7" w14:textId="77777777" w:rsidR="00ED535D" w:rsidRPr="00667726" w:rsidRDefault="00ED535D" w:rsidP="000E323B">
      <w:pPr>
        <w:rPr>
          <w:rFonts w:ascii="Trebuchet MS" w:hAnsi="Trebuchet MS" w:cs="Arial"/>
          <w:b/>
          <w:color w:val="000000"/>
          <w:sz w:val="22"/>
          <w:szCs w:val="20"/>
          <w:lang w:val="lt-LT"/>
        </w:rPr>
      </w:pPr>
      <w:r w:rsidRPr="00DC3F7F">
        <w:rPr>
          <w:rFonts w:ascii="Trebuchet MS" w:hAnsi="Trebuchet MS" w:cs="Arial"/>
          <w:b/>
          <w:color w:val="000000"/>
          <w:sz w:val="22"/>
          <w:szCs w:val="20"/>
          <w:lang w:val="lt-LT"/>
        </w:rPr>
        <w:br w:type="page"/>
      </w:r>
    </w:p>
    <w:p w14:paraId="2B146895" w14:textId="77777777" w:rsidR="00254ED2" w:rsidRPr="00EF2ED3" w:rsidRDefault="00254ED2">
      <w:pPr>
        <w:tabs>
          <w:tab w:val="left" w:pos="1134"/>
        </w:tabs>
        <w:ind w:left="709"/>
        <w:rPr>
          <w:rFonts w:ascii="Trebuchet MS" w:hAnsi="Trebuchet MS" w:cs="Arial"/>
          <w:b/>
          <w:bCs/>
          <w:color w:val="000000"/>
          <w:sz w:val="22"/>
          <w:szCs w:val="22"/>
          <w:lang w:val="lt-LT"/>
        </w:rPr>
      </w:pPr>
      <w:r w:rsidRPr="00EF2ED3">
        <w:rPr>
          <w:rFonts w:ascii="Trebuchet MS" w:hAnsi="Trebuchet MS" w:cs="Arial"/>
          <w:b/>
          <w:bCs/>
          <w:color w:val="000000"/>
          <w:sz w:val="22"/>
          <w:szCs w:val="22"/>
          <w:lang w:val="lt-LT"/>
        </w:rPr>
        <w:lastRenderedPageBreak/>
        <w:t xml:space="preserve">                                                   TURINYS</w:t>
      </w:r>
    </w:p>
    <w:p w14:paraId="48FCED33" w14:textId="77777777" w:rsidR="00254ED2" w:rsidRPr="00EF2ED3" w:rsidRDefault="00254ED2" w:rsidP="00254ED2">
      <w:pPr>
        <w:tabs>
          <w:tab w:val="left" w:pos="1134"/>
        </w:tabs>
        <w:ind w:left="709"/>
        <w:jc w:val="center"/>
        <w:rPr>
          <w:rFonts w:ascii="Trebuchet MS" w:hAnsi="Trebuchet MS" w:cs="Arial"/>
          <w:b/>
          <w:color w:val="000000"/>
          <w:sz w:val="22"/>
          <w:szCs w:val="22"/>
          <w:lang w:val="lt-LT"/>
        </w:rPr>
      </w:pPr>
    </w:p>
    <w:p w14:paraId="2A24ABE6" w14:textId="77777777" w:rsidR="00254ED2" w:rsidRPr="00EF2ED3" w:rsidRDefault="00254ED2" w:rsidP="00254ED2">
      <w:pPr>
        <w:tabs>
          <w:tab w:val="left" w:pos="1134"/>
        </w:tabs>
        <w:ind w:left="709"/>
        <w:jc w:val="center"/>
        <w:rPr>
          <w:rFonts w:ascii="Trebuchet MS" w:hAnsi="Trebuchet MS" w:cs="Arial"/>
          <w:color w:val="000000"/>
          <w:sz w:val="22"/>
          <w:szCs w:val="22"/>
          <w:lang w:val="lt-LT"/>
        </w:rPr>
      </w:pPr>
    </w:p>
    <w:sdt>
      <w:sdtPr>
        <w:rPr>
          <w:rFonts w:ascii="Trebuchet MS" w:hAnsi="Trebuchet MS" w:cs="Arial"/>
          <w:b/>
          <w:bCs/>
          <w:sz w:val="22"/>
          <w:szCs w:val="22"/>
          <w:lang w:val="lt-LT"/>
        </w:rPr>
        <w:id w:val="19635032"/>
        <w:docPartObj>
          <w:docPartGallery w:val="Table of Contents"/>
          <w:docPartUnique/>
        </w:docPartObj>
      </w:sdtPr>
      <w:sdtEndPr>
        <w:rPr>
          <w:b w:val="0"/>
          <w:bCs w:val="0"/>
        </w:rPr>
      </w:sdtEndPr>
      <w:sdtContent>
        <w:p w14:paraId="47A083D1" w14:textId="16223697" w:rsidR="00865A26" w:rsidRDefault="00254ED2">
          <w:pPr>
            <w:pStyle w:val="TOC1"/>
            <w:tabs>
              <w:tab w:val="right" w:leader="dot" w:pos="10195"/>
            </w:tabs>
            <w:rPr>
              <w:rFonts w:asciiTheme="minorHAnsi" w:eastAsiaTheme="minorEastAsia" w:hAnsiTheme="minorHAnsi" w:cstheme="minorBidi"/>
              <w:noProof/>
              <w:sz w:val="22"/>
              <w:szCs w:val="22"/>
              <w:lang w:val="lt-LT" w:eastAsia="lt-LT"/>
            </w:rPr>
          </w:pPr>
          <w:r w:rsidRPr="00EF2ED3">
            <w:rPr>
              <w:rFonts w:ascii="Trebuchet MS" w:eastAsiaTheme="majorEastAsia" w:hAnsi="Trebuchet MS" w:cs="Arial"/>
              <w:bCs/>
              <w:color w:val="365F91" w:themeColor="accent1" w:themeShade="BF"/>
              <w:sz w:val="22"/>
              <w:szCs w:val="22"/>
              <w:lang w:val="lt-LT"/>
            </w:rPr>
            <w:fldChar w:fldCharType="begin"/>
          </w:r>
          <w:r w:rsidRPr="00EF2ED3">
            <w:rPr>
              <w:rFonts w:ascii="Trebuchet MS" w:hAnsi="Trebuchet MS" w:cs="Arial"/>
              <w:sz w:val="22"/>
              <w:szCs w:val="22"/>
              <w:lang w:val="lt-LT"/>
            </w:rPr>
            <w:instrText xml:space="preserve"> TOC \o "1-3" \h \z \u </w:instrText>
          </w:r>
          <w:r w:rsidRPr="00EF2ED3">
            <w:rPr>
              <w:rFonts w:ascii="Trebuchet MS" w:eastAsiaTheme="majorEastAsia" w:hAnsi="Trebuchet MS" w:cs="Arial"/>
              <w:bCs/>
              <w:color w:val="365F91" w:themeColor="accent1" w:themeShade="BF"/>
              <w:sz w:val="22"/>
              <w:szCs w:val="22"/>
              <w:lang w:val="lt-LT"/>
            </w:rPr>
            <w:fldChar w:fldCharType="separate"/>
          </w:r>
          <w:hyperlink w:anchor="_Toc79391774" w:history="1">
            <w:r w:rsidR="00865A26" w:rsidRPr="004C5CB7">
              <w:rPr>
                <w:rStyle w:val="Hyperlink"/>
                <w:rFonts w:cs="Arial"/>
                <w:noProof/>
                <w:lang w:val="lt-LT"/>
              </w:rPr>
              <w:t>1. BENDROJI INFORMACIJA:</w:t>
            </w:r>
            <w:r w:rsidR="00865A26">
              <w:rPr>
                <w:noProof/>
                <w:webHidden/>
              </w:rPr>
              <w:tab/>
            </w:r>
            <w:r w:rsidR="00865A26">
              <w:rPr>
                <w:noProof/>
                <w:webHidden/>
              </w:rPr>
              <w:fldChar w:fldCharType="begin"/>
            </w:r>
            <w:r w:rsidR="00865A26">
              <w:rPr>
                <w:noProof/>
                <w:webHidden/>
              </w:rPr>
              <w:instrText xml:space="preserve"> PAGEREF _Toc79391774 \h </w:instrText>
            </w:r>
            <w:r w:rsidR="00865A26">
              <w:rPr>
                <w:noProof/>
                <w:webHidden/>
              </w:rPr>
            </w:r>
            <w:r w:rsidR="00865A26">
              <w:rPr>
                <w:noProof/>
                <w:webHidden/>
              </w:rPr>
              <w:fldChar w:fldCharType="separate"/>
            </w:r>
            <w:r w:rsidR="00995A3A">
              <w:rPr>
                <w:noProof/>
                <w:webHidden/>
              </w:rPr>
              <w:t>3</w:t>
            </w:r>
            <w:r w:rsidR="00865A26">
              <w:rPr>
                <w:noProof/>
                <w:webHidden/>
              </w:rPr>
              <w:fldChar w:fldCharType="end"/>
            </w:r>
          </w:hyperlink>
        </w:p>
        <w:p w14:paraId="73EDBDF7" w14:textId="0464CDE4" w:rsidR="00865A26" w:rsidRDefault="00320AD7">
          <w:pPr>
            <w:pStyle w:val="TOC1"/>
            <w:tabs>
              <w:tab w:val="right" w:leader="dot" w:pos="10195"/>
            </w:tabs>
            <w:rPr>
              <w:rFonts w:asciiTheme="minorHAnsi" w:eastAsiaTheme="minorEastAsia" w:hAnsiTheme="minorHAnsi" w:cstheme="minorBidi"/>
              <w:noProof/>
              <w:sz w:val="22"/>
              <w:szCs w:val="22"/>
              <w:lang w:val="lt-LT" w:eastAsia="lt-LT"/>
            </w:rPr>
          </w:pPr>
          <w:hyperlink w:anchor="_Toc79391775" w:history="1">
            <w:r w:rsidR="00865A26" w:rsidRPr="004C5CB7">
              <w:rPr>
                <w:rStyle w:val="Hyperlink"/>
                <w:noProof/>
                <w:lang w:val="lt-LT"/>
              </w:rPr>
              <w:t>2. PROJEKTO KOMANDOS SUDĖTIS:</w:t>
            </w:r>
            <w:r w:rsidR="00865A26">
              <w:rPr>
                <w:noProof/>
                <w:webHidden/>
              </w:rPr>
              <w:tab/>
            </w:r>
            <w:r w:rsidR="00865A26">
              <w:rPr>
                <w:noProof/>
                <w:webHidden/>
              </w:rPr>
              <w:fldChar w:fldCharType="begin"/>
            </w:r>
            <w:r w:rsidR="00865A26">
              <w:rPr>
                <w:noProof/>
                <w:webHidden/>
              </w:rPr>
              <w:instrText xml:space="preserve"> PAGEREF _Toc79391775 \h </w:instrText>
            </w:r>
            <w:r w:rsidR="00865A26">
              <w:rPr>
                <w:noProof/>
                <w:webHidden/>
              </w:rPr>
            </w:r>
            <w:r w:rsidR="00865A26">
              <w:rPr>
                <w:noProof/>
                <w:webHidden/>
              </w:rPr>
              <w:fldChar w:fldCharType="separate"/>
            </w:r>
            <w:r w:rsidR="00995A3A">
              <w:rPr>
                <w:noProof/>
                <w:webHidden/>
              </w:rPr>
              <w:t>3</w:t>
            </w:r>
            <w:r w:rsidR="00865A26">
              <w:rPr>
                <w:noProof/>
                <w:webHidden/>
              </w:rPr>
              <w:fldChar w:fldCharType="end"/>
            </w:r>
          </w:hyperlink>
        </w:p>
        <w:p w14:paraId="029DB328" w14:textId="513C2A68" w:rsidR="00865A26" w:rsidRDefault="00320AD7">
          <w:pPr>
            <w:pStyle w:val="TOC1"/>
            <w:tabs>
              <w:tab w:val="right" w:leader="dot" w:pos="10195"/>
            </w:tabs>
            <w:rPr>
              <w:rFonts w:asciiTheme="minorHAnsi" w:eastAsiaTheme="minorEastAsia" w:hAnsiTheme="minorHAnsi" w:cstheme="minorBidi"/>
              <w:noProof/>
              <w:sz w:val="22"/>
              <w:szCs w:val="22"/>
              <w:lang w:val="lt-LT" w:eastAsia="lt-LT"/>
            </w:rPr>
          </w:pPr>
          <w:hyperlink w:anchor="_Toc79391776" w:history="1">
            <w:r w:rsidR="00865A26" w:rsidRPr="004C5CB7">
              <w:rPr>
                <w:rStyle w:val="Hyperlink"/>
                <w:noProof/>
                <w:lang w:val="lt-LT"/>
              </w:rPr>
              <w:t>3. PROJEKTAVIMO UŽDUOTIES REIKALAVIMAI:</w:t>
            </w:r>
            <w:r w:rsidR="00865A26">
              <w:rPr>
                <w:noProof/>
                <w:webHidden/>
              </w:rPr>
              <w:tab/>
            </w:r>
            <w:r w:rsidR="00865A26">
              <w:rPr>
                <w:noProof/>
                <w:webHidden/>
              </w:rPr>
              <w:fldChar w:fldCharType="begin"/>
            </w:r>
            <w:r w:rsidR="00865A26">
              <w:rPr>
                <w:noProof/>
                <w:webHidden/>
              </w:rPr>
              <w:instrText xml:space="preserve"> PAGEREF _Toc79391776 \h </w:instrText>
            </w:r>
            <w:r w:rsidR="00865A26">
              <w:rPr>
                <w:noProof/>
                <w:webHidden/>
              </w:rPr>
            </w:r>
            <w:r w:rsidR="00865A26">
              <w:rPr>
                <w:noProof/>
                <w:webHidden/>
              </w:rPr>
              <w:fldChar w:fldCharType="separate"/>
            </w:r>
            <w:r w:rsidR="00995A3A">
              <w:rPr>
                <w:noProof/>
                <w:webHidden/>
              </w:rPr>
              <w:t>4</w:t>
            </w:r>
            <w:r w:rsidR="00865A26">
              <w:rPr>
                <w:noProof/>
                <w:webHidden/>
              </w:rPr>
              <w:fldChar w:fldCharType="end"/>
            </w:r>
          </w:hyperlink>
        </w:p>
        <w:p w14:paraId="76EEB3E9" w14:textId="19B42113" w:rsidR="00865A26" w:rsidRDefault="00320AD7">
          <w:pPr>
            <w:pStyle w:val="TOC1"/>
            <w:tabs>
              <w:tab w:val="left" w:pos="660"/>
              <w:tab w:val="right" w:leader="dot" w:pos="10195"/>
            </w:tabs>
            <w:rPr>
              <w:rFonts w:asciiTheme="minorHAnsi" w:eastAsiaTheme="minorEastAsia" w:hAnsiTheme="minorHAnsi" w:cstheme="minorBidi"/>
              <w:noProof/>
              <w:sz w:val="22"/>
              <w:szCs w:val="22"/>
              <w:lang w:val="lt-LT" w:eastAsia="lt-LT"/>
            </w:rPr>
          </w:pPr>
          <w:hyperlink w:anchor="_Toc79391777" w:history="1">
            <w:r w:rsidR="00865A26" w:rsidRPr="004C5CB7">
              <w:rPr>
                <w:rStyle w:val="Hyperlink"/>
                <w:noProof/>
                <w:lang w:val="lt-LT"/>
              </w:rPr>
              <w:t>3.1</w:t>
            </w:r>
            <w:r w:rsidR="00865A26">
              <w:rPr>
                <w:rFonts w:asciiTheme="minorHAnsi" w:eastAsiaTheme="minorEastAsia" w:hAnsiTheme="minorHAnsi" w:cstheme="minorBidi"/>
                <w:noProof/>
                <w:sz w:val="22"/>
                <w:szCs w:val="22"/>
                <w:lang w:val="lt-LT" w:eastAsia="lt-LT"/>
              </w:rPr>
              <w:tab/>
            </w:r>
            <w:r w:rsidR="00865A26" w:rsidRPr="004C5CB7">
              <w:rPr>
                <w:rStyle w:val="Hyperlink"/>
                <w:noProof/>
                <w:lang w:val="lt-LT"/>
              </w:rPr>
              <w:t>Bendrieji reikalavimai:</w:t>
            </w:r>
            <w:r w:rsidR="00865A26">
              <w:rPr>
                <w:noProof/>
                <w:webHidden/>
              </w:rPr>
              <w:tab/>
            </w:r>
            <w:r w:rsidR="00865A26">
              <w:rPr>
                <w:noProof/>
                <w:webHidden/>
              </w:rPr>
              <w:fldChar w:fldCharType="begin"/>
            </w:r>
            <w:r w:rsidR="00865A26">
              <w:rPr>
                <w:noProof/>
                <w:webHidden/>
              </w:rPr>
              <w:instrText xml:space="preserve"> PAGEREF _Toc79391777 \h </w:instrText>
            </w:r>
            <w:r w:rsidR="00865A26">
              <w:rPr>
                <w:noProof/>
                <w:webHidden/>
              </w:rPr>
            </w:r>
            <w:r w:rsidR="00865A26">
              <w:rPr>
                <w:noProof/>
                <w:webHidden/>
              </w:rPr>
              <w:fldChar w:fldCharType="separate"/>
            </w:r>
            <w:r w:rsidR="00995A3A">
              <w:rPr>
                <w:noProof/>
                <w:webHidden/>
              </w:rPr>
              <w:t>4</w:t>
            </w:r>
            <w:r w:rsidR="00865A26">
              <w:rPr>
                <w:noProof/>
                <w:webHidden/>
              </w:rPr>
              <w:fldChar w:fldCharType="end"/>
            </w:r>
          </w:hyperlink>
        </w:p>
        <w:p w14:paraId="3E78DC32" w14:textId="5D275AC9" w:rsidR="00865A26" w:rsidRDefault="00320AD7">
          <w:pPr>
            <w:pStyle w:val="TOC1"/>
            <w:tabs>
              <w:tab w:val="left" w:pos="660"/>
              <w:tab w:val="right" w:leader="dot" w:pos="10195"/>
            </w:tabs>
            <w:rPr>
              <w:rFonts w:asciiTheme="minorHAnsi" w:eastAsiaTheme="minorEastAsia" w:hAnsiTheme="minorHAnsi" w:cstheme="minorBidi"/>
              <w:noProof/>
              <w:sz w:val="22"/>
              <w:szCs w:val="22"/>
              <w:lang w:val="lt-LT" w:eastAsia="lt-LT"/>
            </w:rPr>
          </w:pPr>
          <w:hyperlink w:anchor="_Toc79391778" w:history="1">
            <w:r w:rsidR="00865A26" w:rsidRPr="004C5CB7">
              <w:rPr>
                <w:rStyle w:val="Hyperlink"/>
                <w:noProof/>
                <w:lang w:val="lt-LT"/>
              </w:rPr>
              <w:t>3.2</w:t>
            </w:r>
            <w:r w:rsidR="00865A26">
              <w:rPr>
                <w:rFonts w:asciiTheme="minorHAnsi" w:eastAsiaTheme="minorEastAsia" w:hAnsiTheme="minorHAnsi" w:cstheme="minorBidi"/>
                <w:noProof/>
                <w:sz w:val="22"/>
                <w:szCs w:val="22"/>
                <w:lang w:val="lt-LT" w:eastAsia="lt-LT"/>
              </w:rPr>
              <w:tab/>
            </w:r>
            <w:r w:rsidR="00865A26" w:rsidRPr="004C5CB7">
              <w:rPr>
                <w:rStyle w:val="Hyperlink"/>
                <w:noProof/>
                <w:lang w:val="lt-LT"/>
              </w:rPr>
              <w:t>Konstrukcijų dalis</w:t>
            </w:r>
            <w:r w:rsidR="00865A26">
              <w:rPr>
                <w:noProof/>
                <w:webHidden/>
              </w:rPr>
              <w:tab/>
            </w:r>
            <w:r w:rsidR="00865A26">
              <w:rPr>
                <w:noProof/>
                <w:webHidden/>
              </w:rPr>
              <w:fldChar w:fldCharType="begin"/>
            </w:r>
            <w:r w:rsidR="00865A26">
              <w:rPr>
                <w:noProof/>
                <w:webHidden/>
              </w:rPr>
              <w:instrText xml:space="preserve"> PAGEREF _Toc79391778 \h </w:instrText>
            </w:r>
            <w:r w:rsidR="00865A26">
              <w:rPr>
                <w:noProof/>
                <w:webHidden/>
              </w:rPr>
            </w:r>
            <w:r w:rsidR="00865A26">
              <w:rPr>
                <w:noProof/>
                <w:webHidden/>
              </w:rPr>
              <w:fldChar w:fldCharType="separate"/>
            </w:r>
            <w:r w:rsidR="00995A3A">
              <w:rPr>
                <w:noProof/>
                <w:webHidden/>
              </w:rPr>
              <w:t>8</w:t>
            </w:r>
            <w:r w:rsidR="00865A26">
              <w:rPr>
                <w:noProof/>
                <w:webHidden/>
              </w:rPr>
              <w:fldChar w:fldCharType="end"/>
            </w:r>
          </w:hyperlink>
        </w:p>
        <w:p w14:paraId="3DA43FF5" w14:textId="0FEAA554" w:rsidR="00865A26" w:rsidRDefault="00320AD7">
          <w:pPr>
            <w:pStyle w:val="TOC1"/>
            <w:tabs>
              <w:tab w:val="left" w:pos="660"/>
              <w:tab w:val="right" w:leader="dot" w:pos="10195"/>
            </w:tabs>
            <w:rPr>
              <w:rFonts w:asciiTheme="minorHAnsi" w:eastAsiaTheme="minorEastAsia" w:hAnsiTheme="minorHAnsi" w:cstheme="minorBidi"/>
              <w:noProof/>
              <w:sz w:val="22"/>
              <w:szCs w:val="22"/>
              <w:lang w:val="lt-LT" w:eastAsia="lt-LT"/>
            </w:rPr>
          </w:pPr>
          <w:hyperlink w:anchor="_Toc79391779" w:history="1">
            <w:r w:rsidR="00865A26" w:rsidRPr="004C5CB7">
              <w:rPr>
                <w:rStyle w:val="Hyperlink"/>
                <w:noProof/>
                <w:lang w:val="lt-LT"/>
              </w:rPr>
              <w:t>3.3</w:t>
            </w:r>
            <w:r w:rsidR="00865A26">
              <w:rPr>
                <w:rFonts w:asciiTheme="minorHAnsi" w:eastAsiaTheme="minorEastAsia" w:hAnsiTheme="minorHAnsi" w:cstheme="minorBidi"/>
                <w:noProof/>
                <w:sz w:val="22"/>
                <w:szCs w:val="22"/>
                <w:lang w:val="lt-LT" w:eastAsia="lt-LT"/>
              </w:rPr>
              <w:tab/>
            </w:r>
            <w:r w:rsidR="00865A26" w:rsidRPr="004C5CB7">
              <w:rPr>
                <w:rStyle w:val="Hyperlink"/>
                <w:noProof/>
                <w:lang w:val="lt-LT"/>
              </w:rPr>
              <w:t>Elektros perdavimo linijos rekonstravimo reikalavimai:</w:t>
            </w:r>
            <w:r w:rsidR="00865A26">
              <w:rPr>
                <w:noProof/>
                <w:webHidden/>
              </w:rPr>
              <w:tab/>
            </w:r>
            <w:r w:rsidR="00865A26">
              <w:rPr>
                <w:noProof/>
                <w:webHidden/>
              </w:rPr>
              <w:fldChar w:fldCharType="begin"/>
            </w:r>
            <w:r w:rsidR="00865A26">
              <w:rPr>
                <w:noProof/>
                <w:webHidden/>
              </w:rPr>
              <w:instrText xml:space="preserve"> PAGEREF _Toc79391779 \h </w:instrText>
            </w:r>
            <w:r w:rsidR="00865A26">
              <w:rPr>
                <w:noProof/>
                <w:webHidden/>
              </w:rPr>
            </w:r>
            <w:r w:rsidR="00865A26">
              <w:rPr>
                <w:noProof/>
                <w:webHidden/>
              </w:rPr>
              <w:fldChar w:fldCharType="separate"/>
            </w:r>
            <w:r w:rsidR="00995A3A">
              <w:rPr>
                <w:noProof/>
                <w:webHidden/>
              </w:rPr>
              <w:t>8</w:t>
            </w:r>
            <w:r w:rsidR="00865A26">
              <w:rPr>
                <w:noProof/>
                <w:webHidden/>
              </w:rPr>
              <w:fldChar w:fldCharType="end"/>
            </w:r>
          </w:hyperlink>
        </w:p>
        <w:p w14:paraId="61367304" w14:textId="722D8BC8" w:rsidR="00865A26" w:rsidRDefault="00320AD7">
          <w:pPr>
            <w:pStyle w:val="TOC1"/>
            <w:tabs>
              <w:tab w:val="left" w:pos="660"/>
              <w:tab w:val="right" w:leader="dot" w:pos="10195"/>
            </w:tabs>
            <w:rPr>
              <w:rFonts w:asciiTheme="minorHAnsi" w:eastAsiaTheme="minorEastAsia" w:hAnsiTheme="minorHAnsi" w:cstheme="minorBidi"/>
              <w:noProof/>
              <w:sz w:val="22"/>
              <w:szCs w:val="22"/>
              <w:lang w:val="lt-LT" w:eastAsia="lt-LT"/>
            </w:rPr>
          </w:pPr>
          <w:hyperlink w:anchor="_Toc79391780" w:history="1">
            <w:r w:rsidR="00865A26" w:rsidRPr="004C5CB7">
              <w:rPr>
                <w:rStyle w:val="Hyperlink"/>
                <w:noProof/>
                <w:lang w:val="lt-LT"/>
              </w:rPr>
              <w:t>3.4</w:t>
            </w:r>
            <w:r w:rsidR="00865A26">
              <w:rPr>
                <w:rFonts w:asciiTheme="minorHAnsi" w:eastAsiaTheme="minorEastAsia" w:hAnsiTheme="minorHAnsi" w:cstheme="minorBidi"/>
                <w:noProof/>
                <w:sz w:val="22"/>
                <w:szCs w:val="22"/>
                <w:lang w:val="lt-LT" w:eastAsia="lt-LT"/>
              </w:rPr>
              <w:tab/>
            </w:r>
            <w:r w:rsidR="00865A26" w:rsidRPr="004C5CB7">
              <w:rPr>
                <w:rStyle w:val="Hyperlink"/>
                <w:noProof/>
                <w:lang w:val="lt-LT"/>
              </w:rPr>
              <w:t>Ryšiai ir telekomunikacijos:</w:t>
            </w:r>
            <w:r w:rsidR="00865A26">
              <w:rPr>
                <w:noProof/>
                <w:webHidden/>
              </w:rPr>
              <w:tab/>
            </w:r>
            <w:r w:rsidR="00865A26">
              <w:rPr>
                <w:noProof/>
                <w:webHidden/>
              </w:rPr>
              <w:fldChar w:fldCharType="begin"/>
            </w:r>
            <w:r w:rsidR="00865A26">
              <w:rPr>
                <w:noProof/>
                <w:webHidden/>
              </w:rPr>
              <w:instrText xml:space="preserve"> PAGEREF _Toc79391780 \h </w:instrText>
            </w:r>
            <w:r w:rsidR="00865A26">
              <w:rPr>
                <w:noProof/>
                <w:webHidden/>
              </w:rPr>
            </w:r>
            <w:r w:rsidR="00865A26">
              <w:rPr>
                <w:noProof/>
                <w:webHidden/>
              </w:rPr>
              <w:fldChar w:fldCharType="separate"/>
            </w:r>
            <w:r w:rsidR="00995A3A">
              <w:rPr>
                <w:noProof/>
                <w:webHidden/>
              </w:rPr>
              <w:t>11</w:t>
            </w:r>
            <w:r w:rsidR="00865A26">
              <w:rPr>
                <w:noProof/>
                <w:webHidden/>
              </w:rPr>
              <w:fldChar w:fldCharType="end"/>
            </w:r>
          </w:hyperlink>
        </w:p>
        <w:p w14:paraId="00E75891" w14:textId="312B24A6" w:rsidR="00865A26" w:rsidRDefault="00320AD7">
          <w:pPr>
            <w:pStyle w:val="TOC1"/>
            <w:tabs>
              <w:tab w:val="left" w:pos="660"/>
              <w:tab w:val="right" w:leader="dot" w:pos="10195"/>
            </w:tabs>
            <w:rPr>
              <w:rFonts w:asciiTheme="minorHAnsi" w:eastAsiaTheme="minorEastAsia" w:hAnsiTheme="minorHAnsi" w:cstheme="minorBidi"/>
              <w:noProof/>
              <w:sz w:val="22"/>
              <w:szCs w:val="22"/>
              <w:lang w:val="lt-LT" w:eastAsia="lt-LT"/>
            </w:rPr>
          </w:pPr>
          <w:hyperlink w:anchor="_Toc79391781" w:history="1">
            <w:r w:rsidR="00865A26" w:rsidRPr="004C5CB7">
              <w:rPr>
                <w:rStyle w:val="Hyperlink"/>
                <w:noProof/>
                <w:lang w:val="lt-LT"/>
              </w:rPr>
              <w:t>3.5</w:t>
            </w:r>
            <w:r w:rsidR="00865A26">
              <w:rPr>
                <w:rFonts w:asciiTheme="minorHAnsi" w:eastAsiaTheme="minorEastAsia" w:hAnsiTheme="minorHAnsi" w:cstheme="minorBidi"/>
                <w:noProof/>
                <w:sz w:val="22"/>
                <w:szCs w:val="22"/>
                <w:lang w:val="lt-LT" w:eastAsia="lt-LT"/>
              </w:rPr>
              <w:tab/>
            </w:r>
            <w:r w:rsidR="00865A26" w:rsidRPr="004C5CB7">
              <w:rPr>
                <w:rStyle w:val="Hyperlink"/>
                <w:noProof/>
                <w:lang w:val="lt-LT"/>
              </w:rPr>
              <w:t>Aplinkosauga ir sauga darbe:</w:t>
            </w:r>
            <w:r w:rsidR="00865A26">
              <w:rPr>
                <w:noProof/>
                <w:webHidden/>
              </w:rPr>
              <w:tab/>
            </w:r>
            <w:r w:rsidR="00865A26">
              <w:rPr>
                <w:noProof/>
                <w:webHidden/>
              </w:rPr>
              <w:fldChar w:fldCharType="begin"/>
            </w:r>
            <w:r w:rsidR="00865A26">
              <w:rPr>
                <w:noProof/>
                <w:webHidden/>
              </w:rPr>
              <w:instrText xml:space="preserve"> PAGEREF _Toc79391781 \h </w:instrText>
            </w:r>
            <w:r w:rsidR="00865A26">
              <w:rPr>
                <w:noProof/>
                <w:webHidden/>
              </w:rPr>
            </w:r>
            <w:r w:rsidR="00865A26">
              <w:rPr>
                <w:noProof/>
                <w:webHidden/>
              </w:rPr>
              <w:fldChar w:fldCharType="separate"/>
            </w:r>
            <w:r w:rsidR="00995A3A">
              <w:rPr>
                <w:noProof/>
                <w:webHidden/>
              </w:rPr>
              <w:t>12</w:t>
            </w:r>
            <w:r w:rsidR="00865A26">
              <w:rPr>
                <w:noProof/>
                <w:webHidden/>
              </w:rPr>
              <w:fldChar w:fldCharType="end"/>
            </w:r>
          </w:hyperlink>
        </w:p>
        <w:p w14:paraId="463D6CAC" w14:textId="0FAEAD62" w:rsidR="00865A26" w:rsidRDefault="00320AD7">
          <w:pPr>
            <w:pStyle w:val="TOC1"/>
            <w:tabs>
              <w:tab w:val="right" w:leader="dot" w:pos="10195"/>
            </w:tabs>
            <w:rPr>
              <w:rFonts w:asciiTheme="minorHAnsi" w:eastAsiaTheme="minorEastAsia" w:hAnsiTheme="minorHAnsi" w:cstheme="minorBidi"/>
              <w:noProof/>
              <w:sz w:val="22"/>
              <w:szCs w:val="22"/>
              <w:lang w:val="lt-LT" w:eastAsia="lt-LT"/>
            </w:rPr>
          </w:pPr>
          <w:hyperlink w:anchor="_Toc79391782" w:history="1">
            <w:r w:rsidR="00865A26" w:rsidRPr="004C5CB7">
              <w:rPr>
                <w:rStyle w:val="Hyperlink"/>
                <w:noProof/>
                <w:lang w:val="lt-LT"/>
              </w:rPr>
              <w:t>Priedai:</w:t>
            </w:r>
            <w:r w:rsidR="00865A26">
              <w:rPr>
                <w:noProof/>
                <w:webHidden/>
              </w:rPr>
              <w:tab/>
            </w:r>
            <w:r w:rsidR="00865A26">
              <w:rPr>
                <w:noProof/>
                <w:webHidden/>
              </w:rPr>
              <w:fldChar w:fldCharType="begin"/>
            </w:r>
            <w:r w:rsidR="00865A26">
              <w:rPr>
                <w:noProof/>
                <w:webHidden/>
              </w:rPr>
              <w:instrText xml:space="preserve"> PAGEREF _Toc79391782 \h </w:instrText>
            </w:r>
            <w:r w:rsidR="00865A26">
              <w:rPr>
                <w:noProof/>
                <w:webHidden/>
              </w:rPr>
            </w:r>
            <w:r w:rsidR="00865A26">
              <w:rPr>
                <w:noProof/>
                <w:webHidden/>
              </w:rPr>
              <w:fldChar w:fldCharType="separate"/>
            </w:r>
            <w:r w:rsidR="00995A3A">
              <w:rPr>
                <w:noProof/>
                <w:webHidden/>
              </w:rPr>
              <w:t>13</w:t>
            </w:r>
            <w:r w:rsidR="00865A26">
              <w:rPr>
                <w:noProof/>
                <w:webHidden/>
              </w:rPr>
              <w:fldChar w:fldCharType="end"/>
            </w:r>
          </w:hyperlink>
        </w:p>
        <w:p w14:paraId="01490E97" w14:textId="3D7ECC97" w:rsidR="00254ED2" w:rsidRPr="00EF2ED3" w:rsidRDefault="00254ED2" w:rsidP="00254ED2">
          <w:pPr>
            <w:rPr>
              <w:rFonts w:ascii="Trebuchet MS" w:hAnsi="Trebuchet MS" w:cs="Arial"/>
              <w:sz w:val="22"/>
              <w:szCs w:val="22"/>
              <w:lang w:val="lt-LT"/>
            </w:rPr>
          </w:pPr>
          <w:r w:rsidRPr="00EF2ED3">
            <w:rPr>
              <w:rFonts w:ascii="Trebuchet MS" w:hAnsi="Trebuchet MS" w:cs="Arial"/>
              <w:sz w:val="22"/>
              <w:szCs w:val="22"/>
              <w:lang w:val="lt-LT"/>
            </w:rPr>
            <w:fldChar w:fldCharType="end"/>
          </w:r>
        </w:p>
      </w:sdtContent>
    </w:sdt>
    <w:p w14:paraId="599F69E3" w14:textId="77777777" w:rsidR="00E247A3" w:rsidRDefault="00E247A3">
      <w:pPr>
        <w:rPr>
          <w:rFonts w:ascii="Trebuchet MS" w:hAnsi="Trebuchet MS" w:cs="Arial"/>
          <w:b/>
          <w:sz w:val="22"/>
          <w:lang w:val="lt-LT"/>
        </w:rPr>
      </w:pPr>
      <w:r>
        <w:rPr>
          <w:rFonts w:cs="Arial"/>
          <w:lang w:val="lt-LT"/>
        </w:rPr>
        <w:br w:type="page"/>
      </w:r>
    </w:p>
    <w:p w14:paraId="5BBCA120" w14:textId="7D4EF87A" w:rsidR="00254ED2" w:rsidRPr="005F133B" w:rsidRDefault="00254ED2">
      <w:pPr>
        <w:pStyle w:val="Heading1"/>
        <w:numPr>
          <w:ilvl w:val="0"/>
          <w:numId w:val="19"/>
        </w:numPr>
        <w:ind w:left="884" w:hanging="567"/>
        <w:rPr>
          <w:rFonts w:cs="Arial"/>
          <w:b w:val="0"/>
          <w:szCs w:val="22"/>
          <w:lang w:val="lt-LT"/>
        </w:rPr>
      </w:pPr>
      <w:bookmarkStart w:id="0" w:name="_Toc79391774"/>
      <w:r w:rsidRPr="005F133B">
        <w:rPr>
          <w:rFonts w:cs="Arial"/>
          <w:szCs w:val="22"/>
          <w:lang w:val="lt-LT"/>
        </w:rPr>
        <w:lastRenderedPageBreak/>
        <w:t>BENDROJI INFORMACIJA:</w:t>
      </w:r>
      <w:bookmarkEnd w:id="0"/>
    </w:p>
    <w:p w14:paraId="6E7E424E" w14:textId="77777777" w:rsidR="00254ED2" w:rsidRPr="005F133B" w:rsidRDefault="00254ED2" w:rsidP="00254ED2">
      <w:pPr>
        <w:rPr>
          <w:rFonts w:ascii="Trebuchet MS" w:hAnsi="Trebuchet MS"/>
          <w:sz w:val="22"/>
          <w:szCs w:val="22"/>
          <w:lang w:val="lt-LT"/>
        </w:rPr>
      </w:pPr>
    </w:p>
    <w:tbl>
      <w:tblPr>
        <w:tblStyle w:val="TableGrid"/>
        <w:tblW w:w="0" w:type="auto"/>
        <w:tblLook w:val="04A0" w:firstRow="1" w:lastRow="0" w:firstColumn="1" w:lastColumn="0" w:noHBand="0" w:noVBand="1"/>
      </w:tblPr>
      <w:tblGrid>
        <w:gridCol w:w="3681"/>
        <w:gridCol w:w="6514"/>
      </w:tblGrid>
      <w:tr w:rsidR="00254ED2" w:rsidRPr="00F96AA5" w14:paraId="7F59E60B" w14:textId="77777777" w:rsidTr="2D39CD69">
        <w:trPr>
          <w:trHeight w:val="350"/>
        </w:trPr>
        <w:tc>
          <w:tcPr>
            <w:tcW w:w="3681" w:type="dxa"/>
            <w:shd w:val="clear" w:color="auto" w:fill="D9D9D9" w:themeFill="background1" w:themeFillShade="D9"/>
          </w:tcPr>
          <w:p w14:paraId="7CC2A9EF"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Projekto pavadinimas</w:t>
            </w:r>
          </w:p>
        </w:tc>
        <w:tc>
          <w:tcPr>
            <w:tcW w:w="6514" w:type="dxa"/>
          </w:tcPr>
          <w:p w14:paraId="52FE42EA" w14:textId="74CD0D54" w:rsidR="00254ED2" w:rsidRPr="005F133B" w:rsidRDefault="00254ED2" w:rsidP="004B7917">
            <w:pPr>
              <w:rPr>
                <w:rFonts w:ascii="Trebuchet MS" w:hAnsi="Trebuchet MS"/>
                <w:sz w:val="22"/>
                <w:szCs w:val="22"/>
                <w:lang w:val="lt-LT"/>
              </w:rPr>
            </w:pPr>
            <w:r w:rsidRPr="005F133B">
              <w:rPr>
                <w:rFonts w:ascii="Trebuchet MS" w:hAnsi="Trebuchet MS"/>
                <w:sz w:val="22"/>
                <w:szCs w:val="22"/>
                <w:lang w:val="lt-LT"/>
              </w:rPr>
              <w:t>„</w:t>
            </w:r>
            <w:r w:rsidR="00074F18" w:rsidRPr="00074F18">
              <w:rPr>
                <w:rFonts w:ascii="Trebuchet MS" w:hAnsi="Trebuchet MS"/>
                <w:sz w:val="22"/>
                <w:szCs w:val="22"/>
                <w:lang w:val="lt-LT"/>
              </w:rPr>
              <w:t>110 kV dvigrandės OL Šiauliai-Gubernija II, Šiauliai-Meškuičiai ruože tarp Šiaulių TP ir Zoknių TP kabeliavimas ir šviesolaidinio kabelio įrengimas</w:t>
            </w:r>
            <w:r w:rsidRPr="005F133B">
              <w:rPr>
                <w:rFonts w:ascii="Trebuchet MS" w:hAnsi="Trebuchet MS"/>
                <w:sz w:val="22"/>
                <w:szCs w:val="22"/>
                <w:lang w:val="lt-LT"/>
              </w:rPr>
              <w:t>“</w:t>
            </w:r>
          </w:p>
        </w:tc>
      </w:tr>
      <w:tr w:rsidR="00254ED2" w:rsidRPr="005F133B" w14:paraId="0D5DFED4" w14:textId="77777777" w:rsidTr="2D39CD69">
        <w:trPr>
          <w:trHeight w:val="350"/>
        </w:trPr>
        <w:tc>
          <w:tcPr>
            <w:tcW w:w="3681" w:type="dxa"/>
            <w:shd w:val="clear" w:color="auto" w:fill="D9D9D9" w:themeFill="background1" w:themeFillShade="D9"/>
          </w:tcPr>
          <w:p w14:paraId="36DB2870" w14:textId="77777777" w:rsidR="00254ED2" w:rsidRPr="005F133B" w:rsidRDefault="00254ED2">
            <w:pPr>
              <w:rPr>
                <w:rFonts w:ascii="Trebuchet MS" w:hAnsi="Trebuchet MS"/>
                <w:b/>
                <w:bCs/>
                <w:sz w:val="22"/>
                <w:szCs w:val="22"/>
                <w:lang w:val="lt-LT"/>
              </w:rPr>
            </w:pPr>
            <w:bookmarkStart w:id="1" w:name="_Hlk514159358"/>
            <w:r w:rsidRPr="005F133B">
              <w:rPr>
                <w:rFonts w:ascii="Trebuchet MS" w:hAnsi="Trebuchet MS"/>
                <w:b/>
                <w:bCs/>
                <w:sz w:val="22"/>
                <w:szCs w:val="22"/>
                <w:lang w:val="lt-LT"/>
              </w:rPr>
              <w:t>Projekto numeris</w:t>
            </w:r>
          </w:p>
        </w:tc>
        <w:tc>
          <w:tcPr>
            <w:tcW w:w="6514" w:type="dxa"/>
          </w:tcPr>
          <w:p w14:paraId="10AB0EA8" w14:textId="6155A683" w:rsidR="00254ED2" w:rsidRPr="005F133B" w:rsidRDefault="008E6897" w:rsidP="004B7917">
            <w:pPr>
              <w:rPr>
                <w:rFonts w:ascii="Trebuchet MS" w:hAnsi="Trebuchet MS"/>
                <w:sz w:val="22"/>
                <w:szCs w:val="22"/>
                <w:lang w:val="lt-LT"/>
              </w:rPr>
            </w:pPr>
            <w:r w:rsidRPr="005F133B">
              <w:rPr>
                <w:rFonts w:ascii="Trebuchet MS" w:hAnsi="Trebuchet MS"/>
                <w:sz w:val="22"/>
                <w:szCs w:val="22"/>
                <w:lang w:val="lt-LT"/>
              </w:rPr>
              <w:t>PLRS2170</w:t>
            </w:r>
          </w:p>
        </w:tc>
      </w:tr>
      <w:bookmarkEnd w:id="1"/>
      <w:tr w:rsidR="00254ED2" w:rsidRPr="005F133B" w14:paraId="34D562A6" w14:textId="77777777" w:rsidTr="2D39CD69">
        <w:trPr>
          <w:trHeight w:val="350"/>
        </w:trPr>
        <w:tc>
          <w:tcPr>
            <w:tcW w:w="3681" w:type="dxa"/>
            <w:shd w:val="clear" w:color="auto" w:fill="D9D9D9" w:themeFill="background1" w:themeFillShade="D9"/>
          </w:tcPr>
          <w:p w14:paraId="6A05BC8A"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Projekto rengimo etapas</w:t>
            </w:r>
          </w:p>
        </w:tc>
        <w:tc>
          <w:tcPr>
            <w:tcW w:w="6514" w:type="dxa"/>
          </w:tcPr>
          <w:p w14:paraId="791EFCCE" w14:textId="69501D5C" w:rsidR="00254ED2" w:rsidRPr="005F133B" w:rsidRDefault="009F2DE1" w:rsidP="004B7917">
            <w:pPr>
              <w:rPr>
                <w:rFonts w:ascii="Trebuchet MS" w:hAnsi="Trebuchet MS"/>
                <w:sz w:val="22"/>
                <w:szCs w:val="22"/>
                <w:lang w:val="lt-LT"/>
              </w:rPr>
            </w:pPr>
            <w:r>
              <w:rPr>
                <w:rFonts w:ascii="Trebuchet MS" w:hAnsi="Trebuchet MS"/>
                <w:sz w:val="22"/>
                <w:szCs w:val="22"/>
                <w:lang w:val="lt-LT"/>
              </w:rPr>
              <w:t>„Iki rakto“</w:t>
            </w:r>
          </w:p>
        </w:tc>
      </w:tr>
      <w:tr w:rsidR="00254ED2" w:rsidRPr="005F133B" w14:paraId="48197620" w14:textId="77777777" w:rsidTr="2D39CD69">
        <w:trPr>
          <w:trHeight w:val="350"/>
        </w:trPr>
        <w:tc>
          <w:tcPr>
            <w:tcW w:w="3681" w:type="dxa"/>
            <w:shd w:val="clear" w:color="auto" w:fill="D9D9D9" w:themeFill="background1" w:themeFillShade="D9"/>
          </w:tcPr>
          <w:p w14:paraId="79363EDC"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Projekto vadovas</w:t>
            </w:r>
          </w:p>
        </w:tc>
        <w:tc>
          <w:tcPr>
            <w:tcW w:w="6514" w:type="dxa"/>
          </w:tcPr>
          <w:p w14:paraId="311685D8" w14:textId="7CBA0AA6" w:rsidR="00254ED2" w:rsidRPr="005F133B" w:rsidRDefault="00254ED2" w:rsidP="004B7917">
            <w:pPr>
              <w:rPr>
                <w:rFonts w:ascii="Trebuchet MS" w:hAnsi="Trebuchet MS"/>
                <w:sz w:val="22"/>
                <w:szCs w:val="22"/>
                <w:lang w:val="lt-LT"/>
              </w:rPr>
            </w:pPr>
          </w:p>
        </w:tc>
      </w:tr>
      <w:tr w:rsidR="00254ED2" w:rsidRPr="005F133B" w14:paraId="45BF6E3C" w14:textId="77777777" w:rsidTr="2D39CD69">
        <w:trPr>
          <w:trHeight w:val="350"/>
        </w:trPr>
        <w:tc>
          <w:tcPr>
            <w:tcW w:w="3681" w:type="dxa"/>
            <w:shd w:val="clear" w:color="auto" w:fill="D9D9D9" w:themeFill="background1" w:themeFillShade="D9"/>
          </w:tcPr>
          <w:p w14:paraId="13D58E7B"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Projekto savininkas</w:t>
            </w:r>
          </w:p>
        </w:tc>
        <w:tc>
          <w:tcPr>
            <w:tcW w:w="6514" w:type="dxa"/>
          </w:tcPr>
          <w:p w14:paraId="02C7CAE5" w14:textId="483FADC8" w:rsidR="00254ED2" w:rsidRPr="005F133B" w:rsidRDefault="00254ED2" w:rsidP="004B7917">
            <w:pPr>
              <w:rPr>
                <w:rFonts w:ascii="Trebuchet MS" w:hAnsi="Trebuchet MS"/>
                <w:sz w:val="22"/>
                <w:szCs w:val="22"/>
                <w:lang w:val="lt-LT"/>
              </w:rPr>
            </w:pPr>
          </w:p>
        </w:tc>
      </w:tr>
      <w:tr w:rsidR="00254ED2" w:rsidRPr="005F133B" w14:paraId="2E9EF1B8" w14:textId="77777777" w:rsidTr="2D39CD69">
        <w:trPr>
          <w:trHeight w:val="350"/>
        </w:trPr>
        <w:tc>
          <w:tcPr>
            <w:tcW w:w="3681" w:type="dxa"/>
            <w:shd w:val="clear" w:color="auto" w:fill="D9D9D9" w:themeFill="background1" w:themeFillShade="D9"/>
          </w:tcPr>
          <w:p w14:paraId="5BF4D2BB"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Statybos rūšis</w:t>
            </w:r>
          </w:p>
        </w:tc>
        <w:tc>
          <w:tcPr>
            <w:tcW w:w="6514" w:type="dxa"/>
          </w:tcPr>
          <w:p w14:paraId="5A454618" w14:textId="77777777" w:rsidR="00254ED2" w:rsidRPr="005F133B" w:rsidRDefault="00254ED2" w:rsidP="004B7917">
            <w:pPr>
              <w:rPr>
                <w:rFonts w:ascii="Trebuchet MS" w:hAnsi="Trebuchet MS"/>
                <w:sz w:val="22"/>
                <w:szCs w:val="22"/>
                <w:lang w:val="lt-LT"/>
              </w:rPr>
            </w:pPr>
            <w:r w:rsidRPr="005F133B">
              <w:rPr>
                <w:rFonts w:ascii="Trebuchet MS" w:hAnsi="Trebuchet MS"/>
                <w:sz w:val="22"/>
                <w:szCs w:val="22"/>
                <w:lang w:val="lt-LT"/>
              </w:rPr>
              <w:t>Rekonstrukcija</w:t>
            </w:r>
          </w:p>
        </w:tc>
      </w:tr>
      <w:tr w:rsidR="00254ED2" w:rsidRPr="005F133B" w14:paraId="1BD814D4" w14:textId="77777777" w:rsidTr="2D39CD69">
        <w:trPr>
          <w:trHeight w:val="350"/>
        </w:trPr>
        <w:tc>
          <w:tcPr>
            <w:tcW w:w="3681" w:type="dxa"/>
            <w:shd w:val="clear" w:color="auto" w:fill="D9D9D9" w:themeFill="background1" w:themeFillShade="D9"/>
          </w:tcPr>
          <w:p w14:paraId="22ABE202"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Statinių kategorija</w:t>
            </w:r>
          </w:p>
        </w:tc>
        <w:tc>
          <w:tcPr>
            <w:tcW w:w="6514" w:type="dxa"/>
          </w:tcPr>
          <w:p w14:paraId="370A291D" w14:textId="77777777" w:rsidR="00254ED2" w:rsidRPr="005F133B" w:rsidRDefault="00254ED2" w:rsidP="004B7917">
            <w:pPr>
              <w:rPr>
                <w:rFonts w:ascii="Trebuchet MS" w:hAnsi="Trebuchet MS"/>
                <w:sz w:val="22"/>
                <w:szCs w:val="22"/>
                <w:lang w:val="lt-LT"/>
              </w:rPr>
            </w:pPr>
            <w:r w:rsidRPr="005F133B">
              <w:rPr>
                <w:rFonts w:ascii="Trebuchet MS" w:hAnsi="Trebuchet MS"/>
                <w:sz w:val="22"/>
                <w:szCs w:val="22"/>
                <w:lang w:val="lt-LT"/>
              </w:rPr>
              <w:t>Ypatingas statinys</w:t>
            </w:r>
          </w:p>
        </w:tc>
      </w:tr>
      <w:tr w:rsidR="00254ED2" w:rsidRPr="005F133B" w14:paraId="7B3F360F" w14:textId="77777777" w:rsidTr="2D39CD69">
        <w:trPr>
          <w:trHeight w:val="367"/>
        </w:trPr>
        <w:tc>
          <w:tcPr>
            <w:tcW w:w="3681" w:type="dxa"/>
            <w:shd w:val="clear" w:color="auto" w:fill="D9D9D9" w:themeFill="background1" w:themeFillShade="D9"/>
          </w:tcPr>
          <w:p w14:paraId="4BA3D3F2" w14:textId="77777777" w:rsidR="00254ED2" w:rsidRPr="005F133B" w:rsidRDefault="00254ED2">
            <w:pPr>
              <w:rPr>
                <w:rFonts w:ascii="Trebuchet MS" w:hAnsi="Trebuchet MS"/>
                <w:b/>
                <w:bCs/>
                <w:sz w:val="22"/>
                <w:szCs w:val="22"/>
                <w:lang w:val="lt-LT"/>
              </w:rPr>
            </w:pPr>
            <w:r w:rsidRPr="005F133B">
              <w:rPr>
                <w:rFonts w:ascii="Trebuchet MS" w:hAnsi="Trebuchet MS"/>
                <w:b/>
                <w:bCs/>
                <w:sz w:val="22"/>
                <w:szCs w:val="22"/>
                <w:lang w:val="lt-LT"/>
              </w:rPr>
              <w:t>Adresas</w:t>
            </w:r>
          </w:p>
        </w:tc>
        <w:tc>
          <w:tcPr>
            <w:tcW w:w="6514" w:type="dxa"/>
          </w:tcPr>
          <w:p w14:paraId="07CA6988" w14:textId="72DF4FAE" w:rsidR="00254ED2" w:rsidRPr="005F133B" w:rsidRDefault="003C124A" w:rsidP="003C124A">
            <w:pPr>
              <w:rPr>
                <w:rFonts w:ascii="Trebuchet MS" w:hAnsi="Trebuchet MS"/>
                <w:sz w:val="22"/>
                <w:szCs w:val="22"/>
                <w:lang w:val="lt-LT"/>
              </w:rPr>
            </w:pPr>
            <w:r w:rsidRPr="005F133B">
              <w:rPr>
                <w:rFonts w:ascii="Trebuchet MS" w:hAnsi="Trebuchet MS"/>
                <w:sz w:val="22"/>
                <w:szCs w:val="22"/>
                <w:lang w:val="lt-LT"/>
              </w:rPr>
              <w:t>Šiaulių apskr., Šiaulių m. sav. teritorija</w:t>
            </w:r>
          </w:p>
        </w:tc>
      </w:tr>
    </w:tbl>
    <w:p w14:paraId="4309CB5F" w14:textId="77777777" w:rsidR="00254ED2" w:rsidRPr="005F133B" w:rsidRDefault="00254ED2" w:rsidP="00254ED2">
      <w:pPr>
        <w:rPr>
          <w:rFonts w:ascii="Trebuchet MS" w:hAnsi="Trebuchet MS"/>
          <w:sz w:val="22"/>
          <w:szCs w:val="22"/>
          <w:lang w:val="lt-LT"/>
        </w:rPr>
      </w:pPr>
    </w:p>
    <w:p w14:paraId="172E4548" w14:textId="15C3A8E2" w:rsidR="00254ED2" w:rsidRPr="00320AD7" w:rsidRDefault="00254ED2" w:rsidP="00320AD7">
      <w:pPr>
        <w:pStyle w:val="Heading1"/>
        <w:rPr>
          <w:szCs w:val="22"/>
          <w:lang w:val="lt-LT"/>
        </w:rPr>
      </w:pPr>
      <w:r w:rsidRPr="005F133B">
        <w:rPr>
          <w:szCs w:val="22"/>
          <w:lang w:val="lt-LT"/>
        </w:rPr>
        <w:t xml:space="preserve">    </w:t>
      </w:r>
      <w:bookmarkStart w:id="2" w:name="_Toc79391775"/>
      <w:r w:rsidRPr="005F133B">
        <w:rPr>
          <w:szCs w:val="22"/>
          <w:lang w:val="lt-LT"/>
        </w:rPr>
        <w:t>2. PROJEKTO KOMANDOS SUDĖTIS:</w:t>
      </w:r>
      <w:bookmarkEnd w:id="2"/>
    </w:p>
    <w:p w14:paraId="65248C9B" w14:textId="77777777" w:rsidR="00254ED2" w:rsidRPr="005F133B" w:rsidRDefault="00254ED2" w:rsidP="00254ED2">
      <w:pPr>
        <w:rPr>
          <w:rFonts w:ascii="Trebuchet MS" w:hAnsi="Trebuchet MS" w:cs="Arial"/>
          <w:sz w:val="22"/>
          <w:szCs w:val="22"/>
          <w:lang w:val="lt-LT"/>
        </w:rPr>
      </w:pPr>
      <w:r w:rsidRPr="005F133B">
        <w:rPr>
          <w:rFonts w:ascii="Trebuchet MS" w:hAnsi="Trebuchet MS" w:cs="Arial"/>
          <w:sz w:val="22"/>
          <w:szCs w:val="22"/>
          <w:lang w:val="lt-LT"/>
        </w:rPr>
        <w:br w:type="page"/>
      </w:r>
    </w:p>
    <w:p w14:paraId="46331204" w14:textId="2CD1650F" w:rsidR="00254ED2" w:rsidRPr="005F133B" w:rsidRDefault="00261695" w:rsidP="00261695">
      <w:pPr>
        <w:pStyle w:val="Heading1"/>
        <w:rPr>
          <w:szCs w:val="22"/>
          <w:lang w:val="lt-LT"/>
        </w:rPr>
      </w:pPr>
      <w:bookmarkStart w:id="3" w:name="_Toc79391776"/>
      <w:r w:rsidRPr="005F133B">
        <w:rPr>
          <w:szCs w:val="22"/>
          <w:lang w:val="lt-LT"/>
        </w:rPr>
        <w:lastRenderedPageBreak/>
        <w:t xml:space="preserve">3. </w:t>
      </w:r>
      <w:bookmarkStart w:id="4" w:name="_Toc368918547"/>
      <w:r w:rsidR="00254ED2" w:rsidRPr="005F133B">
        <w:rPr>
          <w:szCs w:val="22"/>
          <w:lang w:val="lt-LT"/>
        </w:rPr>
        <w:t>PROJEKTAVIMO UŽDUOTIES REIKALAVIMAI:</w:t>
      </w:r>
      <w:bookmarkEnd w:id="3"/>
      <w:bookmarkEnd w:id="4"/>
    </w:p>
    <w:p w14:paraId="2DCC1F4A" w14:textId="559C5721" w:rsidR="00254ED2" w:rsidRPr="005F133B" w:rsidRDefault="00254ED2" w:rsidP="00E247A3">
      <w:pPr>
        <w:ind w:left="709"/>
        <w:rPr>
          <w:rFonts w:ascii="Trebuchet MS" w:hAnsi="Trebuchet MS" w:cs="Arial"/>
          <w:b/>
          <w:bCs/>
          <w:sz w:val="22"/>
          <w:szCs w:val="22"/>
          <w:lang w:val="lt-LT"/>
        </w:rPr>
      </w:pPr>
      <w:bookmarkStart w:id="5" w:name="_Toc368918548"/>
      <w:r w:rsidRPr="005F133B">
        <w:rPr>
          <w:rFonts w:ascii="Trebuchet MS" w:hAnsi="Trebuchet MS" w:cs="Arial"/>
          <w:b/>
          <w:bCs/>
          <w:sz w:val="22"/>
          <w:szCs w:val="22"/>
          <w:lang w:val="lt-LT"/>
        </w:rPr>
        <w:t xml:space="preserve">Statybos rūšis: </w:t>
      </w:r>
      <w:r w:rsidRPr="005F133B">
        <w:rPr>
          <w:rFonts w:ascii="Trebuchet MS" w:hAnsi="Trebuchet MS" w:cs="Arial"/>
          <w:sz w:val="22"/>
          <w:szCs w:val="22"/>
          <w:lang w:val="lt-LT"/>
        </w:rPr>
        <w:t>Rekonstravimas.</w:t>
      </w:r>
      <w:bookmarkEnd w:id="5"/>
      <w:r w:rsidRPr="005F133B">
        <w:rPr>
          <w:rFonts w:ascii="Trebuchet MS" w:hAnsi="Trebuchet MS" w:cs="Arial"/>
          <w:b/>
          <w:bCs/>
          <w:sz w:val="22"/>
          <w:szCs w:val="22"/>
          <w:lang w:val="lt-LT"/>
        </w:rPr>
        <w:t xml:space="preserve"> </w:t>
      </w:r>
    </w:p>
    <w:p w14:paraId="0AD937FF" w14:textId="7DBAE0C7" w:rsidR="00254ED2" w:rsidRPr="005F133B" w:rsidRDefault="00254ED2" w:rsidP="00E247A3">
      <w:pPr>
        <w:ind w:left="709"/>
        <w:rPr>
          <w:rFonts w:ascii="Trebuchet MS" w:hAnsi="Trebuchet MS" w:cs="Arial"/>
          <w:b/>
          <w:bCs/>
          <w:sz w:val="22"/>
          <w:szCs w:val="22"/>
          <w:lang w:val="lt-LT"/>
        </w:rPr>
      </w:pPr>
      <w:bookmarkStart w:id="6" w:name="_Hlk514156301"/>
      <w:bookmarkStart w:id="7" w:name="_Toc368918549"/>
      <w:r w:rsidRPr="005F133B">
        <w:rPr>
          <w:rFonts w:ascii="Trebuchet MS" w:hAnsi="Trebuchet MS" w:cs="Arial"/>
          <w:b/>
          <w:bCs/>
          <w:sz w:val="22"/>
          <w:szCs w:val="22"/>
          <w:lang w:val="lt-LT"/>
        </w:rPr>
        <w:t xml:space="preserve">110 kV OL </w:t>
      </w:r>
      <w:bookmarkStart w:id="8" w:name="_Hlk77834868"/>
      <w:r w:rsidR="000E6105" w:rsidRPr="005F133B">
        <w:rPr>
          <w:rFonts w:ascii="Trebuchet MS" w:hAnsi="Trebuchet MS" w:cs="Arial"/>
          <w:b/>
          <w:bCs/>
          <w:sz w:val="22"/>
          <w:szCs w:val="22"/>
          <w:lang w:val="lt-LT"/>
        </w:rPr>
        <w:t>Šiauliai-Gubernija II</w:t>
      </w:r>
      <w:bookmarkEnd w:id="8"/>
      <w:r w:rsidR="000E6105" w:rsidRPr="005F133B">
        <w:rPr>
          <w:rFonts w:ascii="Trebuchet MS" w:hAnsi="Trebuchet MS" w:cs="Arial"/>
          <w:b/>
          <w:bCs/>
          <w:sz w:val="22"/>
          <w:szCs w:val="22"/>
          <w:lang w:val="lt-LT"/>
        </w:rPr>
        <w:t xml:space="preserve">, Šiauliai-Meškuičiai </w:t>
      </w:r>
      <w:r w:rsidRPr="005F133B">
        <w:rPr>
          <w:rFonts w:ascii="Trebuchet MS" w:hAnsi="Trebuchet MS" w:cs="Arial"/>
          <w:b/>
          <w:bCs/>
          <w:sz w:val="22"/>
          <w:szCs w:val="22"/>
          <w:lang w:val="lt-LT"/>
        </w:rPr>
        <w:t>charakteristika</w:t>
      </w:r>
      <w:bookmarkEnd w:id="6"/>
      <w:r w:rsidRPr="005F133B">
        <w:rPr>
          <w:rFonts w:ascii="Trebuchet MS" w:hAnsi="Trebuchet MS" w:cs="Arial"/>
          <w:b/>
          <w:bCs/>
          <w:sz w:val="22"/>
          <w:szCs w:val="22"/>
          <w:lang w:val="lt-LT"/>
        </w:rPr>
        <w:t>:</w:t>
      </w:r>
      <w:bookmarkEnd w:id="7"/>
    </w:p>
    <w:p w14:paraId="4A45EA82" w14:textId="77777777" w:rsidR="00254ED2" w:rsidRPr="005F133B" w:rsidRDefault="00254ED2" w:rsidP="00E247A3">
      <w:pPr>
        <w:ind w:left="851"/>
        <w:rPr>
          <w:rFonts w:ascii="Trebuchet MS" w:hAnsi="Trebuchet MS" w:cs="Arial"/>
          <w:b/>
          <w:bCs/>
          <w:sz w:val="22"/>
          <w:szCs w:val="22"/>
          <w:lang w:val="lt-LT"/>
        </w:rPr>
      </w:pPr>
      <w:r w:rsidRPr="005F133B">
        <w:rPr>
          <w:rFonts w:ascii="Trebuchet MS" w:hAnsi="Trebuchet MS" w:cs="Arial"/>
          <w:sz w:val="22"/>
          <w:szCs w:val="22"/>
          <w:lang w:val="lt-LT"/>
        </w:rPr>
        <w:t>Vardinė įtampa – 110 kV.</w:t>
      </w:r>
    </w:p>
    <w:p w14:paraId="774251E4" w14:textId="77777777" w:rsidR="00254ED2" w:rsidRPr="005F133B" w:rsidRDefault="00254ED2" w:rsidP="00E247A3">
      <w:pPr>
        <w:ind w:left="851"/>
        <w:rPr>
          <w:rFonts w:ascii="Trebuchet MS" w:hAnsi="Trebuchet MS" w:cs="Arial"/>
          <w:b/>
          <w:bCs/>
          <w:sz w:val="22"/>
          <w:szCs w:val="22"/>
          <w:lang w:val="lt-LT"/>
        </w:rPr>
      </w:pPr>
      <w:r w:rsidRPr="005F133B">
        <w:rPr>
          <w:rFonts w:ascii="Trebuchet MS" w:hAnsi="Trebuchet MS" w:cs="Arial"/>
          <w:sz w:val="22"/>
          <w:szCs w:val="22"/>
          <w:lang w:val="lt-LT"/>
        </w:rPr>
        <w:t>Linijos ilgis:</w:t>
      </w:r>
    </w:p>
    <w:p w14:paraId="464CA1C5" w14:textId="31E9085A" w:rsidR="00254ED2" w:rsidRPr="005F133B" w:rsidRDefault="000E6105">
      <w:pPr>
        <w:numPr>
          <w:ilvl w:val="3"/>
          <w:numId w:val="19"/>
        </w:numPr>
        <w:ind w:left="0" w:firstLine="993"/>
        <w:rPr>
          <w:rFonts w:ascii="Trebuchet MS" w:hAnsi="Trebuchet MS" w:cs="Arial"/>
          <w:b/>
          <w:bCs/>
          <w:sz w:val="22"/>
          <w:szCs w:val="22"/>
          <w:lang w:val="lt-LT"/>
        </w:rPr>
      </w:pPr>
      <w:r w:rsidRPr="005F133B">
        <w:rPr>
          <w:rFonts w:ascii="Trebuchet MS" w:hAnsi="Trebuchet MS" w:cs="Arial"/>
          <w:b/>
          <w:bCs/>
          <w:sz w:val="22"/>
          <w:szCs w:val="22"/>
          <w:lang w:val="lt-LT"/>
        </w:rPr>
        <w:t xml:space="preserve">Šiauliai-Gubernija II </w:t>
      </w:r>
      <w:r w:rsidR="00254ED2" w:rsidRPr="005F133B">
        <w:rPr>
          <w:rFonts w:ascii="Trebuchet MS" w:hAnsi="Trebuchet MS" w:cs="Arial"/>
          <w:b/>
          <w:bCs/>
          <w:sz w:val="22"/>
          <w:szCs w:val="22"/>
          <w:lang w:val="lt-LT"/>
        </w:rPr>
        <w:t xml:space="preserve">– </w:t>
      </w:r>
      <w:r w:rsidR="2D39CD69" w:rsidRPr="005F133B">
        <w:rPr>
          <w:rFonts w:ascii="Trebuchet MS" w:hAnsi="Trebuchet MS" w:cs="Arial"/>
          <w:b/>
          <w:bCs/>
          <w:sz w:val="22"/>
          <w:szCs w:val="22"/>
          <w:lang w:val="lt-LT"/>
        </w:rPr>
        <w:t>17,0</w:t>
      </w:r>
      <w:r w:rsidR="45C311C5" w:rsidRPr="005F133B">
        <w:rPr>
          <w:rFonts w:ascii="Trebuchet MS" w:hAnsi="Trebuchet MS" w:cs="Arial"/>
          <w:b/>
          <w:bCs/>
          <w:sz w:val="22"/>
          <w:szCs w:val="22"/>
          <w:lang w:val="lt-LT"/>
        </w:rPr>
        <w:t>49</w:t>
      </w:r>
      <w:r w:rsidR="00254ED2" w:rsidRPr="005F133B">
        <w:rPr>
          <w:rFonts w:ascii="Trebuchet MS" w:hAnsi="Trebuchet MS" w:cs="Arial"/>
          <w:b/>
          <w:bCs/>
          <w:sz w:val="22"/>
          <w:szCs w:val="22"/>
          <w:lang w:val="lt-LT"/>
        </w:rPr>
        <w:t xml:space="preserve"> km</w:t>
      </w:r>
      <w:r w:rsidR="2D39CD69" w:rsidRPr="005F133B">
        <w:rPr>
          <w:rFonts w:ascii="Trebuchet MS" w:hAnsi="Trebuchet MS" w:cs="Arial"/>
          <w:b/>
          <w:bCs/>
          <w:sz w:val="22"/>
          <w:szCs w:val="22"/>
          <w:lang w:val="lt-LT"/>
        </w:rPr>
        <w:t xml:space="preserve"> (rekonstruojama </w:t>
      </w:r>
      <w:r w:rsidR="4F3310C5" w:rsidRPr="005F133B">
        <w:rPr>
          <w:rFonts w:ascii="Trebuchet MS" w:hAnsi="Trebuchet MS" w:cs="Arial"/>
          <w:b/>
          <w:bCs/>
          <w:sz w:val="22"/>
          <w:szCs w:val="22"/>
          <w:lang w:val="lt-LT"/>
        </w:rPr>
        <w:t>5,07</w:t>
      </w:r>
      <w:r w:rsidR="45C311C5" w:rsidRPr="005F133B">
        <w:rPr>
          <w:rFonts w:ascii="Trebuchet MS" w:hAnsi="Trebuchet MS" w:cs="Arial"/>
          <w:b/>
          <w:bCs/>
          <w:sz w:val="22"/>
          <w:szCs w:val="22"/>
          <w:lang w:val="lt-LT"/>
        </w:rPr>
        <w:t>4</w:t>
      </w:r>
      <w:r w:rsidR="4F3310C5" w:rsidRPr="005F133B">
        <w:rPr>
          <w:rFonts w:ascii="Trebuchet MS" w:hAnsi="Trebuchet MS" w:cs="Arial"/>
          <w:b/>
          <w:bCs/>
          <w:sz w:val="22"/>
          <w:szCs w:val="22"/>
          <w:lang w:val="lt-LT"/>
        </w:rPr>
        <w:t xml:space="preserve"> km)</w:t>
      </w:r>
    </w:p>
    <w:p w14:paraId="7CC4E61F" w14:textId="017270F3" w:rsidR="000E6105" w:rsidRPr="005F133B" w:rsidRDefault="000E6105" w:rsidP="679D534A">
      <w:pPr>
        <w:numPr>
          <w:ilvl w:val="3"/>
          <w:numId w:val="19"/>
        </w:numPr>
        <w:ind w:left="0" w:firstLine="993"/>
        <w:rPr>
          <w:rFonts w:ascii="Trebuchet MS" w:hAnsi="Trebuchet MS" w:cs="Arial"/>
          <w:sz w:val="22"/>
          <w:szCs w:val="22"/>
          <w:lang w:val="lt-LT"/>
        </w:rPr>
      </w:pPr>
      <w:r w:rsidRPr="009C4370">
        <w:rPr>
          <w:rFonts w:ascii="Trebuchet MS" w:hAnsi="Trebuchet MS" w:cs="Arial"/>
          <w:b/>
          <w:bCs/>
          <w:sz w:val="22"/>
          <w:szCs w:val="22"/>
          <w:lang w:val="lt-LT"/>
        </w:rPr>
        <w:t>Šiauliai-Meškuičiai</w:t>
      </w:r>
      <w:r w:rsidRPr="005F133B">
        <w:rPr>
          <w:rFonts w:ascii="Trebuchet MS" w:hAnsi="Trebuchet MS" w:cs="Arial"/>
          <w:sz w:val="22"/>
          <w:szCs w:val="22"/>
          <w:lang w:val="lt-LT"/>
        </w:rPr>
        <w:t xml:space="preserve"> -</w:t>
      </w:r>
      <w:r w:rsidR="4F3310C5" w:rsidRPr="005F133B">
        <w:rPr>
          <w:rFonts w:ascii="Trebuchet MS" w:hAnsi="Trebuchet MS" w:cs="Arial"/>
          <w:sz w:val="22"/>
          <w:szCs w:val="22"/>
          <w:lang w:val="lt-LT"/>
        </w:rPr>
        <w:t xml:space="preserve"> </w:t>
      </w:r>
      <w:r w:rsidR="4F3310C5" w:rsidRPr="009C4370">
        <w:rPr>
          <w:rFonts w:ascii="Trebuchet MS" w:hAnsi="Trebuchet MS" w:cs="Arial"/>
          <w:b/>
          <w:bCs/>
          <w:sz w:val="22"/>
          <w:szCs w:val="22"/>
          <w:lang w:val="lt-LT"/>
        </w:rPr>
        <w:t>27,513</w:t>
      </w:r>
      <w:r w:rsidR="679D534A" w:rsidRPr="009C4370">
        <w:rPr>
          <w:rFonts w:ascii="Trebuchet MS" w:hAnsi="Trebuchet MS" w:cs="Arial"/>
          <w:b/>
          <w:bCs/>
          <w:sz w:val="22"/>
          <w:szCs w:val="22"/>
          <w:lang w:val="lt-LT"/>
        </w:rPr>
        <w:t xml:space="preserve"> km (</w:t>
      </w:r>
      <w:r w:rsidR="679D534A" w:rsidRPr="005F133B">
        <w:rPr>
          <w:rFonts w:ascii="Trebuchet MS" w:hAnsi="Trebuchet MS" w:cs="Arial"/>
          <w:b/>
          <w:bCs/>
          <w:sz w:val="22"/>
          <w:szCs w:val="22"/>
          <w:lang w:val="lt-LT"/>
        </w:rPr>
        <w:t>rekonstruojama 5,074 km)</w:t>
      </w:r>
    </w:p>
    <w:p w14:paraId="56119801" w14:textId="24E9DA00" w:rsidR="00254ED2" w:rsidRPr="005F133B" w:rsidRDefault="00254ED2" w:rsidP="005F133B">
      <w:pPr>
        <w:pStyle w:val="Heading1"/>
        <w:numPr>
          <w:ilvl w:val="1"/>
          <w:numId w:val="32"/>
        </w:numPr>
        <w:rPr>
          <w:szCs w:val="22"/>
          <w:lang w:val="lt-LT"/>
        </w:rPr>
      </w:pPr>
      <w:bookmarkStart w:id="9" w:name="_Toc79391777"/>
      <w:r w:rsidRPr="005F133B">
        <w:rPr>
          <w:szCs w:val="22"/>
          <w:lang w:val="lt-LT"/>
        </w:rPr>
        <w:t>Bendrieji reikalavimai:</w:t>
      </w:r>
      <w:bookmarkEnd w:id="9"/>
    </w:p>
    <w:p w14:paraId="2CDC109F"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Techninis projektas rengiamas ir įforminamas, vadovaujantis šios projektavimo užduoties, Statybos įstatymo, STR 1.04.04:2017 „Statinio projektavimas, projekto ekspertizė“, Lietuvos standartą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 </w:t>
      </w:r>
    </w:p>
    <w:p w14:paraId="752A31F9"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Rengiant techninį projektą privaloma vadovautis standartiniais techniniais reikalavimais, pridėtais prie šios projektavimo užduoties.</w:t>
      </w:r>
    </w:p>
    <w:p w14:paraId="688203D4" w14:textId="5B06C748"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Rengiant techninį projektą privaloma vadovautis LITGRID AB (toliau – PSO) standartiniais techniniais reikalavimais techninio projekto sudėčiai (žr. </w:t>
      </w:r>
      <w:sdt>
        <w:sdtPr>
          <w:rPr>
            <w:rFonts w:ascii="Trebuchet MS" w:hAnsi="Trebuchet MS"/>
            <w:lang w:val="lt-LT"/>
          </w:rPr>
          <w:id w:val="1360460788"/>
          <w:citation/>
        </w:sdtPr>
        <w:sdtEndPr/>
        <w:sdtContent>
          <w:r w:rsidR="00337447" w:rsidRPr="00205843">
            <w:rPr>
              <w:rFonts w:ascii="Trebuchet MS" w:hAnsi="Trebuchet MS" w:cs="Arial"/>
              <w:sz w:val="22"/>
              <w:szCs w:val="22"/>
              <w:lang w:val="lt-LT"/>
            </w:rPr>
            <w:fldChar w:fldCharType="begin"/>
          </w:r>
          <w:r w:rsidR="004976DD" w:rsidRPr="00205843">
            <w:rPr>
              <w:rFonts w:ascii="Trebuchet MS" w:hAnsi="Trebuchet MS" w:cs="Arial"/>
              <w:b/>
              <w:bCs/>
              <w:sz w:val="22"/>
              <w:szCs w:val="22"/>
              <w:lang w:val="en-US"/>
            </w:rPr>
            <w:instrText xml:space="preserve">CITATION Bendrai5 \l 1033 </w:instrText>
          </w:r>
          <w:r w:rsidR="00337447" w:rsidRPr="00205843">
            <w:rPr>
              <w:rFonts w:ascii="Trebuchet MS" w:hAnsi="Trebuchet MS" w:cs="Arial"/>
              <w:sz w:val="22"/>
              <w:szCs w:val="22"/>
              <w:lang w:val="lt-LT"/>
            </w:rPr>
            <w:fldChar w:fldCharType="separate"/>
          </w:r>
          <w:r w:rsidR="004208EE" w:rsidRPr="004208EE">
            <w:rPr>
              <w:rFonts w:ascii="Trebuchet MS" w:hAnsi="Trebuchet MS" w:cs="Arial"/>
              <w:noProof/>
              <w:sz w:val="22"/>
              <w:szCs w:val="22"/>
              <w:lang w:val="en-US"/>
            </w:rPr>
            <w:t>(1)</w:t>
          </w:r>
          <w:r w:rsidR="00337447" w:rsidRPr="00205843">
            <w:rPr>
              <w:rFonts w:ascii="Trebuchet MS" w:hAnsi="Trebuchet MS" w:cs="Arial"/>
              <w:sz w:val="22"/>
              <w:szCs w:val="22"/>
              <w:lang w:val="lt-LT"/>
            </w:rPr>
            <w:fldChar w:fldCharType="end"/>
          </w:r>
        </w:sdtContent>
      </w:sdt>
      <w:r w:rsidRPr="00205843">
        <w:rPr>
          <w:rFonts w:ascii="Trebuchet MS" w:hAnsi="Trebuchet MS" w:cs="Arial"/>
          <w:b/>
          <w:bCs/>
          <w:sz w:val="22"/>
          <w:szCs w:val="22"/>
          <w:lang w:val="lt-LT"/>
        </w:rPr>
        <w:t xml:space="preserve"> </w:t>
      </w:r>
      <w:r w:rsidRPr="00205843">
        <w:rPr>
          <w:rFonts w:ascii="Trebuchet MS" w:hAnsi="Trebuchet MS" w:cs="Arial"/>
          <w:sz w:val="22"/>
          <w:szCs w:val="22"/>
          <w:lang w:val="lt-LT"/>
        </w:rPr>
        <w:t>priedą).</w:t>
      </w:r>
    </w:p>
    <w:p w14:paraId="37439A49" w14:textId="6E5CAE4D"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Pagrindinės įrangos techninės dokumentacijos pateikimo apimtis suderinimui ir techninio projekto techninių specifikacijų lentelių sudarymas ir struktūra turi atitikti  PSO pagrindinės įrangos atitikties Užsakovo reikalavimams pagrindimo tvarkos ir reikalavimų techninio projekto techninių specifikacijų sudarymui (žr. </w:t>
      </w:r>
      <w:sdt>
        <w:sdtPr>
          <w:rPr>
            <w:rFonts w:ascii="Trebuchet MS" w:hAnsi="Trebuchet MS"/>
            <w:lang w:val="lt-LT"/>
          </w:rPr>
          <w:id w:val="2054426353"/>
          <w:citation/>
        </w:sdtPr>
        <w:sdtEndPr/>
        <w:sdtContent>
          <w:r w:rsidR="00FB18EA" w:rsidRPr="00205843">
            <w:rPr>
              <w:rFonts w:ascii="Trebuchet MS" w:hAnsi="Trebuchet MS" w:cs="Arial"/>
              <w:sz w:val="22"/>
              <w:szCs w:val="22"/>
              <w:lang w:val="lt-LT"/>
            </w:rPr>
            <w:fldChar w:fldCharType="begin"/>
          </w:r>
          <w:r w:rsidR="00AE64DB" w:rsidRPr="00205843">
            <w:rPr>
              <w:rFonts w:ascii="Trebuchet MS" w:hAnsi="Trebuchet MS" w:cs="Arial"/>
              <w:b/>
              <w:bCs/>
              <w:sz w:val="22"/>
              <w:szCs w:val="22"/>
              <w:lang w:val="lt-LT"/>
            </w:rPr>
            <w:instrText xml:space="preserve">CITATION LIT \l 1033 </w:instrText>
          </w:r>
          <w:r w:rsidR="00FB18EA" w:rsidRPr="00205843">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w:t>
          </w:r>
          <w:r w:rsidR="00FB18EA" w:rsidRPr="00205843">
            <w:rPr>
              <w:rFonts w:ascii="Trebuchet MS" w:hAnsi="Trebuchet MS" w:cs="Arial"/>
              <w:sz w:val="22"/>
              <w:szCs w:val="22"/>
              <w:lang w:val="lt-LT"/>
            </w:rPr>
            <w:fldChar w:fldCharType="end"/>
          </w:r>
        </w:sdtContent>
      </w:sdt>
      <w:r w:rsidRPr="00205843">
        <w:rPr>
          <w:rFonts w:ascii="Trebuchet MS" w:hAnsi="Trebuchet MS" w:cs="Arial"/>
          <w:b/>
          <w:bCs/>
          <w:sz w:val="22"/>
          <w:szCs w:val="22"/>
          <w:lang w:val="lt-LT"/>
        </w:rPr>
        <w:t xml:space="preserve"> </w:t>
      </w:r>
      <w:r w:rsidRPr="00205843">
        <w:rPr>
          <w:rFonts w:ascii="Trebuchet MS" w:hAnsi="Trebuchet MS" w:cs="Arial"/>
          <w:sz w:val="22"/>
          <w:szCs w:val="22"/>
          <w:lang w:val="lt-LT"/>
        </w:rPr>
        <w:t>ir</w:t>
      </w:r>
      <w:r w:rsidRPr="00205843">
        <w:rPr>
          <w:rFonts w:ascii="Trebuchet MS" w:hAnsi="Trebuchet MS" w:cs="Arial"/>
          <w:b/>
          <w:bCs/>
          <w:sz w:val="22"/>
          <w:szCs w:val="22"/>
          <w:lang w:val="lt-LT"/>
        </w:rPr>
        <w:t xml:space="preserve"> </w:t>
      </w:r>
      <w:sdt>
        <w:sdtPr>
          <w:rPr>
            <w:rFonts w:ascii="Trebuchet MS" w:hAnsi="Trebuchet MS"/>
            <w:b/>
            <w:bCs/>
            <w:lang w:val="lt-LT"/>
          </w:rPr>
          <w:id w:val="693200546"/>
          <w:citation/>
        </w:sdtPr>
        <w:sdtEndPr/>
        <w:sdtContent>
          <w:r w:rsidR="00287EED" w:rsidRPr="00205843">
            <w:rPr>
              <w:rFonts w:ascii="Trebuchet MS" w:hAnsi="Trebuchet MS" w:cs="Arial"/>
              <w:b/>
              <w:bCs/>
              <w:sz w:val="22"/>
              <w:szCs w:val="22"/>
              <w:lang w:val="lt-LT"/>
            </w:rPr>
            <w:fldChar w:fldCharType="begin"/>
          </w:r>
          <w:r w:rsidR="00AE64DB" w:rsidRPr="00205843">
            <w:rPr>
              <w:rFonts w:ascii="Trebuchet MS" w:hAnsi="Trebuchet MS" w:cs="Arial"/>
              <w:b/>
              <w:bCs/>
              <w:sz w:val="22"/>
              <w:szCs w:val="22"/>
              <w:lang w:val="en-US"/>
            </w:rPr>
            <w:instrText xml:space="preserve">CITATION Atiktis1 \l 1033 </w:instrText>
          </w:r>
          <w:r w:rsidR="00287EED" w:rsidRPr="00205843">
            <w:rPr>
              <w:rFonts w:ascii="Trebuchet MS" w:hAnsi="Trebuchet MS" w:cs="Arial"/>
              <w:b/>
              <w:bCs/>
              <w:sz w:val="22"/>
              <w:szCs w:val="22"/>
              <w:lang w:val="lt-LT"/>
            </w:rPr>
            <w:fldChar w:fldCharType="separate"/>
          </w:r>
          <w:r w:rsidR="004208EE" w:rsidRPr="004208EE">
            <w:rPr>
              <w:rFonts w:ascii="Trebuchet MS" w:hAnsi="Trebuchet MS" w:cs="Arial"/>
              <w:noProof/>
              <w:sz w:val="22"/>
              <w:szCs w:val="22"/>
              <w:lang w:val="en-US"/>
            </w:rPr>
            <w:t>(3)</w:t>
          </w:r>
          <w:r w:rsidR="00287EED" w:rsidRPr="00205843">
            <w:rPr>
              <w:rFonts w:ascii="Trebuchet MS" w:hAnsi="Trebuchet MS" w:cs="Arial"/>
              <w:b/>
              <w:bCs/>
              <w:sz w:val="22"/>
              <w:szCs w:val="22"/>
              <w:lang w:val="lt-LT"/>
            </w:rPr>
            <w:fldChar w:fldCharType="end"/>
          </w:r>
        </w:sdtContent>
      </w:sdt>
      <w:r w:rsidRPr="00205843">
        <w:rPr>
          <w:rFonts w:ascii="Trebuchet MS" w:hAnsi="Trebuchet MS" w:cs="Arial"/>
          <w:b/>
          <w:bCs/>
          <w:sz w:val="22"/>
          <w:szCs w:val="22"/>
          <w:lang w:val="lt-LT"/>
        </w:rPr>
        <w:t xml:space="preserve"> </w:t>
      </w:r>
      <w:r w:rsidRPr="00205843">
        <w:rPr>
          <w:rFonts w:ascii="Trebuchet MS" w:hAnsi="Trebuchet MS" w:cs="Arial"/>
          <w:sz w:val="22"/>
          <w:szCs w:val="22"/>
          <w:lang w:val="lt-LT"/>
        </w:rPr>
        <w:t>priedus) pateiktus reikalavimus.</w:t>
      </w:r>
    </w:p>
    <w:p w14:paraId="0FF02B30"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Techninis ir darbo projektai visais atvejais privalo būti parengti kaip atskiri projektai.</w:t>
      </w:r>
    </w:p>
    <w:p w14:paraId="3998673E"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Rangovas turi atlikti visus reikalingus veiksmus, susijusius su techninio ir darbo projekto parengimu, įskaitant, bet neapsiribojant prisijungimo/techninių sąlygų, specialiųjų sąlygų gavimą iš AB „Energijos skirstymo operatorius“ (toliau – AB ESO) ir trečiųjų šalių, inžinerinių tyrinėjimų (geodezinius, geologinius, geotechninius ir kitus tyrimus bei matavimus), atlikimo organizavimą, statybą leidžiančių dokumentų, statybos užbaigimo aktų gavimą.</w:t>
      </w:r>
    </w:p>
    <w:p w14:paraId="3F882FA1"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Techninio projekto sprendinius suderinti su PSO atsakingais darbuotojais. Parengtas, suderintas po projekto ekspertizės techninis projektas turi būti pateiktas 3 egzemplioriais, iš kurių 2 egz. popieriniame variante (vienas su žyma „Originalas“ ir originaliais techninį projektą parengusių projekto dalių vadovų bei projekto vadovo parašais bei patvirtintas originaliu antspaudu) ir 1 egzempliorius skaitmeninėje versijoje su visais parašais (CD, DVD ar USB laikmenoje).</w:t>
      </w:r>
    </w:p>
    <w:p w14:paraId="5D691C18"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Kiekvienos techninio projekto bylos lapai turi būti sunumeruoti eilės tvarka, projekto bylos dokumentų sudėties žiniaraštyje nurodant projekto bylos dokumentų lapų numerius (kiekvienoje projekto byloje turi būti bylos turinys).</w:t>
      </w:r>
    </w:p>
    <w:p w14:paraId="202651C1"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Skaitmeninė projektinės dokumentacijos informacija turi būti pateikiama *.pdf formate, kuriame projektinės dokumentacijos sudėtis (bylų pavadinimai) privalo atitikti popierinio varianto sudėtį, taip pat Microsoft Word formate (*.doc), Excel (*.xls), grafinė informacija (brėžiniai) – AutoCAD (*.dwg) formatuose (su galimybe redaguoti).</w:t>
      </w:r>
    </w:p>
    <w:p w14:paraId="75EC6BB7"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PT dalies techniniame projekte turi būti aprašytas projekto vykdymo eiliškumas ir etapai. Rangos darbų vykdymo etapų ir jų trukmių bei darbų vykdymo eiliškumo detalizacija turi būti tokio lygio, kad būtų aiškios reikalingų atjungti veikiančių įrenginių apimtys bei </w:t>
      </w:r>
      <w:r w:rsidRPr="00205843">
        <w:rPr>
          <w:rFonts w:ascii="Trebuchet MS" w:hAnsi="Trebuchet MS" w:cs="Arial"/>
          <w:sz w:val="22"/>
          <w:szCs w:val="22"/>
          <w:lang w:val="lt-LT"/>
        </w:rPr>
        <w:lastRenderedPageBreak/>
        <w:t>preliminarios trukmės, taip pat nurodytos etapų trukmės. Atjungimų apimtys PSO elektros perdavimo tinklo dalies techninio projekto rengimo metu derinamos su PSO.</w:t>
      </w:r>
    </w:p>
    <w:p w14:paraId="09ED2F97" w14:textId="6D302426"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Projektuotojas, sudarydamas darbų vykdymo eiliškumą vadovaujasi principu, jog veikiantys elektros įrenginiai būtų atjungiami minimaliomis apimtimis ir terminais. </w:t>
      </w:r>
      <w:r w:rsidRPr="00205843">
        <w:rPr>
          <w:rFonts w:ascii="Trebuchet MS" w:hAnsi="Trebuchet MS" w:cs="Arial"/>
          <w:color w:val="000000" w:themeColor="text1"/>
          <w:sz w:val="22"/>
          <w:szCs w:val="22"/>
          <w:lang w:val="lt-LT"/>
        </w:rPr>
        <w:t>Terminų įvertinimui techninio projekto Statybos organizavimo dalyje turi būti pateiktas ir žmogiškųjų resursų bei techninių pajėgumų grafikas, jog būtų galima įvertinti planuojamus skirti darbams resursus ir atjungimų trukmes. Projektuotojas, sudarydamas darbų vykdymo eiliškumą, vadovaujasi:</w:t>
      </w:r>
    </w:p>
    <w:p w14:paraId="6AE7B5D2" w14:textId="13416ED2" w:rsidR="009B5323" w:rsidRPr="00205843" w:rsidRDefault="009B5323"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color w:val="000000" w:themeColor="text1"/>
          <w:sz w:val="22"/>
          <w:szCs w:val="22"/>
          <w:lang w:val="lt-LT"/>
        </w:rPr>
        <w:t>Be esamų 110kV OL Šiauliai-Gubernija 2 ir Šiauliai-Meškuičiai atjungimo:</w:t>
      </w:r>
    </w:p>
    <w:p w14:paraId="50452AFB" w14:textId="05653E9D"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sumontuojami naujų atramų pamatai;</w:t>
      </w:r>
    </w:p>
    <w:p w14:paraId="181FBE58" w14:textId="095FDB38"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surenkamos naujos atramos (šalia);</w:t>
      </w:r>
    </w:p>
    <w:p w14:paraId="0AB76AA2" w14:textId="03E66025"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įrengiama kabelinio intarpo trasa, paklojamas 110kV kabelis bei šviesolaidinis kabelis (pagal galimybes atliekamas šviesolaidžio movų montavimas, ryšio perjungimas);</w:t>
      </w:r>
    </w:p>
    <w:p w14:paraId="380320A4" w14:textId="103440C0"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pateikiama dalis dokumentacijos statybos darbų priėmimui, techninio įvertinimo komisijos organizavimui;</w:t>
      </w:r>
    </w:p>
    <w:p w14:paraId="3FA4C4EA" w14:textId="0C29A53F"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parengiama ir perduodama tolimesniam derinimui rekonstruotos linijos įjungimo programa numatant fazavimo darbus.</w:t>
      </w:r>
    </w:p>
    <w:p w14:paraId="34B51A3C" w14:textId="45469D2E" w:rsidR="009B5323" w:rsidRPr="00205843" w:rsidRDefault="009B5323"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Su esamų 110kV OL Šiauliai-Gubernija 2 ir Šiauliai-Meškuičiai atjungimu</w:t>
      </w:r>
      <w:r w:rsidR="00C757AD" w:rsidRPr="00205843">
        <w:rPr>
          <w:rFonts w:ascii="Trebuchet MS" w:hAnsi="Trebuchet MS" w:cs="Arial"/>
          <w:sz w:val="22"/>
          <w:szCs w:val="22"/>
          <w:lang w:val="lt-LT"/>
        </w:rPr>
        <w:t xml:space="preserve"> (maksimaliai iki 1</w:t>
      </w:r>
      <w:r w:rsidR="00636E35">
        <w:rPr>
          <w:rFonts w:ascii="Trebuchet MS" w:hAnsi="Trebuchet MS" w:cs="Arial"/>
          <w:sz w:val="22"/>
          <w:szCs w:val="22"/>
          <w:lang w:val="lt-LT"/>
        </w:rPr>
        <w:t>9</w:t>
      </w:r>
      <w:r w:rsidR="00C757AD" w:rsidRPr="00205843">
        <w:rPr>
          <w:rFonts w:ascii="Trebuchet MS" w:hAnsi="Trebuchet MS" w:cs="Arial"/>
          <w:sz w:val="22"/>
          <w:szCs w:val="22"/>
          <w:lang w:val="lt-LT"/>
        </w:rPr>
        <w:t xml:space="preserve"> k.d.)</w:t>
      </w:r>
      <w:r w:rsidRPr="00205843">
        <w:rPr>
          <w:rFonts w:ascii="Trebuchet MS" w:hAnsi="Trebuchet MS" w:cs="Arial"/>
          <w:sz w:val="22"/>
          <w:szCs w:val="22"/>
          <w:lang w:val="lt-LT"/>
        </w:rPr>
        <w:t>:</w:t>
      </w:r>
    </w:p>
    <w:p w14:paraId="48B0BFC3" w14:textId="17C32BC3"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pastatomos naujos atramos (jei numatoma, demontuojamos senosios);</w:t>
      </w:r>
    </w:p>
    <w:p w14:paraId="357290A3" w14:textId="73512803"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montuojamos 110kV KL galinės movos;</w:t>
      </w:r>
    </w:p>
    <w:p w14:paraId="0B78DFCC" w14:textId="760809E2"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lygiagrečiai atliekami OL laidų ir žaibosaugos troso su šviesolaidiniu kabeliu naujai suformuotuose inkariniuose tarpatramiuose reguliavimo darbai;</w:t>
      </w:r>
    </w:p>
    <w:p w14:paraId="2D7008C8" w14:textId="4DB626D5"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atliekamas šviesolaidžio movų montavimas, ryšio perjungimas (jei nebuvo atlikta);</w:t>
      </w:r>
    </w:p>
    <w:p w14:paraId="5FFC9A1C" w14:textId="1DF44721"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atliekami reikalingi matavimai;</w:t>
      </w:r>
    </w:p>
    <w:p w14:paraId="3F598572" w14:textId="0A63BDAC"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pateikiama visa būtina dokumentacija statybos darbų priėmimui, techninio įvertinimo komisijos organizavimui;</w:t>
      </w:r>
    </w:p>
    <w:p w14:paraId="09A042A4" w14:textId="4108CCF2"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organizuojama techninio įvertinimo komisija (dokumentacija ir prašymas dėl techninio įvertinimo komisijos sušaukimo pateikiami atsižvelgiant į galimą ne ilgesnį nei 1</w:t>
      </w:r>
      <w:r w:rsidR="00636E35">
        <w:rPr>
          <w:rFonts w:ascii="Trebuchet MS" w:hAnsi="Trebuchet MS" w:cs="Arial"/>
          <w:sz w:val="22"/>
          <w:szCs w:val="22"/>
          <w:lang w:val="lt-LT"/>
        </w:rPr>
        <w:t>9</w:t>
      </w:r>
      <w:r w:rsidRPr="00205843">
        <w:rPr>
          <w:rFonts w:ascii="Trebuchet MS" w:hAnsi="Trebuchet MS" w:cs="Arial"/>
          <w:sz w:val="22"/>
          <w:szCs w:val="22"/>
          <w:lang w:val="lt-LT"/>
        </w:rPr>
        <w:t xml:space="preserve"> k.d. esamų 110kV OL Šiauliai-Gubernija 2 ir Šiauliai-Meškuičiai atjungimo laikotarpį);</w:t>
      </w:r>
    </w:p>
    <w:p w14:paraId="60911801" w14:textId="7CF6EEB8"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Po darbų užbaigimo atstatoma normali schema.</w:t>
      </w:r>
    </w:p>
    <w:p w14:paraId="6B475ABE" w14:textId="39A9BBA0"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Negalimas vienalaikis ilgalaikis 110kV OL Šiauliai-Gubernija 2 ir Šiauliai-Meškuičiai (110/10kV Zoknių TP išjungimas iš 110kV pusės). Nustačius tokį poreikį projektuotojas turės kreiptis į AB ESO dėl papildomų projektavimo sąlygų gavimo</w:t>
      </w:r>
    </w:p>
    <w:p w14:paraId="2B710F47" w14:textId="09AB3496"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Numatyti esamos 110kV OL Šiauliai — Meškuičiai jungčių išskyrimus ir baigus darbus, sujungimus vientisumo atstatymui dėl Zoknių TP užmaitinimo radialiniame režime. Išskyrimo bei vientisumo atstatymo darbus vykdo linijos rekonstravimo rangovas savo sąskaita;</w:t>
      </w:r>
    </w:p>
    <w:p w14:paraId="2B63F222" w14:textId="2C628FE6"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Šio projekto techninio projekto sprendiniai ir įgyvendinimo terminai turės būti suderinti su 110/10kV Zoknių TP rekonstrukcijos techninio projekto sprendiniais</w:t>
      </w:r>
      <w:r w:rsidR="000946E6" w:rsidRPr="00205843">
        <w:rPr>
          <w:rFonts w:ascii="Trebuchet MS" w:hAnsi="Trebuchet MS" w:cs="Arial"/>
          <w:sz w:val="22"/>
          <w:szCs w:val="22"/>
          <w:lang w:val="lt-LT"/>
        </w:rPr>
        <w:t>. Už projektinių sprendinių suderinimą atsakingas projektuotojas, įgyvendinimo terminų suderinimą – rangovas.</w:t>
      </w:r>
    </w:p>
    <w:p w14:paraId="729BC2D1" w14:textId="0A8DDA3D"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PT dalies darbų vykdymo rangovas atsakingas už objekto rekonstrukcijos darbų-atjungimo grafiko parengimą bei suderinimą su AB ESO Dispečerinio valdymo departamento Režimų planavimo skyriumi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w:t>
      </w:r>
      <w:r w:rsidRPr="00205843">
        <w:rPr>
          <w:rFonts w:ascii="Trebuchet MS" w:hAnsi="Trebuchet MS" w:cs="Arial"/>
          <w:sz w:val="22"/>
          <w:szCs w:val="22"/>
          <w:lang w:val="lt-LT"/>
        </w:rPr>
        <w:lastRenderedPageBreak/>
        <w:t>nei per 1 mėn. Tipinė darbų-atjungimų grafiko forma-pavyzdys pateikiama www.litgrid.eu: Tinklo plėtra &gt; Standartiniai techniniai reikalavimai &gt; Atjungimų grafikų formos.</w:t>
      </w:r>
    </w:p>
    <w:p w14:paraId="5C8DC456"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Kai PSO elektros įrenginių ar OL remontui, rekonstrukcijai būtina pilnai išjungti 110 kV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prie AB ESO tinklo prijungti klientai.</w:t>
      </w:r>
    </w:p>
    <w:p w14:paraId="45B1FB92"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Kai PSO perjungimų vykdymui, būtina trumpalaikiai pilnai nukrauti 110 kV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datą.</w:t>
      </w:r>
    </w:p>
    <w:p w14:paraId="580CF232"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03B4400F"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Rangovas privalo pateikti PSO atjungimų poreikius kitam kalendoriniam mėnesiui tokia 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350A3566"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Bet koks neplaninio atjungimo (t. y. atjungimai, neatitinkantys patvirtinto rekonstrukcijos darbų-atjungimų grafiko datų, arba atjungimai kurie nebuvo numatyti rekonstrukcijos darbų-atjungimų grafike, arba Rangovas nebuvo pateikęs PSO informacijos pagal šio skyriaus 3.1.15 ir 3.1.16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63AF5B80"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excel formate. Grafiką tvirtina STO ir AB ESO vadovai ar jų įgalioti asmenys prieš 15 kalendorinių dienų iki darbų pradžios. 0,4-35 kV kertamųjų OL atjungimo grafiko forma pateikiama www.litgrid.eu: Tinklo plėtra &gt; Standartiniai techniniai reikalavimai &gt; Atjungimų grafikų formos</w:t>
      </w:r>
    </w:p>
    <w:p w14:paraId="59562859"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AB ESO operatyviniai darbuotojai gavę iš PSO suderintą, patvirtintą kertamųjų linijų grafiką derina su vartotojais (jeigu reikia) atjungimo laiką.</w:t>
      </w:r>
    </w:p>
    <w:p w14:paraId="5956B8EB"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Aplinkos temperatūrai nukritus nuo -5 °C iki -10 °C AB ESO tinkle vykdomi tik tie planiniai darbai, kurių metu elektros energijos tiekimas AB ESO klientams nenutraukiamas arba nutraukiamas ne ilgiau kaip 5 valandoms.</w:t>
      </w:r>
    </w:p>
    <w:p w14:paraId="6F01005C"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Aplinkos temperatūrai nukritus žiemiau -10 °C AB ESO tinkle nevykdomi jokie planiniai darbai, kurių metu nutraukiamas elektros energijos tiekimas AB ESO klientams.</w:t>
      </w:r>
    </w:p>
    <w:p w14:paraId="1477C655"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PSO rangovams vykdant darbus PSO elektros oro linijose (toliau – OL), kertamųjų 0,4-35 kV oro linijų įžeminimą gali atlikti:</w:t>
      </w:r>
    </w:p>
    <w:p w14:paraId="52005690"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AB ESO rangovai, turintys leidimą vykdyti darbus STO įrenginiuose</w:t>
      </w:r>
    </w:p>
    <w:p w14:paraId="7205A82D"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AB ESO operatyviniai darbuotojai</w:t>
      </w:r>
    </w:p>
    <w:p w14:paraId="5E11CCB1"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lastRenderedPageBreak/>
        <w:t>PSO rangovai, turintys leidimą vykdyti operatyvinius perjungimus AB ESO įrenginiuose (leidimą išduoda STO)</w:t>
      </w:r>
    </w:p>
    <w:p w14:paraId="6BE6965D"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PSO rangovams vykdant darbus PSO elektros OL, kertamųjų 0,4-35 kV oro linijų laidų nuėmimą, uždėjimą gali atlikti:</w:t>
      </w:r>
    </w:p>
    <w:p w14:paraId="0823557D"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PSO rangovai, turintys leidimą vykdyti darbus AB ESO elektros įrenginiuose (leidimą išduoda AB ESO)</w:t>
      </w:r>
    </w:p>
    <w:p w14:paraId="4E935EDF"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AB ESO rangovai, turintys leidimą vykdyti darbus AB ESO įrenginiuose</w:t>
      </w:r>
    </w:p>
    <w:p w14:paraId="06AB6F46"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AB ESO operatyviniai darbuotojai</w:t>
      </w:r>
    </w:p>
    <w:p w14:paraId="79D8973C" w14:textId="768212CA"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PT dalies techninį projektą (Statybos darbų organizavimo dalis) suderinti raštu su AB ESO Dispečerinio valdymo departamento Režimų planavimo skyriumi.</w:t>
      </w:r>
    </w:p>
    <w:p w14:paraId="6DDBB5B0" w14:textId="3608C81F" w:rsidR="005F133B" w:rsidRPr="00205843" w:rsidRDefault="00E66D49"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 Rekonstruotų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r w:rsidRPr="00205843" w:rsidDel="00E66D49">
        <w:rPr>
          <w:rFonts w:ascii="Trebuchet MS" w:hAnsi="Trebuchet MS" w:cs="Arial"/>
          <w:sz w:val="22"/>
          <w:szCs w:val="22"/>
          <w:lang w:val="lt-LT"/>
        </w:rPr>
        <w:t xml:space="preserve"> </w:t>
      </w:r>
      <w:r w:rsidR="00254ED2" w:rsidRPr="00205843">
        <w:rPr>
          <w:rFonts w:ascii="Trebuchet MS" w:hAnsi="Trebuchet MS" w:cs="Arial"/>
          <w:sz w:val="22"/>
          <w:szCs w:val="22"/>
          <w:lang w:val="lt-LT"/>
        </w:rPr>
        <w:t>Techninio projekto (projekto bylų/tomų) sudėtį nustato, įvertinęs projektavimo darbų, kurių pagrindu turi būti gautas statybą leidžiantis dokumentas, apimtis ir suderinęs su PSO. Techninio projekto sudėtyje atskira byla turi būti įforminta:</w:t>
      </w:r>
    </w:p>
    <w:p w14:paraId="2BBC29EC"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Įrenginių/medžiagų techninės specifikacijos, turi būti parengtos lietuvių ir anglų kalbomis (kiekviena pozicija/eilutė turi turėti atitinkamą vertimą iš lietuvių kalbos į anglų tame pačiame dokumento lape);</w:t>
      </w:r>
    </w:p>
    <w:p w14:paraId="6769869D"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Sąnaudų žiniaraščiai, turi būti sukomplektuoti į vieną bylą pagal atitinkamose projekto dalyse parengtus sąnaudų žiniaraščius. Sąnaudų žiniaraščiai, pateikiami atitinkamose projekto dalių bylose turi būti užpildyti pagal  LST 1516:2015 priedo D. „Sąnaudų žiniaraščio forma“ </w:t>
      </w:r>
      <w:r w:rsidRPr="00205843">
        <w:rPr>
          <w:rFonts w:ascii="Trebuchet MS" w:hAnsi="Trebuchet MS" w:cs="Arial"/>
          <w:b/>
          <w:bCs/>
          <w:sz w:val="22"/>
          <w:szCs w:val="22"/>
          <w:lang w:val="lt-LT"/>
        </w:rPr>
        <w:t>D.1A.</w:t>
      </w:r>
      <w:r w:rsidRPr="00205843">
        <w:rPr>
          <w:rFonts w:ascii="Trebuchet MS" w:hAnsi="Trebuchet MS" w:cs="Arial"/>
          <w:sz w:val="22"/>
          <w:szCs w:val="22"/>
          <w:lang w:val="lt-LT"/>
        </w:rPr>
        <w:t xml:space="preserve"> pagrindinės lentelės formą, o atskiroje sąnaudų žiniaraščių byloje pateikiami sąnaudų žiniaraščiai turi būti užpildyti pagal LST 1516:2015 priedo D. „Sąnaudų žiniaraščio forma“ </w:t>
      </w:r>
      <w:r w:rsidRPr="00205843">
        <w:rPr>
          <w:rFonts w:ascii="Trebuchet MS" w:hAnsi="Trebuchet MS" w:cs="Arial"/>
          <w:b/>
          <w:bCs/>
          <w:sz w:val="22"/>
          <w:szCs w:val="22"/>
          <w:lang w:val="lt-LT"/>
        </w:rPr>
        <w:t>D.1B.</w:t>
      </w:r>
      <w:r w:rsidRPr="00205843">
        <w:rPr>
          <w:rFonts w:ascii="Trebuchet MS" w:hAnsi="Trebuchet MS" w:cs="Arial"/>
          <w:sz w:val="22"/>
          <w:szCs w:val="22"/>
          <w:lang w:val="lt-LT"/>
        </w:rPr>
        <w:t xml:space="preserve"> pagrindinės lentelės formą. Sąnaudų žiniaraščiai Užsakovui turi būti pateikti popieriuje ir skaitmeninėje versijoje *.xls (Excel) formatu su galimybe redaguoti. Šioje byloje ir atitinkamose projekto dalių bylose turi būti nurodyta, kad sąnaudų kiekių žiniaraščiai yra pateikti atskirose projekto dalių bylose, o sąnaudų žiniaraščių byloje yra pateikiami suvestiniai projekto sąnaudų duomenys.</w:t>
      </w:r>
    </w:p>
    <w:p w14:paraId="467CBF5D"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Kiekvienos (išskyrus skaičiuojamosios kainos, techninių specifikacijų ir sąnaudų žiniaraščių bylas) techninio projekto dalies (bylos) sudėtyje turi būti projektavimo užduoties kopija. </w:t>
      </w:r>
    </w:p>
    <w:p w14:paraId="53D9433C"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lang w:val="lt-LT"/>
        </w:rPr>
      </w:pPr>
      <w:r w:rsidRPr="00205843">
        <w:rPr>
          <w:rFonts w:ascii="Trebuchet MS" w:hAnsi="Trebuchet MS" w:cs="Arial"/>
          <w:sz w:val="22"/>
          <w:szCs w:val="22"/>
          <w:lang w:val="lt-LT"/>
        </w:rPr>
        <w:t xml:space="preserve">Parengto techninio projekto kiekvienos (išskyrus skaičiuojamosios kainos, techninių specifikacijų ir sąnaudų žiniaraščių bylas)  projekto dalies (bylos) sudėtyje turi būti LITGRID AB atsakingų asmenų suderinimų dokumento kopijos. </w:t>
      </w:r>
    </w:p>
    <w:p w14:paraId="7F4CA5DA" w14:textId="40612753" w:rsidR="007348D7" w:rsidRPr="00205843" w:rsidRDefault="007348D7" w:rsidP="00205843">
      <w:pPr>
        <w:pStyle w:val="ListParagraph"/>
        <w:numPr>
          <w:ilvl w:val="2"/>
          <w:numId w:val="32"/>
        </w:numPr>
        <w:spacing w:line="276" w:lineRule="auto"/>
        <w:ind w:firstLine="567"/>
        <w:jc w:val="both"/>
        <w:rPr>
          <w:rFonts w:ascii="Trebuchet MS" w:hAnsi="Trebuchet MS" w:cs="Arial"/>
          <w:sz w:val="22"/>
          <w:szCs w:val="22"/>
          <w:lang w:val="lt-LT"/>
        </w:rPr>
      </w:pPr>
      <w:r w:rsidRPr="007348D7">
        <w:rPr>
          <w:rFonts w:ascii="Trebuchet MS" w:hAnsi="Trebuchet MS" w:cs="Arial"/>
          <w:sz w:val="22"/>
          <w:szCs w:val="22"/>
          <w:lang w:val="lt-LT"/>
        </w:rPr>
        <w:t xml:space="preserve">Techninio projekto aiškinamajame rašte turi būti numatyta, kad parengto darbo projekto kiekvienos projekto dalies (bylos) sudėtyje turi būti detalūs dokumentacijos sąrašai, kurie bus teikiami </w:t>
      </w:r>
      <w:r>
        <w:rPr>
          <w:rFonts w:ascii="Trebuchet MS" w:hAnsi="Trebuchet MS" w:cs="Arial"/>
          <w:sz w:val="22"/>
          <w:szCs w:val="22"/>
          <w:lang w:val="lt-LT"/>
        </w:rPr>
        <w:t>110</w:t>
      </w:r>
      <w:r w:rsidRPr="007348D7">
        <w:rPr>
          <w:rFonts w:ascii="Trebuchet MS" w:hAnsi="Trebuchet MS" w:cs="Arial"/>
          <w:sz w:val="22"/>
          <w:szCs w:val="22"/>
          <w:lang w:val="lt-LT"/>
        </w:rPr>
        <w:t xml:space="preserve"> kV </w:t>
      </w:r>
      <w:r w:rsidR="00640638">
        <w:rPr>
          <w:rFonts w:ascii="Trebuchet MS" w:hAnsi="Trebuchet MS" w:cs="Arial"/>
          <w:sz w:val="22"/>
          <w:szCs w:val="22"/>
          <w:lang w:val="lt-LT"/>
        </w:rPr>
        <w:t>oro ir kabelinės</w:t>
      </w:r>
      <w:r>
        <w:rPr>
          <w:rFonts w:ascii="Trebuchet MS" w:hAnsi="Trebuchet MS" w:cs="Arial"/>
          <w:sz w:val="22"/>
          <w:szCs w:val="22"/>
          <w:lang w:val="lt-LT"/>
        </w:rPr>
        <w:t xml:space="preserve"> linijos</w:t>
      </w:r>
      <w:r w:rsidRPr="007348D7">
        <w:rPr>
          <w:rFonts w:ascii="Trebuchet MS" w:hAnsi="Trebuchet MS" w:cs="Arial"/>
          <w:sz w:val="22"/>
          <w:szCs w:val="22"/>
          <w:lang w:val="lt-LT"/>
        </w:rPr>
        <w:t xml:space="preserve"> rekonstravimo/statybos darbų techniniam įvertinimui bei statybos užbaigimui, vadovaujantis PSO patvirtinto 2021-12-03 Nr.460  Perdavimo tinklo objekto statybos</w:t>
      </w:r>
      <w:r>
        <w:rPr>
          <w:rFonts w:ascii="Trebuchet MS" w:hAnsi="Trebuchet MS" w:cs="Arial"/>
          <w:sz w:val="22"/>
          <w:szCs w:val="22"/>
          <w:lang w:val="lt-LT"/>
        </w:rPr>
        <w:t>/</w:t>
      </w:r>
      <w:r w:rsidRPr="007348D7">
        <w:rPr>
          <w:rFonts w:ascii="Trebuchet MS" w:hAnsi="Trebuchet MS" w:cs="Arial"/>
          <w:sz w:val="22"/>
          <w:szCs w:val="22"/>
          <w:lang w:val="lt-LT"/>
        </w:rPr>
        <w:t xml:space="preserve">rekonstravimo dokumentacijos aprašo (žr. </w:t>
      </w:r>
      <w:sdt>
        <w:sdtPr>
          <w:rPr>
            <w:rFonts w:ascii="Trebuchet MS" w:hAnsi="Trebuchet MS" w:cs="Arial"/>
            <w:sz w:val="22"/>
            <w:szCs w:val="22"/>
            <w:lang w:val="lt-LT"/>
          </w:rPr>
          <w:id w:val="-714340566"/>
          <w:citation/>
        </w:sdtPr>
        <w:sdtEndPr/>
        <w:sdtContent>
          <w:r>
            <w:rPr>
              <w:rFonts w:ascii="Trebuchet MS" w:hAnsi="Trebuchet MS" w:cs="Arial"/>
              <w:sz w:val="22"/>
              <w:szCs w:val="22"/>
              <w:lang w:val="lt-LT"/>
            </w:rPr>
            <w:fldChar w:fldCharType="begin"/>
          </w:r>
          <w:r w:rsidR="007334AD">
            <w:rPr>
              <w:rFonts w:ascii="Trebuchet MS" w:hAnsi="Trebuchet MS" w:cs="Arial"/>
              <w:sz w:val="22"/>
              <w:szCs w:val="22"/>
              <w:lang w:val="lt-LT"/>
            </w:rPr>
            <w:instrText xml:space="preserve">CITATION aprašas \l 1063 </w:instrText>
          </w:r>
          <w:r>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(4)</w:t>
          </w:r>
          <w:r>
            <w:rPr>
              <w:rFonts w:ascii="Trebuchet MS" w:hAnsi="Trebuchet MS" w:cs="Arial"/>
              <w:sz w:val="22"/>
              <w:szCs w:val="22"/>
              <w:lang w:val="lt-LT"/>
            </w:rPr>
            <w:fldChar w:fldCharType="end"/>
          </w:r>
        </w:sdtContent>
      </w:sdt>
      <w:r>
        <w:rPr>
          <w:rFonts w:ascii="Trebuchet MS" w:hAnsi="Trebuchet MS" w:cs="Arial"/>
          <w:sz w:val="22"/>
          <w:szCs w:val="22"/>
          <w:lang w:val="lt-LT"/>
        </w:rPr>
        <w:t xml:space="preserve"> </w:t>
      </w:r>
      <w:r w:rsidRPr="007348D7">
        <w:rPr>
          <w:rFonts w:ascii="Trebuchet MS" w:hAnsi="Trebuchet MS" w:cs="Arial"/>
          <w:sz w:val="22"/>
          <w:szCs w:val="22"/>
          <w:lang w:val="lt-LT"/>
        </w:rPr>
        <w:t>priedą) reikalavimais. Detalūs dokumentacijos sąrašai turi būti suderinti su PSO.</w:t>
      </w:r>
    </w:p>
    <w:p w14:paraId="00C44466" w14:textId="6841BDF0" w:rsidR="00254ED2" w:rsidRPr="005F133B" w:rsidRDefault="00254ED2" w:rsidP="005F133B">
      <w:pPr>
        <w:pStyle w:val="Heading1"/>
        <w:numPr>
          <w:ilvl w:val="1"/>
          <w:numId w:val="32"/>
        </w:numPr>
        <w:rPr>
          <w:szCs w:val="22"/>
          <w:lang w:val="lt-LT"/>
        </w:rPr>
      </w:pPr>
      <w:bookmarkStart w:id="10" w:name="_Toc79391778"/>
      <w:r w:rsidRPr="005F133B">
        <w:rPr>
          <w:szCs w:val="22"/>
          <w:lang w:val="lt-LT"/>
        </w:rPr>
        <w:t>Konstrukcijų dalis</w:t>
      </w:r>
      <w:bookmarkEnd w:id="10"/>
    </w:p>
    <w:p w14:paraId="276DEBA8" w14:textId="5FDDEE34" w:rsidR="008642F5" w:rsidRPr="0023350D" w:rsidRDefault="008642F5" w:rsidP="00B622A9">
      <w:pPr>
        <w:pStyle w:val="ListParagraph"/>
        <w:numPr>
          <w:ilvl w:val="2"/>
          <w:numId w:val="32"/>
        </w:numPr>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 xml:space="preserve">Statybines konstrukcijas projektuoti vadovaujantis standartiniais techniniais reikalavimais </w:t>
      </w:r>
      <w:bookmarkStart w:id="11" w:name="_Hlk87892406"/>
      <w:r w:rsidRPr="0023350D">
        <w:rPr>
          <w:rFonts w:ascii="Trebuchet MS" w:hAnsi="Trebuchet MS" w:cs="Arial"/>
          <w:sz w:val="22"/>
          <w:szCs w:val="22"/>
          <w:lang w:val="lt-LT"/>
        </w:rPr>
        <w:t xml:space="preserve">pateikiamais internetiniame puslapyje www.litgrid.eu: Tinklo plėtra &gt; Standartiniai techniniai reikalavimai &gt;Statybinė dalis. </w:t>
      </w:r>
      <w:bookmarkEnd w:id="11"/>
    </w:p>
    <w:p w14:paraId="0879CD8B" w14:textId="2E8F0BD2" w:rsidR="000B2027" w:rsidRDefault="000B2027" w:rsidP="000B2027">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0B2027">
        <w:rPr>
          <w:rFonts w:ascii="Trebuchet MS" w:hAnsi="Trebuchet MS" w:cs="Arial"/>
          <w:sz w:val="22"/>
          <w:szCs w:val="22"/>
          <w:lang w:val="lt-LT"/>
        </w:rPr>
        <w:lastRenderedPageBreak/>
        <w:t>Esant esamos perdavimo įrangos pakeitimo poreikiui suprojektuoti ir įrengti pamatus laikančioms metalinėms konstrukcijoms bei pačias konstrukcijas.</w:t>
      </w:r>
    </w:p>
    <w:p w14:paraId="40C5345B" w14:textId="73108FD7" w:rsidR="000B2027" w:rsidRPr="000B2027" w:rsidRDefault="000B2027" w:rsidP="00B622A9">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0B2027">
        <w:rPr>
          <w:rFonts w:ascii="Trebuchet MS" w:hAnsi="Trebuchet MS" w:cs="Arial"/>
          <w:sz w:val="22"/>
          <w:szCs w:val="22"/>
          <w:lang w:val="lt-LT"/>
        </w:rPr>
        <w:t>Kiekvienam pirminės komutacijos įrenginiui suprojektuoti atskiras laikančias plienines metalo konstrukcijas. Projektuoti skirtingų rūšių įrenginius ant bendros laikančios metalo</w:t>
      </w:r>
      <w:r>
        <w:rPr>
          <w:rFonts w:ascii="Trebuchet MS" w:hAnsi="Trebuchet MS" w:cs="Arial"/>
          <w:sz w:val="22"/>
          <w:szCs w:val="22"/>
          <w:lang w:val="lt-LT"/>
        </w:rPr>
        <w:t xml:space="preserve"> </w:t>
      </w:r>
      <w:r w:rsidRPr="000B2027">
        <w:rPr>
          <w:rFonts w:ascii="Trebuchet MS" w:hAnsi="Trebuchet MS" w:cs="Arial"/>
          <w:sz w:val="22"/>
          <w:szCs w:val="22"/>
          <w:lang w:val="lt-LT"/>
        </w:rPr>
        <w:t>konstrukcijos turinčios bendrus pamatus leidžiama tik jei nėra galimybės suprojektuoti kitaip</w:t>
      </w:r>
      <w:r>
        <w:rPr>
          <w:rFonts w:ascii="Trebuchet MS" w:hAnsi="Trebuchet MS" w:cs="Arial"/>
          <w:sz w:val="22"/>
          <w:szCs w:val="22"/>
          <w:lang w:val="lt-LT"/>
        </w:rPr>
        <w:t>.</w:t>
      </w:r>
    </w:p>
    <w:p w14:paraId="45489A5A" w14:textId="5FF38263" w:rsidR="00071D4A" w:rsidRPr="0023350D" w:rsidRDefault="00071D4A" w:rsidP="0023350D">
      <w:pPr>
        <w:pStyle w:val="ListParagraph"/>
        <w:numPr>
          <w:ilvl w:val="2"/>
          <w:numId w:val="32"/>
        </w:numPr>
        <w:spacing w:line="276" w:lineRule="auto"/>
        <w:ind w:left="0" w:firstLine="567"/>
        <w:rPr>
          <w:rFonts w:ascii="Trebuchet MS" w:hAnsi="Trebuchet MS" w:cs="Arial"/>
          <w:sz w:val="22"/>
          <w:szCs w:val="22"/>
          <w:lang w:val="lt-LT"/>
        </w:rPr>
      </w:pPr>
      <w:r w:rsidRPr="0023350D">
        <w:rPr>
          <w:rFonts w:ascii="Trebuchet MS" w:hAnsi="Trebuchet MS" w:cs="Arial"/>
          <w:sz w:val="22"/>
          <w:szCs w:val="22"/>
          <w:lang w:val="lt-LT"/>
        </w:rPr>
        <w:t xml:space="preserve">Suprojektuoti </w:t>
      </w:r>
      <w:r w:rsidR="00E74BC8" w:rsidRPr="0023350D">
        <w:rPr>
          <w:rFonts w:ascii="Trebuchet MS" w:hAnsi="Trebuchet MS" w:cs="Arial"/>
          <w:sz w:val="22"/>
          <w:szCs w:val="22"/>
          <w:lang w:val="lt-LT"/>
        </w:rPr>
        <w:t xml:space="preserve"> </w:t>
      </w:r>
      <w:r w:rsidRPr="0023350D">
        <w:rPr>
          <w:rFonts w:ascii="Trebuchet MS" w:hAnsi="Trebuchet MS" w:cs="Arial"/>
          <w:sz w:val="22"/>
          <w:szCs w:val="22"/>
          <w:lang w:val="lt-LT"/>
        </w:rPr>
        <w:t xml:space="preserve">atramų keitimo metalinėmis inkarinėmis dvigrandėmis atramomis darbus. </w:t>
      </w:r>
    </w:p>
    <w:p w14:paraId="26532EAB" w14:textId="63B19289" w:rsidR="00071D4A" w:rsidRPr="0023350D" w:rsidRDefault="00071D4A"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Inkarines a</w:t>
      </w:r>
      <w:r w:rsidR="00DC72C2" w:rsidRPr="0023350D">
        <w:rPr>
          <w:rFonts w:ascii="Trebuchet MS" w:hAnsi="Trebuchet MS" w:cs="Arial"/>
          <w:sz w:val="22"/>
          <w:szCs w:val="22"/>
          <w:lang w:val="lt-LT"/>
        </w:rPr>
        <w:t xml:space="preserve">tramos parenkamos pagal tipinius projektus </w:t>
      </w:r>
      <w:r w:rsidR="008642F5" w:rsidRPr="0023350D">
        <w:rPr>
          <w:rFonts w:ascii="Trebuchet MS" w:hAnsi="Trebuchet MS" w:cs="Arial"/>
          <w:sz w:val="22"/>
          <w:szCs w:val="22"/>
          <w:lang w:val="lt-LT"/>
        </w:rPr>
        <w:t xml:space="preserve">pateikiamais internetiniame puslapyje www.litgrid.eu: Tinklo plėtra &gt; Standartiniai techniniai reikalavimai &gt;Statybinė dalis &gt; Tipinis techninis projektas. </w:t>
      </w:r>
    </w:p>
    <w:p w14:paraId="428B3055" w14:textId="77777777" w:rsidR="00A12B7D"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Atramų visi išoriniai gabaritiniai matmenys</w:t>
      </w:r>
      <w:r w:rsidR="00A12B7D" w:rsidRPr="0023350D">
        <w:rPr>
          <w:rFonts w:ascii="Trebuchet MS" w:hAnsi="Trebuchet MS" w:cs="Arial"/>
          <w:sz w:val="22"/>
          <w:szCs w:val="22"/>
          <w:lang w:val="lt-LT"/>
        </w:rPr>
        <w:t xml:space="preserve"> </w:t>
      </w:r>
      <w:r w:rsidRPr="0023350D">
        <w:rPr>
          <w:rFonts w:ascii="Trebuchet MS" w:hAnsi="Trebuchet MS" w:cs="Arial"/>
          <w:sz w:val="22"/>
          <w:szCs w:val="22"/>
          <w:lang w:val="lt-LT"/>
        </w:rPr>
        <w:t xml:space="preserve">turi būti tokie patys kaip </w:t>
      </w:r>
      <w:r w:rsidR="00AA6E78" w:rsidRPr="0023350D">
        <w:rPr>
          <w:rFonts w:ascii="Trebuchet MS" w:hAnsi="Trebuchet MS" w:cs="Arial"/>
          <w:sz w:val="22"/>
          <w:szCs w:val="22"/>
          <w:lang w:val="lt-LT"/>
        </w:rPr>
        <w:t>buvo iki rekonstrukcijos</w:t>
      </w:r>
      <w:r w:rsidRPr="0023350D">
        <w:rPr>
          <w:rFonts w:ascii="Trebuchet MS" w:hAnsi="Trebuchet MS" w:cs="Arial"/>
          <w:sz w:val="22"/>
          <w:szCs w:val="22"/>
          <w:lang w:val="lt-LT"/>
        </w:rPr>
        <w:t xml:space="preserve">. </w:t>
      </w:r>
    </w:p>
    <w:p w14:paraId="48BC853E" w14:textId="06B2D38B" w:rsidR="00DC72C2"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Turi būti pateiktos naujai suprojektuotų atramų charakteristikų suvestinės lentelės, kuriose turi būti nurodyta: klimatinės sąlygos (vėjo, apšalo rajonai), leistini maksimalūs gabaritinis, vėjinis ir svorinis tarpatramiai, montuojamų laidų skaičius fazėje, diametras, masė, žaibosaugos troso diametras, masė ir leistini jų tempimai (</w:t>
      </w:r>
      <w:r w:rsidRPr="0023350D">
        <w:rPr>
          <w:rFonts w:ascii="Calibri" w:hAnsi="Calibri" w:cs="Calibri"/>
          <w:sz w:val="22"/>
          <w:szCs w:val="22"/>
          <w:lang w:val="lt-LT"/>
        </w:rPr>
        <w:t>Ϭ</w:t>
      </w:r>
      <w:r w:rsidRPr="0023350D">
        <w:rPr>
          <w:rFonts w:ascii="Trebuchet MS" w:hAnsi="Trebuchet MS" w:cs="Arial"/>
          <w:sz w:val="22"/>
          <w:szCs w:val="22"/>
          <w:lang w:val="lt-LT"/>
        </w:rPr>
        <w:t xml:space="preserve">max. apkrova, </w:t>
      </w:r>
      <w:r w:rsidRPr="0023350D">
        <w:rPr>
          <w:rFonts w:ascii="Calibri" w:hAnsi="Calibri" w:cs="Calibri"/>
          <w:sz w:val="22"/>
          <w:szCs w:val="22"/>
          <w:lang w:val="lt-LT"/>
        </w:rPr>
        <w:t>Ϭ</w:t>
      </w:r>
      <w:r w:rsidRPr="0023350D">
        <w:rPr>
          <w:rFonts w:ascii="Trebuchet MS" w:hAnsi="Trebuchet MS" w:cs="Arial"/>
          <w:sz w:val="22"/>
          <w:szCs w:val="22"/>
          <w:lang w:val="lt-LT"/>
        </w:rPr>
        <w:t xml:space="preserve">t=-40oC, </w:t>
      </w:r>
      <w:r w:rsidRPr="0023350D">
        <w:rPr>
          <w:rFonts w:ascii="Calibri" w:hAnsi="Calibri" w:cs="Calibri"/>
          <w:sz w:val="22"/>
          <w:szCs w:val="22"/>
          <w:lang w:val="lt-LT"/>
        </w:rPr>
        <w:t>Ϭ</w:t>
      </w:r>
      <w:r w:rsidRPr="0023350D">
        <w:rPr>
          <w:rFonts w:ascii="Trebuchet MS" w:hAnsi="Trebuchet MS" w:cs="Arial"/>
          <w:sz w:val="22"/>
          <w:szCs w:val="22"/>
          <w:lang w:val="lt-LT"/>
        </w:rPr>
        <w:t>t=+5oC), atramos mas</w:t>
      </w:r>
      <w:r w:rsidRPr="0023350D">
        <w:rPr>
          <w:rFonts w:ascii="Trebuchet MS" w:hAnsi="Trebuchet MS" w:cs="Trebuchet MS"/>
          <w:sz w:val="22"/>
          <w:szCs w:val="22"/>
          <w:lang w:val="lt-LT"/>
        </w:rPr>
        <w:t>ė</w:t>
      </w:r>
      <w:r w:rsidRPr="0023350D">
        <w:rPr>
          <w:rFonts w:ascii="Trebuchet MS" w:hAnsi="Trebuchet MS" w:cs="Arial"/>
          <w:sz w:val="22"/>
          <w:szCs w:val="22"/>
          <w:lang w:val="lt-LT"/>
        </w:rPr>
        <w:t xml:space="preserve"> ir kt.</w:t>
      </w:r>
    </w:p>
    <w:p w14:paraId="06F0A48C" w14:textId="6742DD93" w:rsidR="00A12B7D"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Kitas metalo konstrukcijas projektuoti pagal STR 2.05.08:2005 „Plieninių konstrukcijų projektavimas. Pagrindinės nuostatos“</w:t>
      </w:r>
      <w:r w:rsidR="00052C52" w:rsidRPr="0023350D">
        <w:rPr>
          <w:rFonts w:ascii="Trebuchet MS" w:hAnsi="Trebuchet MS" w:cs="Arial"/>
          <w:sz w:val="22"/>
          <w:szCs w:val="22"/>
          <w:lang w:val="lt-LT"/>
        </w:rPr>
        <w:t xml:space="preserve"> ir standartinius techninius reikalavimus pateiktus </w:t>
      </w:r>
      <w:sdt>
        <w:sdtPr>
          <w:rPr>
            <w:rFonts w:ascii="Trebuchet MS" w:hAnsi="Trebuchet MS" w:cs="Arial"/>
            <w:sz w:val="22"/>
            <w:szCs w:val="22"/>
            <w:lang w:val="lt-LT"/>
          </w:rPr>
          <w:id w:val="1780139438"/>
          <w:citation/>
        </w:sdtPr>
        <w:sdtEndPr/>
        <w:sdtContent>
          <w:r w:rsidR="00AE64DB" w:rsidRPr="0023350D">
            <w:rPr>
              <w:rFonts w:ascii="Trebuchet MS" w:hAnsi="Trebuchet MS" w:cs="Arial"/>
              <w:sz w:val="22"/>
              <w:szCs w:val="22"/>
              <w:lang w:val="lt-LT"/>
            </w:rPr>
            <w:fldChar w:fldCharType="begin"/>
          </w:r>
          <w:r w:rsidR="00AE64DB" w:rsidRPr="0023350D">
            <w:rPr>
              <w:rFonts w:ascii="Trebuchet MS" w:hAnsi="Trebuchet MS" w:cs="Arial"/>
              <w:sz w:val="22"/>
              <w:szCs w:val="22"/>
              <w:lang w:val="lt-LT"/>
            </w:rPr>
            <w:instrText xml:space="preserve"> CITATION ASplienkons \l 1063 </w:instrText>
          </w:r>
          <w:r w:rsidR="00AE64DB" w:rsidRPr="0023350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(5)</w:t>
          </w:r>
          <w:r w:rsidR="00AE64DB" w:rsidRPr="0023350D">
            <w:rPr>
              <w:rFonts w:ascii="Trebuchet MS" w:hAnsi="Trebuchet MS" w:cs="Arial"/>
              <w:sz w:val="22"/>
              <w:szCs w:val="22"/>
              <w:lang w:val="lt-LT"/>
            </w:rPr>
            <w:fldChar w:fldCharType="end"/>
          </w:r>
        </w:sdtContent>
      </w:sdt>
      <w:r w:rsidR="00052C52" w:rsidRPr="0023350D">
        <w:rPr>
          <w:rFonts w:ascii="Trebuchet MS" w:hAnsi="Trebuchet MS" w:cs="Arial"/>
          <w:sz w:val="22"/>
          <w:szCs w:val="22"/>
          <w:lang w:val="lt-LT"/>
        </w:rPr>
        <w:t xml:space="preserve"> priede.</w:t>
      </w:r>
    </w:p>
    <w:p w14:paraId="1DF45587" w14:textId="29C70264" w:rsidR="00A12B7D" w:rsidRPr="0023350D" w:rsidRDefault="00A12B7D"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 xml:space="preserve">Oro linijų </w:t>
      </w:r>
      <w:r w:rsidR="00476801" w:rsidRPr="0023350D">
        <w:rPr>
          <w:rFonts w:ascii="Trebuchet MS" w:hAnsi="Trebuchet MS" w:cs="Arial"/>
          <w:sz w:val="22"/>
          <w:szCs w:val="22"/>
          <w:lang w:val="lt-LT"/>
        </w:rPr>
        <w:t xml:space="preserve">plieninių konstrukcijų ir kitų plieninių metalo konstrukcijų antikorozinę apsaugą projektuoti vadovaujantis plieninių konstrukcijų dengimo cinku karštuoju būdu standartiniais techniniais reikalavimais, pateikiamais </w:t>
      </w:r>
      <w:sdt>
        <w:sdtPr>
          <w:rPr>
            <w:rFonts w:ascii="Trebuchet MS" w:hAnsi="Trebuchet MS" w:cs="Arial"/>
            <w:sz w:val="22"/>
            <w:szCs w:val="22"/>
            <w:lang w:val="lt-LT"/>
          </w:rPr>
          <w:id w:val="1008028409"/>
          <w:citation/>
        </w:sdtPr>
        <w:sdtEndPr/>
        <w:sdtContent>
          <w:r w:rsidR="00AE64DB" w:rsidRPr="0023350D">
            <w:rPr>
              <w:rFonts w:ascii="Trebuchet MS" w:hAnsi="Trebuchet MS" w:cs="Arial"/>
              <w:sz w:val="22"/>
              <w:szCs w:val="22"/>
              <w:lang w:val="lt-LT"/>
            </w:rPr>
            <w:fldChar w:fldCharType="begin"/>
          </w:r>
          <w:r w:rsidR="00AE64DB" w:rsidRPr="0023350D">
            <w:rPr>
              <w:rFonts w:ascii="Trebuchet MS" w:hAnsi="Trebuchet MS" w:cs="Arial"/>
              <w:sz w:val="22"/>
              <w:szCs w:val="22"/>
              <w:lang w:val="lt-LT"/>
            </w:rPr>
            <w:instrText xml:space="preserve"> CITATION pliekonskarscin \l 1063 </w:instrText>
          </w:r>
          <w:r w:rsidR="00AE64DB" w:rsidRPr="0023350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(6)</w:t>
          </w:r>
          <w:r w:rsidR="00AE64DB" w:rsidRPr="0023350D">
            <w:rPr>
              <w:rFonts w:ascii="Trebuchet MS" w:hAnsi="Trebuchet MS" w:cs="Arial"/>
              <w:sz w:val="22"/>
              <w:szCs w:val="22"/>
              <w:lang w:val="lt-LT"/>
            </w:rPr>
            <w:fldChar w:fldCharType="end"/>
          </w:r>
        </w:sdtContent>
      </w:sdt>
      <w:r w:rsidR="00AE64DB" w:rsidRPr="0023350D">
        <w:rPr>
          <w:rFonts w:ascii="Trebuchet MS" w:hAnsi="Trebuchet MS" w:cs="Arial"/>
          <w:sz w:val="22"/>
          <w:szCs w:val="22"/>
          <w:lang w:val="lt-LT"/>
        </w:rPr>
        <w:t xml:space="preserve"> </w:t>
      </w:r>
      <w:r w:rsidR="00476801" w:rsidRPr="0023350D">
        <w:rPr>
          <w:rFonts w:ascii="Trebuchet MS" w:hAnsi="Trebuchet MS" w:cs="Arial"/>
          <w:sz w:val="22"/>
          <w:szCs w:val="22"/>
          <w:lang w:val="lt-LT"/>
        </w:rPr>
        <w:t>priede. Visi varžtai, poveržlės ir veržlės karštai cinkuotos.</w:t>
      </w:r>
      <w:r w:rsidR="007C7DB3" w:rsidRPr="0023350D">
        <w:rPr>
          <w:rFonts w:ascii="Trebuchet MS" w:hAnsi="Trebuchet MS" w:cs="Arial"/>
          <w:sz w:val="22"/>
          <w:szCs w:val="22"/>
          <w:lang w:val="lt-LT"/>
        </w:rPr>
        <w:t xml:space="preserve"> </w:t>
      </w:r>
    </w:p>
    <w:p w14:paraId="6AE46023" w14:textId="3BE2CBB5" w:rsidR="00DC72C2" w:rsidRPr="0023350D" w:rsidRDefault="00A12B7D"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Atlikti hidrogeologiniu</w:t>
      </w:r>
      <w:r w:rsidR="008E0916">
        <w:rPr>
          <w:rFonts w:ascii="Trebuchet MS" w:hAnsi="Trebuchet MS" w:cs="Arial"/>
          <w:sz w:val="22"/>
          <w:szCs w:val="22"/>
          <w:lang w:val="lt-LT"/>
        </w:rPr>
        <w:t>s</w:t>
      </w:r>
      <w:r w:rsidRPr="0023350D">
        <w:rPr>
          <w:rFonts w:ascii="Trebuchet MS" w:hAnsi="Trebuchet MS" w:cs="Arial"/>
          <w:sz w:val="22"/>
          <w:szCs w:val="22"/>
          <w:lang w:val="lt-LT"/>
        </w:rPr>
        <w:t xml:space="preserve"> tyrimus atramų pastatymo vietose ir pateikti jų rezultatus.</w:t>
      </w:r>
    </w:p>
    <w:p w14:paraId="4EC4482A" w14:textId="572767C1" w:rsidR="00847A49" w:rsidRPr="0023350D" w:rsidRDefault="00A12B7D"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Pamatus metalinėms atramoms projektuoti gelžbetoninius standartinio tipo gamyklinius surenkamus. Išimtinais atvejais, priklausomai nuo hidrologinių sąlygų, gali būti projektuojami gręžtiniai arba poliniai pamatai. Pamatų gelžbetoninės dalies aukštis virš žemės paviršiaus turi būti 20-40 cm.</w:t>
      </w:r>
      <w:r w:rsidR="00476801" w:rsidRPr="0023350D">
        <w:rPr>
          <w:rFonts w:ascii="Trebuchet MS" w:hAnsi="Trebuchet MS" w:cs="Arial"/>
          <w:sz w:val="22"/>
          <w:szCs w:val="22"/>
          <w:lang w:val="lt-LT"/>
        </w:rPr>
        <w:t xml:space="preserve"> </w:t>
      </w:r>
      <w:r w:rsidR="00847A49" w:rsidRPr="0023350D">
        <w:rPr>
          <w:rFonts w:ascii="Trebuchet MS" w:hAnsi="Trebuchet MS" w:cs="Arial"/>
          <w:sz w:val="22"/>
          <w:szCs w:val="22"/>
          <w:lang w:val="lt-LT"/>
        </w:rPr>
        <w:t xml:space="preserve">Standartiniai techniniai reikalavimai pamatams pateikti </w:t>
      </w:r>
      <w:sdt>
        <w:sdtPr>
          <w:rPr>
            <w:rFonts w:ascii="Trebuchet MS" w:hAnsi="Trebuchet MS" w:cs="Arial"/>
            <w:sz w:val="22"/>
            <w:szCs w:val="22"/>
            <w:lang w:val="lt-LT"/>
          </w:rPr>
          <w:id w:val="-1842617179"/>
          <w:citation/>
        </w:sdtPr>
        <w:sdtEndPr/>
        <w:sdtContent>
          <w:r w:rsidR="001034A5" w:rsidRPr="0023350D">
            <w:rPr>
              <w:rFonts w:ascii="Trebuchet MS" w:hAnsi="Trebuchet MS" w:cs="Arial"/>
              <w:sz w:val="22"/>
              <w:szCs w:val="22"/>
              <w:lang w:val="lt-LT"/>
            </w:rPr>
            <w:fldChar w:fldCharType="begin"/>
          </w:r>
          <w:r w:rsidR="001034A5" w:rsidRPr="0023350D">
            <w:rPr>
              <w:rFonts w:ascii="Trebuchet MS" w:hAnsi="Trebuchet MS" w:cs="Arial"/>
              <w:sz w:val="22"/>
              <w:szCs w:val="22"/>
              <w:lang w:val="lt-LT"/>
            </w:rPr>
            <w:instrText xml:space="preserve"> CITATION 110OLgbpamat \l 1063 </w:instrText>
          </w:r>
          <w:r w:rsidR="001034A5" w:rsidRPr="0023350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(7)</w:t>
          </w:r>
          <w:r w:rsidR="001034A5" w:rsidRPr="0023350D">
            <w:rPr>
              <w:rFonts w:ascii="Trebuchet MS" w:hAnsi="Trebuchet MS" w:cs="Arial"/>
              <w:sz w:val="22"/>
              <w:szCs w:val="22"/>
              <w:lang w:val="lt-LT"/>
            </w:rPr>
            <w:fldChar w:fldCharType="end"/>
          </w:r>
        </w:sdtContent>
      </w:sdt>
      <w:r w:rsidR="00847A49" w:rsidRPr="0023350D">
        <w:rPr>
          <w:rFonts w:ascii="Trebuchet MS" w:hAnsi="Trebuchet MS" w:cs="Arial"/>
          <w:sz w:val="22"/>
          <w:szCs w:val="22"/>
          <w:lang w:val="lt-LT"/>
        </w:rPr>
        <w:t xml:space="preserve"> priede.</w:t>
      </w:r>
    </w:p>
    <w:p w14:paraId="6CBC28B8" w14:textId="32F3D1CC" w:rsidR="00A12B7D" w:rsidRPr="0023350D" w:rsidRDefault="00476801"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Pamatų inkariniai varžtai, poveržlės ir veržlės dengiamos antikorozine danga</w:t>
      </w:r>
      <w:r w:rsidR="00E10FB0" w:rsidRPr="0023350D">
        <w:rPr>
          <w:rFonts w:ascii="Trebuchet MS" w:hAnsi="Trebuchet MS" w:cs="Arial"/>
          <w:sz w:val="22"/>
          <w:szCs w:val="22"/>
          <w:lang w:val="lt-LT"/>
        </w:rPr>
        <w:t xml:space="preserve">, kuri </w:t>
      </w:r>
      <w:r w:rsidRPr="0023350D">
        <w:rPr>
          <w:rFonts w:ascii="Trebuchet MS" w:hAnsi="Trebuchet MS" w:cs="Arial"/>
          <w:sz w:val="22"/>
          <w:szCs w:val="22"/>
          <w:lang w:val="lt-LT"/>
        </w:rPr>
        <w:t xml:space="preserve"> parenkama pagal ISO 12944-5 arba lygiaverčio standarto nuostatas.</w:t>
      </w:r>
      <w:r w:rsidR="007C7DB3" w:rsidRPr="0023350D">
        <w:rPr>
          <w:rFonts w:ascii="Trebuchet MS" w:hAnsi="Trebuchet MS" w:cs="Arial"/>
          <w:sz w:val="22"/>
          <w:szCs w:val="22"/>
          <w:lang w:val="lt-LT"/>
        </w:rPr>
        <w:t xml:space="preserve"> Pamatų inkarinių varžtų įbetonuojam dalis necinkuojama.</w:t>
      </w:r>
    </w:p>
    <w:p w14:paraId="498BBE59" w14:textId="3F17D145" w:rsidR="006164F4" w:rsidRDefault="007C7DB3"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 xml:space="preserve">Demontuotų </w:t>
      </w:r>
      <w:r w:rsidR="003C092F" w:rsidRPr="0023350D">
        <w:rPr>
          <w:rFonts w:ascii="Trebuchet MS" w:hAnsi="Trebuchet MS" w:cs="Arial"/>
          <w:sz w:val="22"/>
          <w:szCs w:val="22"/>
          <w:lang w:val="lt-LT"/>
        </w:rPr>
        <w:t>atramų</w:t>
      </w:r>
      <w:r w:rsidRPr="0023350D">
        <w:rPr>
          <w:rFonts w:ascii="Trebuchet MS" w:hAnsi="Trebuchet MS" w:cs="Arial"/>
          <w:sz w:val="22"/>
          <w:szCs w:val="22"/>
          <w:lang w:val="lt-LT"/>
        </w:rPr>
        <w:t xml:space="preserve"> vietose žemės paviršius išlyginamas, reikiamose vietose iškasos užpilamos vietiniu arba atvežtiniu gruntu atstatant dangos vientisumą ir sutankinama.</w:t>
      </w:r>
      <w:r w:rsidR="006164F4" w:rsidRPr="0023350D">
        <w:rPr>
          <w:rFonts w:ascii="Trebuchet MS" w:hAnsi="Trebuchet MS"/>
          <w:lang w:val="lt-LT"/>
        </w:rPr>
        <w:t xml:space="preserve"> </w:t>
      </w:r>
      <w:r w:rsidR="006164F4" w:rsidRPr="0023350D">
        <w:rPr>
          <w:rFonts w:ascii="Trebuchet MS" w:hAnsi="Trebuchet MS" w:cs="Arial"/>
          <w:sz w:val="22"/>
          <w:szCs w:val="22"/>
          <w:lang w:val="lt-LT"/>
        </w:rPr>
        <w:t>Darbai vykdomi vadovaujantis STR 1.06.01:2016 „Statybos darbai. Statinio statybos priežiūra“ ir ST 121895674.06:2009  "Žemės ir statybvietės įrengimo darbai".</w:t>
      </w:r>
    </w:p>
    <w:p w14:paraId="7513ED72" w14:textId="11C4E2A8" w:rsidR="006164F4" w:rsidRPr="0023350D" w:rsidRDefault="006164F4"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sz w:val="22"/>
          <w:szCs w:val="22"/>
          <w:lang w:val="lt-LT"/>
        </w:rPr>
        <w:t xml:space="preserve">Numatyti kelių, privažiavimų ir šalia esančios teritorijos, kuriais buvo naudojamasi projekto vykdymo metu, atstatymą į pirminę projektinę padėtį. </w:t>
      </w:r>
    </w:p>
    <w:p w14:paraId="17680FDA" w14:textId="2F9EEF6F" w:rsidR="00AA6E78" w:rsidRPr="0023350D" w:rsidRDefault="00AA6E78"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Pagal LR Aplinkos ministerijos patvirtintą „Reglamentuojamų statybos produktų sąrašą“ objekto statyboje panaudoti statybos produktai privalo turėti išduotus LR aplinkos ministro 2018 m. birželio 27 d. įsakymu Nr. D1-601 paskirtų notifikuotų įstaigų sertifikatus.</w:t>
      </w:r>
    </w:p>
    <w:p w14:paraId="6B6F9A1A" w14:textId="7F544C9D" w:rsidR="00AA6E78" w:rsidRPr="0023350D" w:rsidRDefault="00AA6E78" w:rsidP="0023350D">
      <w:pPr>
        <w:pStyle w:val="ListParagraph"/>
        <w:numPr>
          <w:ilvl w:val="2"/>
          <w:numId w:val="32"/>
        </w:numPr>
        <w:tabs>
          <w:tab w:val="left" w:pos="1560"/>
        </w:tabs>
        <w:spacing w:line="276" w:lineRule="auto"/>
        <w:ind w:left="0" w:firstLine="567"/>
        <w:jc w:val="both"/>
        <w:rPr>
          <w:rFonts w:ascii="Trebuchet MS" w:hAnsi="Trebuchet MS" w:cs="Arial"/>
          <w:sz w:val="22"/>
          <w:szCs w:val="22"/>
          <w:lang w:val="lt-LT"/>
        </w:rPr>
      </w:pPr>
      <w:r w:rsidRPr="0023350D">
        <w:rPr>
          <w:rFonts w:ascii="Trebuchet MS" w:hAnsi="Trebuchet MS" w:cs="Arial"/>
          <w:sz w:val="22"/>
          <w:szCs w:val="22"/>
          <w:lang w:val="lt-LT"/>
        </w:rPr>
        <w:t>Statybos metu susidarančias atliekas tvarkyti pagal skyriuje „Aplinkosaugos dalis“ nurodytus reikalavimus.</w:t>
      </w:r>
    </w:p>
    <w:p w14:paraId="4764E968" w14:textId="1B52A3E9" w:rsidR="00254ED2" w:rsidRPr="005F133B" w:rsidRDefault="00254ED2" w:rsidP="005F133B">
      <w:pPr>
        <w:pStyle w:val="Heading1"/>
        <w:numPr>
          <w:ilvl w:val="1"/>
          <w:numId w:val="32"/>
        </w:numPr>
        <w:rPr>
          <w:szCs w:val="22"/>
          <w:lang w:val="lt-LT"/>
        </w:rPr>
      </w:pPr>
      <w:bookmarkStart w:id="12" w:name="_Toc79391779"/>
      <w:r w:rsidRPr="005F133B">
        <w:rPr>
          <w:szCs w:val="22"/>
          <w:lang w:val="lt-LT"/>
        </w:rPr>
        <w:t>Elektros perdavimo linij</w:t>
      </w:r>
      <w:r w:rsidR="00CA4CFB">
        <w:rPr>
          <w:szCs w:val="22"/>
          <w:lang w:val="lt-LT"/>
        </w:rPr>
        <w:t>ų dalis</w:t>
      </w:r>
      <w:r w:rsidRPr="005F133B">
        <w:rPr>
          <w:szCs w:val="22"/>
          <w:lang w:val="lt-LT"/>
        </w:rPr>
        <w:t>:</w:t>
      </w:r>
      <w:bookmarkEnd w:id="12"/>
    </w:p>
    <w:p w14:paraId="167422BA" w14:textId="1C90350E" w:rsidR="005F133B" w:rsidRPr="0016790C" w:rsidRDefault="00524507"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5F133B">
        <w:rPr>
          <w:rFonts w:ascii="Trebuchet MS" w:hAnsi="Trebuchet MS" w:cs="Arial"/>
          <w:sz w:val="22"/>
          <w:szCs w:val="22"/>
          <w:lang w:val="lt-LT"/>
        </w:rPr>
        <w:t>Suprojektuoti</w:t>
      </w:r>
      <w:r w:rsidR="001E7264">
        <w:rPr>
          <w:rFonts w:ascii="Trebuchet MS" w:hAnsi="Trebuchet MS" w:cs="Arial"/>
          <w:sz w:val="22"/>
          <w:szCs w:val="22"/>
          <w:lang w:val="lt-LT"/>
        </w:rPr>
        <w:t xml:space="preserve"> dalies</w:t>
      </w:r>
      <w:r w:rsidRPr="005F133B">
        <w:rPr>
          <w:rFonts w:ascii="Trebuchet MS" w:hAnsi="Trebuchet MS" w:cs="Arial"/>
          <w:sz w:val="22"/>
          <w:szCs w:val="22"/>
          <w:lang w:val="lt-LT"/>
        </w:rPr>
        <w:t xml:space="preserve"> </w:t>
      </w:r>
      <w:r w:rsidR="00B0750E" w:rsidRPr="005F133B">
        <w:rPr>
          <w:rFonts w:ascii="Trebuchet MS" w:hAnsi="Trebuchet MS" w:cs="Arial"/>
          <w:sz w:val="22"/>
          <w:szCs w:val="22"/>
          <w:lang w:val="lt-LT"/>
        </w:rPr>
        <w:t xml:space="preserve">dvigrandės 110 kV įtampos oro linijos (toliau tekste – OL) Šiauliai – Gubernija II, Šiauliai – Meškuičiai ruože nuo Šiaulių TP iki </w:t>
      </w:r>
      <w:r w:rsidR="001E7264">
        <w:rPr>
          <w:rFonts w:ascii="Trebuchet MS" w:hAnsi="Trebuchet MS" w:cs="Arial"/>
          <w:sz w:val="22"/>
          <w:szCs w:val="22"/>
          <w:lang w:val="lt-LT"/>
        </w:rPr>
        <w:t>atramos Nr. 28</w:t>
      </w:r>
      <w:r w:rsidR="00B0750E" w:rsidRPr="005F133B">
        <w:rPr>
          <w:rFonts w:ascii="Trebuchet MS" w:hAnsi="Trebuchet MS" w:cs="Arial"/>
          <w:sz w:val="22"/>
          <w:szCs w:val="22"/>
          <w:lang w:val="lt-LT"/>
        </w:rPr>
        <w:t xml:space="preserve"> rekonstravimo</w:t>
      </w:r>
      <w:r w:rsidR="001E7264">
        <w:rPr>
          <w:rFonts w:ascii="Trebuchet MS" w:hAnsi="Trebuchet MS" w:cs="Arial"/>
          <w:sz w:val="22"/>
          <w:szCs w:val="22"/>
          <w:lang w:val="lt-LT"/>
        </w:rPr>
        <w:t xml:space="preserve"> į kabelių linijas </w:t>
      </w:r>
      <w:r w:rsidR="001E7264" w:rsidRPr="0016790C">
        <w:rPr>
          <w:rFonts w:ascii="Trebuchet MS" w:hAnsi="Trebuchet MS" w:cs="Arial"/>
          <w:sz w:val="22"/>
          <w:szCs w:val="22"/>
          <w:lang w:val="lt-LT"/>
        </w:rPr>
        <w:t>(toliau – KL)</w:t>
      </w:r>
      <w:r w:rsidR="00B0750E" w:rsidRPr="0016790C">
        <w:rPr>
          <w:rFonts w:ascii="Trebuchet MS" w:hAnsi="Trebuchet MS" w:cs="Arial"/>
          <w:sz w:val="22"/>
          <w:szCs w:val="22"/>
          <w:lang w:val="lt-LT"/>
        </w:rPr>
        <w:t xml:space="preserve"> darbus</w:t>
      </w:r>
      <w:r w:rsidR="001E7264" w:rsidRPr="0016790C">
        <w:rPr>
          <w:rFonts w:ascii="Trebuchet MS" w:hAnsi="Trebuchet MS" w:cs="Arial"/>
          <w:sz w:val="22"/>
          <w:szCs w:val="22"/>
          <w:lang w:val="lt-LT"/>
        </w:rPr>
        <w:t>.</w:t>
      </w:r>
    </w:p>
    <w:p w14:paraId="21DA6FBE" w14:textId="1287C573" w:rsidR="001E7264" w:rsidRPr="0016790C" w:rsidRDefault="001E7264"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16790C">
        <w:rPr>
          <w:rFonts w:ascii="Trebuchet MS" w:hAnsi="Trebuchet MS" w:cs="Arial"/>
          <w:sz w:val="22"/>
          <w:szCs w:val="22"/>
          <w:lang w:val="lt-LT"/>
        </w:rPr>
        <w:t>Kabelių linijų pradžios ir pabaigos vietos:</w:t>
      </w:r>
    </w:p>
    <w:p w14:paraId="7DAE7AEF" w14:textId="5489A2C2" w:rsidR="001E7264" w:rsidRPr="0016790C" w:rsidRDefault="001E7264" w:rsidP="0023350D">
      <w:pPr>
        <w:pStyle w:val="ListParagraph"/>
        <w:numPr>
          <w:ilvl w:val="0"/>
          <w:numId w:val="33"/>
        </w:numPr>
        <w:tabs>
          <w:tab w:val="left" w:pos="1560"/>
        </w:tabs>
        <w:spacing w:line="276" w:lineRule="auto"/>
        <w:ind w:left="0" w:firstLineChars="567" w:firstLine="1247"/>
        <w:jc w:val="both"/>
        <w:rPr>
          <w:rFonts w:ascii="Trebuchet MS" w:hAnsi="Trebuchet MS" w:cs="Arial"/>
          <w:sz w:val="22"/>
          <w:szCs w:val="22"/>
          <w:lang w:val="lt-LT"/>
        </w:rPr>
      </w:pPr>
      <w:r w:rsidRPr="0016790C">
        <w:rPr>
          <w:rFonts w:ascii="Trebuchet MS" w:hAnsi="Trebuchet MS" w:cs="Arial"/>
          <w:sz w:val="22"/>
          <w:szCs w:val="22"/>
          <w:lang w:val="lt-LT"/>
        </w:rPr>
        <w:t>110</w:t>
      </w:r>
      <w:r w:rsidR="00241597" w:rsidRPr="0016790C">
        <w:rPr>
          <w:rFonts w:ascii="Trebuchet MS" w:hAnsi="Trebuchet MS" w:cs="Arial"/>
          <w:sz w:val="22"/>
          <w:szCs w:val="22"/>
          <w:lang w:val="lt-LT"/>
        </w:rPr>
        <w:t xml:space="preserve"> kV</w:t>
      </w:r>
      <w:r w:rsidRPr="0016790C">
        <w:rPr>
          <w:rFonts w:ascii="Trebuchet MS" w:hAnsi="Trebuchet MS" w:cs="Arial"/>
          <w:sz w:val="22"/>
          <w:szCs w:val="22"/>
          <w:lang w:val="lt-LT"/>
        </w:rPr>
        <w:t xml:space="preserve"> KL Šiauliai – Zokniai pradžios vieta TP Šiauliai, pabaigos vieta - TP Zokniai;</w:t>
      </w:r>
    </w:p>
    <w:p w14:paraId="51E481F5" w14:textId="1FD5C8C4" w:rsidR="001E7264" w:rsidRPr="0016790C" w:rsidRDefault="00241597" w:rsidP="0023350D">
      <w:pPr>
        <w:pStyle w:val="ListParagraph"/>
        <w:numPr>
          <w:ilvl w:val="0"/>
          <w:numId w:val="33"/>
        </w:numPr>
        <w:tabs>
          <w:tab w:val="left" w:pos="1560"/>
        </w:tabs>
        <w:spacing w:line="276" w:lineRule="auto"/>
        <w:ind w:left="0" w:firstLineChars="567" w:firstLine="1247"/>
        <w:jc w:val="both"/>
        <w:rPr>
          <w:rFonts w:ascii="Trebuchet MS" w:hAnsi="Trebuchet MS" w:cs="Arial"/>
          <w:sz w:val="22"/>
          <w:szCs w:val="22"/>
          <w:lang w:val="lt-LT"/>
        </w:rPr>
      </w:pPr>
      <w:r w:rsidRPr="0016790C">
        <w:rPr>
          <w:rFonts w:ascii="Trebuchet MS" w:hAnsi="Trebuchet MS" w:cs="Arial"/>
          <w:sz w:val="22"/>
          <w:szCs w:val="22"/>
          <w:lang w:val="lt-LT"/>
        </w:rPr>
        <w:t>kabelių</w:t>
      </w:r>
      <w:r w:rsidR="001E7264" w:rsidRPr="0016790C">
        <w:rPr>
          <w:rFonts w:ascii="Trebuchet MS" w:hAnsi="Trebuchet MS" w:cs="Arial"/>
          <w:sz w:val="22"/>
          <w:szCs w:val="22"/>
          <w:lang w:val="lt-LT"/>
        </w:rPr>
        <w:t xml:space="preserve"> intarpo</w:t>
      </w:r>
      <w:r w:rsidRPr="0016790C">
        <w:rPr>
          <w:rFonts w:ascii="Trebuchet MS" w:hAnsi="Trebuchet MS" w:cs="Arial"/>
          <w:sz w:val="22"/>
          <w:szCs w:val="22"/>
          <w:lang w:val="lt-LT"/>
        </w:rPr>
        <w:t xml:space="preserve"> 110 kV oro linijoje Šiauliai-Gubernija II</w:t>
      </w:r>
      <w:r w:rsidR="001E7264" w:rsidRPr="0016790C">
        <w:rPr>
          <w:rFonts w:ascii="Trebuchet MS" w:hAnsi="Trebuchet MS" w:cs="Arial"/>
          <w:sz w:val="22"/>
          <w:szCs w:val="22"/>
          <w:lang w:val="lt-LT"/>
        </w:rPr>
        <w:t xml:space="preserve"> pradžios vieta TP Šiauliai, pabaigos vieta – atrama Nr. 28.</w:t>
      </w:r>
    </w:p>
    <w:p w14:paraId="3A02BCC3" w14:textId="312C5CAB" w:rsidR="0016790C" w:rsidRPr="0016790C" w:rsidRDefault="0014281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bookmarkStart w:id="13" w:name="_Hlk86937601"/>
      <w:r>
        <w:rPr>
          <w:rFonts w:ascii="Trebuchet MS" w:hAnsi="Trebuchet MS" w:cs="Arial"/>
          <w:sz w:val="22"/>
          <w:szCs w:val="22"/>
          <w:lang w:val="lt-LT"/>
        </w:rPr>
        <w:lastRenderedPageBreak/>
        <w:t>Preliminari k</w:t>
      </w:r>
      <w:r w:rsidR="0016790C" w:rsidRPr="0016790C">
        <w:rPr>
          <w:rFonts w:ascii="Trebuchet MS" w:hAnsi="Trebuchet MS" w:cs="Arial"/>
          <w:sz w:val="22"/>
          <w:szCs w:val="22"/>
          <w:lang w:val="lt-LT"/>
        </w:rPr>
        <w:t>abelių linij</w:t>
      </w:r>
      <w:r>
        <w:rPr>
          <w:rFonts w:ascii="Trebuchet MS" w:hAnsi="Trebuchet MS" w:cs="Arial"/>
          <w:sz w:val="22"/>
          <w:szCs w:val="22"/>
          <w:lang w:val="lt-LT"/>
        </w:rPr>
        <w:t>os</w:t>
      </w:r>
      <w:r w:rsidR="0016790C" w:rsidRPr="0016790C">
        <w:rPr>
          <w:rFonts w:ascii="Trebuchet MS" w:hAnsi="Trebuchet MS" w:cs="Arial"/>
          <w:sz w:val="22"/>
          <w:szCs w:val="22"/>
          <w:lang w:val="lt-LT"/>
        </w:rPr>
        <w:t xml:space="preserve"> trasa </w:t>
      </w:r>
      <w:r>
        <w:rPr>
          <w:rFonts w:ascii="Trebuchet MS" w:hAnsi="Trebuchet MS" w:cs="Arial"/>
          <w:sz w:val="22"/>
          <w:szCs w:val="22"/>
          <w:lang w:val="lt-LT"/>
        </w:rPr>
        <w:t xml:space="preserve">pateikta </w:t>
      </w:r>
      <w:r w:rsidR="0016790C" w:rsidRPr="0016790C">
        <w:rPr>
          <w:rFonts w:ascii="Trebuchet MS" w:hAnsi="Trebuchet MS" w:cs="Arial"/>
          <w:sz w:val="22"/>
          <w:szCs w:val="22"/>
          <w:lang w:val="lt-LT"/>
        </w:rPr>
        <w:t xml:space="preserve">priede Nr. </w:t>
      </w:r>
      <w:sdt>
        <w:sdtPr>
          <w:rPr>
            <w:rFonts w:ascii="Trebuchet MS" w:hAnsi="Trebuchet MS" w:cs="Arial"/>
            <w:sz w:val="22"/>
            <w:szCs w:val="22"/>
            <w:lang w:val="lt-LT"/>
          </w:rPr>
          <w:id w:val="670380229"/>
          <w:citation/>
        </w:sdtPr>
        <w:sdtEndPr/>
        <w:sdtContent>
          <w:r w:rsidR="00A453AD">
            <w:rPr>
              <w:rFonts w:ascii="Trebuchet MS" w:hAnsi="Trebuchet MS" w:cs="Arial"/>
              <w:sz w:val="22"/>
              <w:szCs w:val="22"/>
              <w:lang w:val="lt-LT"/>
            </w:rPr>
            <w:fldChar w:fldCharType="begin"/>
          </w:r>
          <w:r w:rsidR="00A453AD">
            <w:rPr>
              <w:rFonts w:ascii="Trebuchet MS" w:hAnsi="Trebuchet MS" w:cs="Arial"/>
              <w:sz w:val="22"/>
              <w:szCs w:val="22"/>
              <w:lang w:val="lt-LT"/>
            </w:rPr>
            <w:instrText xml:space="preserve">CITATION Kab \l 1063 </w:instrText>
          </w:r>
          <w:r w:rsidR="00A453A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(8)</w:t>
          </w:r>
          <w:r w:rsidR="00A453AD">
            <w:rPr>
              <w:rFonts w:ascii="Trebuchet MS" w:hAnsi="Trebuchet MS" w:cs="Arial"/>
              <w:sz w:val="22"/>
              <w:szCs w:val="22"/>
              <w:lang w:val="lt-LT"/>
            </w:rPr>
            <w:fldChar w:fldCharType="end"/>
          </w:r>
        </w:sdtContent>
      </w:sdt>
      <w:r>
        <w:rPr>
          <w:rFonts w:ascii="Trebuchet MS" w:hAnsi="Trebuchet MS" w:cs="Arial"/>
          <w:sz w:val="22"/>
          <w:szCs w:val="22"/>
          <w:lang w:val="lt-LT"/>
        </w:rPr>
        <w:t xml:space="preserve">. Jei </w:t>
      </w:r>
      <w:r w:rsidR="0016790C" w:rsidRPr="0016790C">
        <w:rPr>
          <w:rFonts w:ascii="Trebuchet MS" w:hAnsi="Trebuchet MS" w:cs="Arial"/>
          <w:sz w:val="22"/>
          <w:szCs w:val="22"/>
          <w:lang w:val="lt-LT"/>
        </w:rPr>
        <w:t xml:space="preserve">projektavimo metu paaiškėtų, kad kai kuriomis, </w:t>
      </w:r>
      <w:r>
        <w:rPr>
          <w:rFonts w:ascii="Trebuchet MS" w:hAnsi="Trebuchet MS" w:cs="Arial"/>
          <w:sz w:val="22"/>
          <w:szCs w:val="22"/>
          <w:lang w:val="lt-LT"/>
        </w:rPr>
        <w:t>nurodytos preliminarios</w:t>
      </w:r>
      <w:r w:rsidRPr="0016790C">
        <w:rPr>
          <w:rFonts w:ascii="Trebuchet MS" w:hAnsi="Trebuchet MS" w:cs="Arial"/>
          <w:sz w:val="22"/>
          <w:szCs w:val="22"/>
          <w:lang w:val="lt-LT"/>
        </w:rPr>
        <w:t xml:space="preserve"> </w:t>
      </w:r>
      <w:r w:rsidR="0016790C" w:rsidRPr="0016790C">
        <w:rPr>
          <w:rFonts w:ascii="Trebuchet MS" w:hAnsi="Trebuchet MS" w:cs="Arial"/>
          <w:sz w:val="22"/>
          <w:szCs w:val="22"/>
          <w:lang w:val="lt-LT"/>
        </w:rPr>
        <w:t>trasos vietomis praeiti nėra įmanoma dėl trečiųjų šalių (sklypų savininkų), esamus inžinerinius tinklus eksploatuojančių organizacijų ar valstybinių įstaigų, vertinančių projektinius sprendinius raštiško (-ų) nesutikimo (-ų), suderinus su PSO, galimos pasirinktos trasos korekcijos. Trasos korekcijos galimos tik vietoje (-ose), kurioje (-iose) buvo gautas anksčiau minėtų trečiųjų šalių</w:t>
      </w:r>
      <w:r w:rsidR="00E677EF">
        <w:rPr>
          <w:rFonts w:ascii="Trebuchet MS" w:hAnsi="Trebuchet MS" w:cs="Arial"/>
          <w:sz w:val="22"/>
          <w:szCs w:val="22"/>
          <w:lang w:val="lt-LT"/>
        </w:rPr>
        <w:t>,</w:t>
      </w:r>
      <w:r w:rsidR="00E677EF" w:rsidRPr="00E677EF">
        <w:rPr>
          <w:rFonts w:ascii="Trebuchet MS" w:hAnsi="Trebuchet MS" w:cs="Arial"/>
          <w:sz w:val="22"/>
          <w:szCs w:val="22"/>
          <w:lang w:val="lt-LT"/>
        </w:rPr>
        <w:t xml:space="preserve"> </w:t>
      </w:r>
      <w:r w:rsidR="00E677EF" w:rsidRPr="0016790C">
        <w:rPr>
          <w:rFonts w:ascii="Trebuchet MS" w:hAnsi="Trebuchet MS" w:cs="Arial"/>
          <w:sz w:val="22"/>
          <w:szCs w:val="22"/>
          <w:lang w:val="lt-LT"/>
        </w:rPr>
        <w:t>esamus inžinerinius tinklus eksploatuojančių organizacijų ar valstybinių įstaigų, vertinančių projektinius sprendinius</w:t>
      </w:r>
      <w:r w:rsidR="00E677EF">
        <w:rPr>
          <w:rFonts w:ascii="Trebuchet MS" w:hAnsi="Trebuchet MS" w:cs="Arial"/>
          <w:sz w:val="22"/>
          <w:szCs w:val="22"/>
          <w:lang w:val="lt-LT"/>
        </w:rPr>
        <w:t xml:space="preserve"> </w:t>
      </w:r>
      <w:r w:rsidR="0016790C" w:rsidRPr="0016790C">
        <w:rPr>
          <w:rFonts w:ascii="Trebuchet MS" w:hAnsi="Trebuchet MS" w:cs="Arial"/>
          <w:sz w:val="22"/>
          <w:szCs w:val="22"/>
          <w:lang w:val="lt-LT"/>
        </w:rPr>
        <w:t xml:space="preserve"> raštiškas nesutikimas. Kabelių linij</w:t>
      </w:r>
      <w:r>
        <w:rPr>
          <w:rFonts w:ascii="Trebuchet MS" w:hAnsi="Trebuchet MS" w:cs="Arial"/>
          <w:sz w:val="22"/>
          <w:szCs w:val="22"/>
          <w:lang w:val="lt-LT"/>
        </w:rPr>
        <w:t>ų</w:t>
      </w:r>
      <w:r w:rsidR="0016790C" w:rsidRPr="0016790C">
        <w:rPr>
          <w:rFonts w:ascii="Trebuchet MS" w:hAnsi="Trebuchet MS" w:cs="Arial"/>
          <w:sz w:val="22"/>
          <w:szCs w:val="22"/>
          <w:lang w:val="lt-LT"/>
        </w:rPr>
        <w:t xml:space="preserve"> tras</w:t>
      </w:r>
      <w:r>
        <w:rPr>
          <w:rFonts w:ascii="Trebuchet MS" w:hAnsi="Trebuchet MS" w:cs="Arial"/>
          <w:sz w:val="22"/>
          <w:szCs w:val="22"/>
          <w:lang w:val="lt-LT"/>
        </w:rPr>
        <w:t>a</w:t>
      </w:r>
      <w:r w:rsidR="0016790C" w:rsidRPr="0016790C">
        <w:rPr>
          <w:rFonts w:ascii="Trebuchet MS" w:hAnsi="Trebuchet MS" w:cs="Arial"/>
          <w:sz w:val="22"/>
          <w:szCs w:val="22"/>
          <w:lang w:val="lt-LT"/>
        </w:rPr>
        <w:t xml:space="preserve"> priede Nr. </w:t>
      </w:r>
      <w:sdt>
        <w:sdtPr>
          <w:rPr>
            <w:rFonts w:ascii="Trebuchet MS" w:hAnsi="Trebuchet MS" w:cs="Arial"/>
            <w:sz w:val="22"/>
            <w:szCs w:val="22"/>
            <w:lang w:val="lt-LT"/>
          </w:rPr>
          <w:id w:val="-518471495"/>
          <w:citation/>
        </w:sdtPr>
        <w:sdtEndPr/>
        <w:sdtContent>
          <w:r w:rsidR="00A453AD">
            <w:rPr>
              <w:rFonts w:ascii="Trebuchet MS" w:hAnsi="Trebuchet MS" w:cs="Arial"/>
              <w:sz w:val="22"/>
              <w:szCs w:val="22"/>
              <w:lang w:val="lt-LT"/>
            </w:rPr>
            <w:fldChar w:fldCharType="begin"/>
          </w:r>
          <w:r w:rsidR="00A453AD">
            <w:rPr>
              <w:rFonts w:ascii="Trebuchet MS" w:hAnsi="Trebuchet MS" w:cs="Arial"/>
              <w:sz w:val="22"/>
              <w:szCs w:val="22"/>
              <w:lang w:val="lt-LT"/>
            </w:rPr>
            <w:instrText xml:space="preserve"> CITATION Kab \l 1063 </w:instrText>
          </w:r>
          <w:r w:rsidR="00A453A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(8)</w:t>
          </w:r>
          <w:r w:rsidR="00A453AD">
            <w:rPr>
              <w:rFonts w:ascii="Trebuchet MS" w:hAnsi="Trebuchet MS" w:cs="Arial"/>
              <w:sz w:val="22"/>
              <w:szCs w:val="22"/>
              <w:lang w:val="lt-LT"/>
            </w:rPr>
            <w:fldChar w:fldCharType="end"/>
          </w:r>
        </w:sdtContent>
      </w:sdt>
      <w:r w:rsidR="00A453AD">
        <w:rPr>
          <w:rFonts w:ascii="Trebuchet MS" w:hAnsi="Trebuchet MS" w:cs="Arial"/>
          <w:sz w:val="22"/>
          <w:szCs w:val="22"/>
          <w:lang w:val="lt-LT"/>
        </w:rPr>
        <w:t xml:space="preserve"> </w:t>
      </w:r>
      <w:r w:rsidR="0016790C" w:rsidRPr="0016790C">
        <w:rPr>
          <w:rFonts w:ascii="Trebuchet MS" w:hAnsi="Trebuchet MS" w:cs="Arial"/>
          <w:sz w:val="22"/>
          <w:szCs w:val="22"/>
          <w:lang w:val="lt-LT"/>
        </w:rPr>
        <w:t>nurodyt</w:t>
      </w:r>
      <w:r>
        <w:rPr>
          <w:rFonts w:ascii="Trebuchet MS" w:hAnsi="Trebuchet MS" w:cs="Arial"/>
          <w:sz w:val="22"/>
          <w:szCs w:val="22"/>
          <w:lang w:val="lt-LT"/>
        </w:rPr>
        <w:t>a</w:t>
      </w:r>
      <w:r w:rsidR="0016790C" w:rsidRPr="0016790C">
        <w:rPr>
          <w:rFonts w:ascii="Trebuchet MS" w:hAnsi="Trebuchet MS" w:cs="Arial"/>
          <w:sz w:val="22"/>
          <w:szCs w:val="22"/>
          <w:lang w:val="lt-LT"/>
        </w:rPr>
        <w:t xml:space="preserve"> sąlyginai, t.y. turi būti išlaikoma projektuojamų kabelių geografinė padėtis gatvių atžvilgiu, o gatvių pusės, kuriose klojami kabeliai pasirenkamos techninio projekto rengimo metu.</w:t>
      </w:r>
      <w:r>
        <w:rPr>
          <w:rFonts w:ascii="Trebuchet MS" w:hAnsi="Trebuchet MS" w:cs="Arial"/>
          <w:sz w:val="22"/>
          <w:szCs w:val="22"/>
          <w:lang w:val="lt-LT"/>
        </w:rPr>
        <w:t xml:space="preserve"> </w:t>
      </w:r>
    </w:p>
    <w:p w14:paraId="0A76B0B8" w14:textId="63502217" w:rsid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473231">
        <w:rPr>
          <w:rFonts w:ascii="Trebuchet MS" w:hAnsi="Trebuchet MS" w:cs="Arial"/>
          <w:sz w:val="22"/>
          <w:szCs w:val="22"/>
          <w:lang w:val="lt-LT"/>
        </w:rPr>
        <w:t xml:space="preserve">Suprojektuoti KL su elektrinės galios pralaidumu išreikštu srovės dydžiu, įvertinus visus KL tiesimo sąlygų pataisos koeficientus, ne mažesniu kaip </w:t>
      </w:r>
      <w:r w:rsidR="008F0AD4">
        <w:rPr>
          <w:rFonts w:ascii="Trebuchet MS" w:hAnsi="Trebuchet MS" w:cs="Arial"/>
          <w:sz w:val="22"/>
          <w:szCs w:val="22"/>
          <w:lang w:val="lt-LT"/>
        </w:rPr>
        <w:t>650</w:t>
      </w:r>
      <w:r w:rsidRPr="00473231">
        <w:rPr>
          <w:rFonts w:ascii="Trebuchet MS" w:hAnsi="Trebuchet MS" w:cs="Arial"/>
          <w:sz w:val="22"/>
          <w:szCs w:val="22"/>
          <w:lang w:val="lt-LT"/>
        </w:rPr>
        <w:t xml:space="preserve"> A vienai fazei.</w:t>
      </w:r>
    </w:p>
    <w:p w14:paraId="4D0A9FB2" w14:textId="6FC04654"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AE1DEC">
        <w:rPr>
          <w:rFonts w:ascii="Trebuchet MS" w:hAnsi="Trebuchet MS" w:cs="Arial"/>
          <w:sz w:val="22"/>
          <w:szCs w:val="22"/>
          <w:lang w:val="lt-LT"/>
        </w:rPr>
        <w:t>Pateikti kabeli</w:t>
      </w:r>
      <w:r>
        <w:rPr>
          <w:rFonts w:ascii="Trebuchet MS" w:hAnsi="Trebuchet MS" w:cs="Arial"/>
          <w:sz w:val="22"/>
          <w:szCs w:val="22"/>
          <w:lang w:val="lt-LT"/>
        </w:rPr>
        <w:t>ų</w:t>
      </w:r>
      <w:r w:rsidRPr="00AE1DEC">
        <w:rPr>
          <w:rFonts w:ascii="Trebuchet MS" w:hAnsi="Trebuchet MS" w:cs="Arial"/>
          <w:sz w:val="22"/>
          <w:szCs w:val="22"/>
          <w:lang w:val="lt-LT"/>
        </w:rPr>
        <w:t xml:space="preserve"> laidinink</w:t>
      </w:r>
      <w:r>
        <w:rPr>
          <w:rFonts w:ascii="Trebuchet MS" w:hAnsi="Trebuchet MS" w:cs="Arial"/>
          <w:sz w:val="22"/>
          <w:szCs w:val="22"/>
          <w:lang w:val="lt-LT"/>
        </w:rPr>
        <w:t>ų</w:t>
      </w:r>
      <w:r w:rsidRPr="00AE1DEC">
        <w:rPr>
          <w:rFonts w:ascii="Trebuchet MS" w:hAnsi="Trebuchet MS" w:cs="Arial"/>
          <w:sz w:val="22"/>
          <w:szCs w:val="22"/>
          <w:lang w:val="lt-LT"/>
        </w:rPr>
        <w:t xml:space="preserve"> ir ekran</w:t>
      </w:r>
      <w:r>
        <w:rPr>
          <w:rFonts w:ascii="Trebuchet MS" w:hAnsi="Trebuchet MS" w:cs="Arial"/>
          <w:sz w:val="22"/>
          <w:szCs w:val="22"/>
          <w:lang w:val="lt-LT"/>
        </w:rPr>
        <w:t>ų</w:t>
      </w:r>
      <w:r w:rsidRPr="00AE1DEC">
        <w:rPr>
          <w:rFonts w:ascii="Trebuchet MS" w:hAnsi="Trebuchet MS" w:cs="Arial"/>
          <w:sz w:val="22"/>
          <w:szCs w:val="22"/>
          <w:lang w:val="lt-LT"/>
        </w:rPr>
        <w:t xml:space="preserve"> skerspjūv</w:t>
      </w:r>
      <w:r>
        <w:rPr>
          <w:rFonts w:ascii="Trebuchet MS" w:hAnsi="Trebuchet MS" w:cs="Arial"/>
          <w:sz w:val="22"/>
          <w:szCs w:val="22"/>
          <w:lang w:val="lt-LT"/>
        </w:rPr>
        <w:t>ių</w:t>
      </w:r>
      <w:r w:rsidRPr="00AE1DEC">
        <w:rPr>
          <w:rFonts w:ascii="Trebuchet MS" w:hAnsi="Trebuchet MS" w:cs="Arial"/>
          <w:sz w:val="22"/>
          <w:szCs w:val="22"/>
          <w:lang w:val="lt-LT"/>
        </w:rPr>
        <w:t>, kabeli</w:t>
      </w:r>
      <w:r>
        <w:rPr>
          <w:rFonts w:ascii="Trebuchet MS" w:hAnsi="Trebuchet MS" w:cs="Arial"/>
          <w:sz w:val="22"/>
          <w:szCs w:val="22"/>
          <w:lang w:val="lt-LT"/>
        </w:rPr>
        <w:t>ų</w:t>
      </w:r>
      <w:r w:rsidRPr="00AE1DEC">
        <w:rPr>
          <w:rFonts w:ascii="Trebuchet MS" w:hAnsi="Trebuchet MS" w:cs="Arial"/>
          <w:sz w:val="22"/>
          <w:szCs w:val="22"/>
          <w:lang w:val="lt-LT"/>
        </w:rPr>
        <w:t xml:space="preserve"> ekrano įžeminimo būd</w:t>
      </w:r>
      <w:r>
        <w:rPr>
          <w:rFonts w:ascii="Trebuchet MS" w:hAnsi="Trebuchet MS" w:cs="Arial"/>
          <w:sz w:val="22"/>
          <w:szCs w:val="22"/>
          <w:lang w:val="lt-LT"/>
        </w:rPr>
        <w:t>ų</w:t>
      </w:r>
      <w:r w:rsidRPr="00AE1DEC">
        <w:rPr>
          <w:rFonts w:ascii="Trebuchet MS" w:hAnsi="Trebuchet MS" w:cs="Arial"/>
          <w:sz w:val="22"/>
          <w:szCs w:val="22"/>
          <w:lang w:val="lt-LT"/>
        </w:rPr>
        <w:t xml:space="preserve"> ir ekran</w:t>
      </w:r>
      <w:r>
        <w:rPr>
          <w:rFonts w:ascii="Trebuchet MS" w:hAnsi="Trebuchet MS" w:cs="Arial"/>
          <w:sz w:val="22"/>
          <w:szCs w:val="22"/>
          <w:lang w:val="lt-LT"/>
        </w:rPr>
        <w:t>ų</w:t>
      </w:r>
      <w:r w:rsidRPr="00AE1DEC">
        <w:rPr>
          <w:rFonts w:ascii="Trebuchet MS" w:hAnsi="Trebuchet MS" w:cs="Arial"/>
          <w:sz w:val="22"/>
          <w:szCs w:val="22"/>
          <w:lang w:val="lt-LT"/>
        </w:rPr>
        <w:t xml:space="preserve"> viršįtampių ribotuvų (jei reikalinga) parinkimo skaičiavimus ir jų rezultatus.</w:t>
      </w:r>
    </w:p>
    <w:p w14:paraId="2B9D3D4B" w14:textId="1194C1FC"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Pateikti konkretaus tiekiamo kabelio</w:t>
      </w:r>
      <w:r w:rsidRPr="00AE1DEC">
        <w:rPr>
          <w:rFonts w:ascii="Trebuchet MS" w:hAnsi="Trebuchet MS" w:cs="Arial"/>
          <w:sz w:val="22"/>
          <w:szCs w:val="22"/>
          <w:lang w:val="lt-LT"/>
        </w:rPr>
        <w:t xml:space="preserve"> pralaidumo skaičiavimus pagal IEC 60287 ar jam lygiaverčio standarto skaičiavimų principus.</w:t>
      </w:r>
    </w:p>
    <w:p w14:paraId="4A45209D" w14:textId="124FE199"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AE1DEC">
        <w:rPr>
          <w:rFonts w:ascii="Trebuchet MS" w:hAnsi="Trebuchet MS" w:cs="Arial"/>
          <w:sz w:val="22"/>
          <w:szCs w:val="22"/>
          <w:lang w:val="lt-LT"/>
        </w:rPr>
        <w:t xml:space="preserve">Suprojektuoti kabelių ilgio atsargas, ne mažiau kaip 3 m prie galinių </w:t>
      </w:r>
      <w:r>
        <w:rPr>
          <w:rFonts w:ascii="Trebuchet MS" w:hAnsi="Trebuchet MS" w:cs="Arial"/>
          <w:sz w:val="22"/>
          <w:szCs w:val="22"/>
          <w:lang w:val="lt-LT"/>
        </w:rPr>
        <w:t>ir jungiamųjų movų. Projektuojant vadovautis principu jog viename KL kilometre turi būti įrengiama ne daugiau, nei viena jungiamoji mova.</w:t>
      </w:r>
    </w:p>
    <w:p w14:paraId="1F6FB430" w14:textId="09620D14" w:rsid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AE1DEC">
        <w:rPr>
          <w:rFonts w:ascii="Trebuchet MS" w:hAnsi="Trebuchet MS" w:cs="Arial"/>
          <w:sz w:val="22"/>
          <w:szCs w:val="22"/>
          <w:lang w:val="lt-LT"/>
        </w:rPr>
        <w:t>Pateikti KL trasų planus ir išilginius profilius. Profiliuose turi būti nurodytos visos sankirtos su esamais inžineriniais tinklais bei atstumai iki jų, atstumai nuo kabelių linijų ir jų konstrukcijų (plokščių) iki žemės paviršiaus. Pateikti KL tranšėjų skersinius pjūvius. KL trasų planai turi būti pateikti .pdf ir .dwg formatais.</w:t>
      </w:r>
    </w:p>
    <w:p w14:paraId="57A3827E" w14:textId="77A3E7A8" w:rsidR="00A030DF" w:rsidRPr="008C12A1" w:rsidRDefault="00A030D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8C12A1">
        <w:rPr>
          <w:rFonts w:ascii="Trebuchet MS" w:hAnsi="Trebuchet MS" w:cs="Arial"/>
          <w:sz w:val="22"/>
          <w:szCs w:val="22"/>
          <w:lang w:val="lt-LT"/>
        </w:rPr>
        <w:t xml:space="preserve">Suprojektuoti KL apsaugą nuo išorinio mechaninio poveikio, vadovaujantis priede Nr. </w:t>
      </w:r>
      <w:sdt>
        <w:sdtPr>
          <w:rPr>
            <w:rFonts w:ascii="Trebuchet MS" w:hAnsi="Trebuchet MS" w:cs="Arial"/>
            <w:sz w:val="22"/>
            <w:szCs w:val="22"/>
            <w:lang w:val="lt-LT"/>
          </w:rPr>
          <w:id w:val="872045128"/>
          <w:citation/>
        </w:sdtPr>
        <w:sdtEndPr/>
        <w:sdtContent>
          <w:r w:rsidR="00A453AD">
            <w:rPr>
              <w:rFonts w:ascii="Trebuchet MS" w:hAnsi="Trebuchet MS" w:cs="Arial"/>
              <w:sz w:val="22"/>
              <w:szCs w:val="22"/>
              <w:lang w:val="lt-LT"/>
            </w:rPr>
            <w:fldChar w:fldCharType="begin"/>
          </w:r>
          <w:r w:rsidR="00A453AD">
            <w:rPr>
              <w:rFonts w:ascii="Trebuchet MS" w:hAnsi="Trebuchet MS" w:cs="Arial"/>
              <w:sz w:val="22"/>
              <w:szCs w:val="22"/>
              <w:lang w:val="lt-LT"/>
            </w:rPr>
            <w:instrText xml:space="preserve"> CITATION vamzdziai \l 1063 </w:instrText>
          </w:r>
          <w:r w:rsidR="00A453A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(9)</w:t>
          </w:r>
          <w:r w:rsidR="00A453AD">
            <w:rPr>
              <w:rFonts w:ascii="Trebuchet MS" w:hAnsi="Trebuchet MS" w:cs="Arial"/>
              <w:sz w:val="22"/>
              <w:szCs w:val="22"/>
              <w:lang w:val="lt-LT"/>
            </w:rPr>
            <w:fldChar w:fldCharType="end"/>
          </w:r>
        </w:sdtContent>
      </w:sdt>
      <w:r w:rsidRPr="008C12A1">
        <w:rPr>
          <w:rFonts w:ascii="Trebuchet MS" w:hAnsi="Trebuchet MS" w:cs="Arial"/>
          <w:sz w:val="22"/>
          <w:szCs w:val="22"/>
          <w:lang w:val="lt-LT"/>
        </w:rPr>
        <w:t xml:space="preserve"> pateiktais reikalavimais. Susikirtimo vietose su transporto keliais</w:t>
      </w:r>
      <w:r w:rsidR="008C12A1">
        <w:rPr>
          <w:rFonts w:ascii="Trebuchet MS" w:hAnsi="Trebuchet MS" w:cs="Arial"/>
          <w:sz w:val="22"/>
          <w:szCs w:val="22"/>
          <w:lang w:val="lt-LT"/>
        </w:rPr>
        <w:t xml:space="preserve"> ir esamais inžineriniais tinklais,</w:t>
      </w:r>
      <w:r w:rsidRPr="008C12A1">
        <w:rPr>
          <w:rFonts w:ascii="Trebuchet MS" w:hAnsi="Trebuchet MS" w:cs="Arial"/>
          <w:sz w:val="22"/>
          <w:szCs w:val="22"/>
          <w:lang w:val="lt-LT"/>
        </w:rPr>
        <w:t xml:space="preserve"> kur negalimas apsaugos nuo išorinio mechaninio poveikio išpildymas pagal standartinius techninius reikalavimus, kabelių klojimą numatyti aukšto tankio polietileno (angl. trumpinimas HDPE) vamzdžiuose. </w:t>
      </w:r>
      <w:r w:rsidRPr="008C12A1">
        <w:rPr>
          <w:rFonts w:ascii="Trebuchet MS" w:hAnsi="Trebuchet MS"/>
          <w:sz w:val="22"/>
          <w:szCs w:val="22"/>
          <w:lang w:val="lt-LT"/>
        </w:rPr>
        <w:t>Esant poreikiui kloti kabelius ne tranšėjiniu (uždaru ar kryptinio gręžimo) būdu ne sankirtų su keliais</w:t>
      </w:r>
      <w:r w:rsidR="008C12A1">
        <w:rPr>
          <w:rFonts w:ascii="Trebuchet MS" w:hAnsi="Trebuchet MS"/>
          <w:sz w:val="22"/>
          <w:szCs w:val="22"/>
          <w:lang w:val="lt-LT"/>
        </w:rPr>
        <w:t xml:space="preserve">, </w:t>
      </w:r>
      <w:r w:rsidRPr="008C12A1">
        <w:rPr>
          <w:rFonts w:ascii="Trebuchet MS" w:hAnsi="Trebuchet MS"/>
          <w:sz w:val="22"/>
          <w:szCs w:val="22"/>
          <w:lang w:val="lt-LT"/>
        </w:rPr>
        <w:t xml:space="preserve">gatvėmis </w:t>
      </w:r>
      <w:r w:rsidR="008C12A1">
        <w:rPr>
          <w:rFonts w:ascii="Trebuchet MS" w:hAnsi="Trebuchet MS"/>
          <w:sz w:val="22"/>
          <w:szCs w:val="22"/>
          <w:lang w:val="lt-LT"/>
        </w:rPr>
        <w:t xml:space="preserve">bei sankirtų su esamais inžineriniais tinklais </w:t>
      </w:r>
      <w:r w:rsidRPr="008C12A1">
        <w:rPr>
          <w:rFonts w:ascii="Trebuchet MS" w:hAnsi="Trebuchet MS"/>
          <w:sz w:val="22"/>
          <w:szCs w:val="22"/>
          <w:lang w:val="lt-LT"/>
        </w:rPr>
        <w:t>vietose, techniniame projekte turi būti pateiktas tokio sprendinio pagrindimas ir(arba) trasos nuotraukos, pagrindžiančios be tranšėjinio kabelių paklojimo būdo poreikį.</w:t>
      </w:r>
    </w:p>
    <w:p w14:paraId="36D206EC" w14:textId="77C5E885" w:rsidR="00A030DF" w:rsidRPr="00A030DF" w:rsidRDefault="00A030D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A030DF">
        <w:rPr>
          <w:rFonts w:ascii="Trebuchet MS" w:hAnsi="Trebuchet MS" w:cs="Arial"/>
          <w:sz w:val="22"/>
          <w:szCs w:val="22"/>
          <w:lang w:val="lt-LT"/>
        </w:rPr>
        <w:t>KL ir jų movos abiejuose galuose turi būti apsaugotos viršįtampių ribotuvais</w:t>
      </w:r>
      <w:r w:rsidR="00E677EF">
        <w:rPr>
          <w:rFonts w:ascii="Trebuchet MS" w:hAnsi="Trebuchet MS" w:cs="Arial"/>
          <w:sz w:val="22"/>
          <w:szCs w:val="22"/>
          <w:lang w:val="lt-LT"/>
        </w:rPr>
        <w:t>.</w:t>
      </w:r>
    </w:p>
    <w:p w14:paraId="366D0E82" w14:textId="4D7D45C5" w:rsidR="00A030DF" w:rsidRPr="00A030DF" w:rsidRDefault="00E677E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K</w:t>
      </w:r>
      <w:r w:rsidR="00A030DF" w:rsidRPr="00A030DF">
        <w:rPr>
          <w:rFonts w:ascii="Trebuchet MS" w:hAnsi="Trebuchet MS" w:cs="Arial"/>
          <w:sz w:val="22"/>
          <w:szCs w:val="22"/>
          <w:lang w:val="lt-LT"/>
        </w:rPr>
        <w:t>iekvienam viršįtampių ribotuvui turi būti numatomas atskiras prijungimo laidininkas (tarp viršįtampių ribotuvo metalinio pado - viršįtampių skaitiklio - įžeminimo įrenginio) tinkamo skerspjūvio, laidininkai turi būti vientisi (be sujungimų), o jų ilgis turi būti parinktas toks, kad būtų išlaikytos viršįtampių ribotuvų gamintojo specifikuotos techninės charakteristikos;</w:t>
      </w:r>
    </w:p>
    <w:p w14:paraId="10D2551D" w14:textId="31A658F3" w:rsidR="00A030DF" w:rsidRPr="00A030DF" w:rsidRDefault="00E677E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S</w:t>
      </w:r>
      <w:r w:rsidR="00A030DF" w:rsidRPr="00A030DF">
        <w:rPr>
          <w:rFonts w:ascii="Trebuchet MS" w:hAnsi="Trebuchet MS" w:cs="Arial"/>
          <w:sz w:val="22"/>
          <w:szCs w:val="22"/>
          <w:lang w:val="lt-LT"/>
        </w:rPr>
        <w:t>uprojektuoti viršįtampių ribotuvų ir kabelinių movų prijungimo gnybtus</w:t>
      </w:r>
      <w:r>
        <w:rPr>
          <w:rFonts w:ascii="Trebuchet MS" w:hAnsi="Trebuchet MS" w:cs="Arial"/>
          <w:sz w:val="22"/>
          <w:szCs w:val="22"/>
          <w:lang w:val="lt-LT"/>
        </w:rPr>
        <w:t>.</w:t>
      </w:r>
    </w:p>
    <w:p w14:paraId="119C5AF6" w14:textId="5D345D4F" w:rsidR="00A030DF"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Pateikti</w:t>
      </w:r>
      <w:r w:rsidR="00A030DF" w:rsidRPr="00A030DF">
        <w:rPr>
          <w:rFonts w:ascii="Trebuchet MS" w:hAnsi="Trebuchet MS" w:cs="Arial"/>
          <w:sz w:val="22"/>
          <w:szCs w:val="22"/>
          <w:lang w:val="lt-LT"/>
        </w:rPr>
        <w:t xml:space="preserve"> pastatytos kabelių linijos ir kabelio pagrindinių techninių parametrų dokumentaciją, tame tarpe įtraukti ir kabelio tiesioginės ir nulinės sekų vieno kilometro kabelio varžos vertes. Atlikti kabelinės linijos tiesioginės ir nulinės sekų varžų matavimus ir pateikti matavimų protokolus.</w:t>
      </w:r>
    </w:p>
    <w:p w14:paraId="3CEC7D83" w14:textId="1AE162E5"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Suprojektuoti atramos Nr. 28 pakeitimo nauja metaline inkarine dvigrande atrama darbus</w:t>
      </w:r>
      <w:r w:rsidR="001967CF">
        <w:rPr>
          <w:rFonts w:ascii="Trebuchet MS" w:hAnsi="Trebuchet MS" w:cs="Arial"/>
          <w:sz w:val="22"/>
          <w:szCs w:val="22"/>
          <w:lang w:val="lt-LT"/>
        </w:rPr>
        <w:t>, pakeičiant atramos pastatymo vietą – perkeliant į TP Zokniai teritoriją.</w:t>
      </w:r>
      <w:r w:rsidR="00190DC5">
        <w:rPr>
          <w:rFonts w:ascii="Trebuchet MS" w:hAnsi="Trebuchet MS" w:cs="Arial"/>
          <w:sz w:val="22"/>
          <w:szCs w:val="22"/>
          <w:lang w:val="lt-LT"/>
        </w:rPr>
        <w:t xml:space="preserve"> </w:t>
      </w:r>
      <w:r w:rsidR="00691889">
        <w:rPr>
          <w:rFonts w:ascii="Trebuchet MS" w:hAnsi="Trebuchet MS" w:cs="Arial"/>
          <w:sz w:val="22"/>
          <w:szCs w:val="22"/>
          <w:lang w:val="lt-LT"/>
        </w:rPr>
        <w:t>Konkrečią atramos pastatymo vietą derinti techninio projekto rengimo metu.</w:t>
      </w:r>
    </w:p>
    <w:p w14:paraId="66750F2C" w14:textId="1EACF084"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473231">
        <w:rPr>
          <w:rFonts w:ascii="Trebuchet MS" w:hAnsi="Trebuchet MS" w:cs="Arial"/>
          <w:sz w:val="22"/>
          <w:szCs w:val="22"/>
          <w:lang w:val="lt-LT"/>
        </w:rPr>
        <w:t>Pateikti projektuojam</w:t>
      </w:r>
      <w:r>
        <w:rPr>
          <w:rFonts w:ascii="Trebuchet MS" w:hAnsi="Trebuchet MS" w:cs="Arial"/>
          <w:sz w:val="22"/>
          <w:szCs w:val="22"/>
          <w:lang w:val="lt-LT"/>
        </w:rPr>
        <w:t>os</w:t>
      </w:r>
      <w:r w:rsidRPr="00473231">
        <w:rPr>
          <w:rFonts w:ascii="Trebuchet MS" w:hAnsi="Trebuchet MS" w:cs="Arial"/>
          <w:sz w:val="22"/>
          <w:szCs w:val="22"/>
          <w:lang w:val="lt-LT"/>
        </w:rPr>
        <w:t xml:space="preserve"> atram</w:t>
      </w:r>
      <w:r>
        <w:rPr>
          <w:rFonts w:ascii="Trebuchet MS" w:hAnsi="Trebuchet MS" w:cs="Arial"/>
          <w:sz w:val="22"/>
          <w:szCs w:val="22"/>
          <w:lang w:val="lt-LT"/>
        </w:rPr>
        <w:t>os</w:t>
      </w:r>
      <w:r w:rsidRPr="00473231">
        <w:rPr>
          <w:rFonts w:ascii="Trebuchet MS" w:hAnsi="Trebuchet MS" w:cs="Arial"/>
          <w:sz w:val="22"/>
          <w:szCs w:val="22"/>
          <w:lang w:val="lt-LT"/>
        </w:rPr>
        <w:t xml:space="preserve"> erdvinius brėžinius, kuriuose būtų pateikti laidų užvedimo į galines movas išpildymo </w:t>
      </w:r>
      <w:r>
        <w:rPr>
          <w:rFonts w:ascii="Trebuchet MS" w:hAnsi="Trebuchet MS" w:cs="Arial"/>
          <w:sz w:val="22"/>
          <w:szCs w:val="22"/>
          <w:lang w:val="lt-LT"/>
        </w:rPr>
        <w:t>sprendiniai</w:t>
      </w:r>
      <w:r w:rsidRPr="00473231">
        <w:rPr>
          <w:rFonts w:ascii="Trebuchet MS" w:hAnsi="Trebuchet MS" w:cs="Arial"/>
          <w:sz w:val="22"/>
          <w:szCs w:val="22"/>
          <w:lang w:val="lt-LT"/>
        </w:rPr>
        <w:t xml:space="preserve"> su juose nurodytais atstumais nuo laidų iki atramos įžemintų konstrukcijų dalių, atstumai tarp skirtingų fazių laidų, atstumai nuo žemės paviršiaus iki galinių movų tvirtinimo vietų. Galinės movos atramose turi būti išdėstomos horizontaliai, ne mažesniame, nei 6 m aukštyje nuo žemės paviršiaus.</w:t>
      </w:r>
    </w:p>
    <w:p w14:paraId="6B93A8E1" w14:textId="18AC0DCA"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lastRenderedPageBreak/>
        <w:t>Keičiamoje</w:t>
      </w:r>
      <w:r w:rsidRPr="008C12A1">
        <w:rPr>
          <w:rFonts w:ascii="Trebuchet MS" w:hAnsi="Trebuchet MS" w:cs="Arial"/>
          <w:sz w:val="22"/>
          <w:szCs w:val="22"/>
          <w:lang w:val="lt-LT"/>
        </w:rPr>
        <w:t xml:space="preserve"> atramo</w:t>
      </w:r>
      <w:r>
        <w:rPr>
          <w:rFonts w:ascii="Trebuchet MS" w:hAnsi="Trebuchet MS" w:cs="Arial"/>
          <w:sz w:val="22"/>
          <w:szCs w:val="22"/>
          <w:lang w:val="lt-LT"/>
        </w:rPr>
        <w:t>j</w:t>
      </w:r>
      <w:r w:rsidRPr="008C12A1">
        <w:rPr>
          <w:rFonts w:ascii="Trebuchet MS" w:hAnsi="Trebuchet MS" w:cs="Arial"/>
          <w:sz w:val="22"/>
          <w:szCs w:val="22"/>
          <w:lang w:val="lt-LT"/>
        </w:rPr>
        <w:t>e suprojektuoti naujų izoliatorių girliandų, linijinės armatūros, vibracijos slopintuvų įrengimo darbus. Pateikti izoliatorių girliandų sudėtinių dalių brėžinius. Visa linijinė armatūra, jei standartiniuose techniniuose reikalavimuose nenurodyta kitaip, turi būti cinkuota.</w:t>
      </w:r>
      <w:r w:rsidR="00FB22A6" w:rsidRPr="00FB22A6">
        <w:rPr>
          <w:rFonts w:ascii="Trebuchet MS" w:hAnsi="Trebuchet MS" w:cs="Calibri"/>
          <w:color w:val="000000"/>
          <w:sz w:val="22"/>
          <w:szCs w:val="22"/>
        </w:rPr>
        <w:t xml:space="preserve"> </w:t>
      </w:r>
      <w:r w:rsidR="00FB22A6" w:rsidRPr="00EB4424">
        <w:rPr>
          <w:rFonts w:ascii="Trebuchet MS" w:hAnsi="Trebuchet MS" w:cs="Calibri"/>
          <w:color w:val="000000"/>
          <w:sz w:val="22"/>
          <w:szCs w:val="22"/>
          <w:lang w:val="lt-LT"/>
        </w:rPr>
        <w:t>Tiekiama linijinė armatūra turi atitikti bei bandymai turi būti atlikti pagal IEC, LST EN ar lygiaverčių standartų reikalavimus.</w:t>
      </w:r>
      <w:r w:rsidR="00FB22A6">
        <w:rPr>
          <w:rFonts w:ascii="Trebuchet MS" w:hAnsi="Trebuchet MS" w:cs="Calibri"/>
          <w:color w:val="000000"/>
          <w:sz w:val="22"/>
          <w:szCs w:val="22"/>
          <w:lang w:val="lt-LT"/>
        </w:rPr>
        <w:t xml:space="preserve"> Inkariniame tarpatramyje Nr. 28-33 suprojektuoti naujų vibracijos slopintuvų įrengimo darbus. Pateikti vibracijos slopintuvų konkrečių tvirtinimo vietų parinkimo skaičiavimus ir jų rezultatus.</w:t>
      </w:r>
    </w:p>
    <w:p w14:paraId="1B8ACA20" w14:textId="0D87EF8C" w:rsidR="00133B33" w:rsidRDefault="00DC31E9"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bookmarkStart w:id="14" w:name="_Hlk88836256"/>
      <w:r>
        <w:rPr>
          <w:rFonts w:ascii="Trebuchet MS" w:hAnsi="Trebuchet MS" w:cs="Arial"/>
          <w:sz w:val="22"/>
          <w:szCs w:val="22"/>
          <w:lang w:val="lt-LT"/>
        </w:rPr>
        <w:t xml:space="preserve">Suprojektuoti laidų </w:t>
      </w:r>
      <w:r w:rsidR="00FB22A6">
        <w:rPr>
          <w:rFonts w:ascii="Trebuchet MS" w:hAnsi="Trebuchet MS" w:cs="Arial"/>
          <w:sz w:val="22"/>
          <w:szCs w:val="22"/>
          <w:lang w:val="lt-LT"/>
        </w:rPr>
        <w:t xml:space="preserve">ir žaibosaugos troso </w:t>
      </w:r>
      <w:r w:rsidR="00691889">
        <w:rPr>
          <w:rFonts w:ascii="Trebuchet MS" w:hAnsi="Trebuchet MS" w:cs="Arial"/>
          <w:sz w:val="22"/>
          <w:szCs w:val="22"/>
          <w:lang w:val="lt-LT"/>
        </w:rPr>
        <w:t>įrengimo</w:t>
      </w:r>
      <w:r w:rsidR="00196C1A">
        <w:rPr>
          <w:rFonts w:ascii="Trebuchet MS" w:hAnsi="Trebuchet MS" w:cs="Arial"/>
          <w:sz w:val="22"/>
          <w:szCs w:val="22"/>
          <w:lang w:val="lt-LT"/>
        </w:rPr>
        <w:t xml:space="preserve"> inkariniame</w:t>
      </w:r>
      <w:r w:rsidR="00FC5B94">
        <w:rPr>
          <w:rFonts w:ascii="Trebuchet MS" w:hAnsi="Trebuchet MS" w:cs="Arial"/>
          <w:sz w:val="22"/>
          <w:szCs w:val="22"/>
          <w:lang w:val="lt-LT"/>
        </w:rPr>
        <w:t xml:space="preserve"> </w:t>
      </w:r>
      <w:r>
        <w:rPr>
          <w:rFonts w:ascii="Trebuchet MS" w:hAnsi="Trebuchet MS" w:cs="Arial"/>
          <w:sz w:val="22"/>
          <w:szCs w:val="22"/>
          <w:lang w:val="lt-LT"/>
        </w:rPr>
        <w:t>tarpatramyje Nr. 28-</w:t>
      </w:r>
      <w:r w:rsidR="00FC5B94">
        <w:rPr>
          <w:rFonts w:ascii="Trebuchet MS" w:hAnsi="Trebuchet MS" w:cs="Arial"/>
          <w:sz w:val="22"/>
          <w:szCs w:val="22"/>
          <w:lang w:val="lt-LT"/>
        </w:rPr>
        <w:t>3</w:t>
      </w:r>
      <w:r w:rsidR="00196C1A">
        <w:rPr>
          <w:rFonts w:ascii="Trebuchet MS" w:hAnsi="Trebuchet MS" w:cs="Arial"/>
          <w:sz w:val="22"/>
          <w:szCs w:val="22"/>
          <w:lang w:val="lt-LT"/>
        </w:rPr>
        <w:t>3</w:t>
      </w:r>
      <w:r w:rsidR="00FC5B94">
        <w:rPr>
          <w:rFonts w:ascii="Trebuchet MS" w:hAnsi="Trebuchet MS" w:cs="Arial"/>
          <w:sz w:val="22"/>
          <w:szCs w:val="22"/>
          <w:lang w:val="lt-LT"/>
        </w:rPr>
        <w:t xml:space="preserve"> darbus</w:t>
      </w:r>
      <w:r w:rsidR="00691889">
        <w:rPr>
          <w:rFonts w:ascii="Trebuchet MS" w:hAnsi="Trebuchet MS" w:cs="Arial"/>
          <w:sz w:val="22"/>
          <w:szCs w:val="22"/>
          <w:lang w:val="lt-LT"/>
        </w:rPr>
        <w:t xml:space="preserve">. </w:t>
      </w:r>
      <w:r w:rsidR="00196C1A">
        <w:rPr>
          <w:rFonts w:ascii="Trebuchet MS" w:hAnsi="Trebuchet MS" w:cs="Arial"/>
          <w:sz w:val="22"/>
          <w:szCs w:val="22"/>
          <w:lang w:val="lt-LT"/>
        </w:rPr>
        <w:t>Nurodytame tarpatramyje laidai</w:t>
      </w:r>
      <w:r w:rsidR="00FB22A6">
        <w:rPr>
          <w:rFonts w:ascii="Trebuchet MS" w:hAnsi="Trebuchet MS" w:cs="Arial"/>
          <w:sz w:val="22"/>
          <w:szCs w:val="22"/>
          <w:lang w:val="lt-LT"/>
        </w:rPr>
        <w:t xml:space="preserve"> ir žaibosaugos trosas</w:t>
      </w:r>
      <w:r w:rsidR="00196C1A">
        <w:rPr>
          <w:rFonts w:ascii="Trebuchet MS" w:hAnsi="Trebuchet MS" w:cs="Arial"/>
          <w:sz w:val="22"/>
          <w:szCs w:val="22"/>
          <w:lang w:val="lt-LT"/>
        </w:rPr>
        <w:t xml:space="preserve"> turi būti vientisi (be sujungimų). Laidus</w:t>
      </w:r>
      <w:r w:rsidR="00FB22A6">
        <w:rPr>
          <w:rFonts w:ascii="Trebuchet MS" w:hAnsi="Trebuchet MS" w:cs="Arial"/>
          <w:sz w:val="22"/>
          <w:szCs w:val="22"/>
          <w:lang w:val="lt-LT"/>
        </w:rPr>
        <w:t xml:space="preserve"> ir trosą</w:t>
      </w:r>
      <w:r w:rsidR="00196C1A">
        <w:rPr>
          <w:rFonts w:ascii="Trebuchet MS" w:hAnsi="Trebuchet MS" w:cs="Arial"/>
          <w:sz w:val="22"/>
          <w:szCs w:val="22"/>
          <w:lang w:val="lt-LT"/>
        </w:rPr>
        <w:t xml:space="preserve"> panaudoti iš demontuojamų ruožų.</w:t>
      </w:r>
    </w:p>
    <w:bookmarkEnd w:id="14"/>
    <w:p w14:paraId="5C913472" w14:textId="020DD9B8"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FF5C24">
        <w:rPr>
          <w:rFonts w:ascii="Trebuchet MS" w:hAnsi="Trebuchet MS" w:cs="Arial"/>
          <w:sz w:val="22"/>
          <w:szCs w:val="22"/>
          <w:lang w:val="lt-LT"/>
        </w:rPr>
        <w:t>Pateikti projektuojam</w:t>
      </w:r>
      <w:r>
        <w:rPr>
          <w:rFonts w:ascii="Trebuchet MS" w:hAnsi="Trebuchet MS" w:cs="Arial"/>
          <w:sz w:val="22"/>
          <w:szCs w:val="22"/>
          <w:lang w:val="lt-LT"/>
        </w:rPr>
        <w:t>ų</w:t>
      </w:r>
      <w:r w:rsidR="00473231">
        <w:rPr>
          <w:rFonts w:ascii="Trebuchet MS" w:hAnsi="Trebuchet MS" w:cs="Arial"/>
          <w:sz w:val="22"/>
          <w:szCs w:val="22"/>
          <w:lang w:val="lt-LT"/>
        </w:rPr>
        <w:t xml:space="preserve"> </w:t>
      </w:r>
      <w:r w:rsidRPr="00FF5C24">
        <w:rPr>
          <w:rFonts w:ascii="Trebuchet MS" w:hAnsi="Trebuchet MS" w:cs="Arial"/>
          <w:sz w:val="22"/>
          <w:szCs w:val="22"/>
          <w:lang w:val="lt-LT"/>
        </w:rPr>
        <w:t>izoliatorių ir linijinės armatūros elektromechaninių charakteristikų parinkimo skaičiavimus ir jų rezultatus. Pateikti vibracijos slopintuvų konkrečių tvirtinimo vietų parinkimo skaičiavimus ir jų rezultatus.</w:t>
      </w:r>
    </w:p>
    <w:p w14:paraId="57C98247" w14:textId="68661207" w:rsidR="00190DC5" w:rsidRPr="00DA3B1E" w:rsidRDefault="00133B33" w:rsidP="00DA3B1E">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DA3B1E">
        <w:rPr>
          <w:rFonts w:ascii="Trebuchet MS" w:hAnsi="Trebuchet MS" w:cs="Arial"/>
          <w:sz w:val="22"/>
          <w:szCs w:val="22"/>
          <w:lang w:val="lt-LT"/>
        </w:rPr>
        <w:t>Suprojektuoti OL laidų ir ŽT rekonstruojamam inkariniame tarpatramyje (atramos Nr. 28-33) reguliavimo darbus. Pateikti projektuojamų laidų ir ŽT tempimo jėgų ir įlinkių skaičiavimo rezultatus montažiniame ir nusistovėjusiame režimuose.</w:t>
      </w:r>
      <w:r w:rsidR="00190DC5" w:rsidRPr="00DA3B1E">
        <w:rPr>
          <w:rFonts w:ascii="Trebuchet MS" w:hAnsi="Trebuchet MS" w:cs="Arial"/>
          <w:sz w:val="22"/>
          <w:szCs w:val="22"/>
          <w:lang w:val="lt-LT"/>
        </w:rPr>
        <w:t xml:space="preserve"> </w:t>
      </w:r>
    </w:p>
    <w:p w14:paraId="1F53E3FC" w14:textId="6C95735A"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FF5C24">
        <w:rPr>
          <w:rFonts w:ascii="Trebuchet MS" w:hAnsi="Trebuchet MS" w:cs="Arial"/>
          <w:sz w:val="22"/>
          <w:szCs w:val="22"/>
          <w:lang w:val="lt-LT"/>
        </w:rPr>
        <w:t xml:space="preserve">Pateikti </w:t>
      </w:r>
      <w:r>
        <w:rPr>
          <w:rFonts w:ascii="Trebuchet MS" w:hAnsi="Trebuchet MS" w:cs="Arial"/>
          <w:sz w:val="22"/>
          <w:szCs w:val="22"/>
          <w:lang w:val="lt-LT"/>
        </w:rPr>
        <w:t xml:space="preserve">rekonstruojamo inkarinio tarpatramio (atramos Nr. 28-33) </w:t>
      </w:r>
      <w:r w:rsidRPr="00FF5C24">
        <w:rPr>
          <w:rFonts w:ascii="Trebuchet MS" w:hAnsi="Trebuchet MS" w:cs="Arial"/>
          <w:sz w:val="22"/>
          <w:szCs w:val="22"/>
          <w:lang w:val="lt-LT"/>
        </w:rPr>
        <w:t>išilginius profilius. Profiliuose turi būti pateikti, tačiau neapsiribojant, ŽT ir laidų įlinkiai, atstumai tarp laidų ir trosų, atstumai nuo laidų iki žemės paviršiaus ir esamų inžinerinių statinių, esant normaliam ir kritiniam OL darbo režimams. Projektuojami atstumai nuo įvairių esamos OL elementų iki žemės paviršiaus ir kitų inžinerinių statinių turi būti išlaikyti nemažesni už esamus.</w:t>
      </w:r>
      <w:r w:rsidR="00473231">
        <w:rPr>
          <w:rFonts w:ascii="Trebuchet MS" w:hAnsi="Trebuchet MS" w:cs="Arial"/>
          <w:sz w:val="22"/>
          <w:szCs w:val="22"/>
          <w:lang w:val="lt-LT"/>
        </w:rPr>
        <w:t xml:space="preserve"> </w:t>
      </w:r>
      <w:r w:rsidRPr="00FF5C24">
        <w:rPr>
          <w:rFonts w:ascii="Trebuchet MS" w:hAnsi="Trebuchet MS" w:cs="Arial"/>
          <w:sz w:val="22"/>
          <w:szCs w:val="22"/>
          <w:lang w:val="lt-LT"/>
        </w:rPr>
        <w:t>Išilginio profilio kiekviename tarpatramyje turi būti nurodyta apatinio oro linijos laido įlinkio skaitinė reikšmė, esant aplinkos temperatūrai +35</w:t>
      </w:r>
      <w:r w:rsidRPr="00FF5C24">
        <w:rPr>
          <w:rFonts w:ascii="Trebuchet MS" w:hAnsi="Trebuchet MS" w:cs="Arial"/>
          <w:sz w:val="22"/>
          <w:szCs w:val="22"/>
          <w:vertAlign w:val="superscript"/>
          <w:lang w:val="lt-LT"/>
        </w:rPr>
        <w:t>o</w:t>
      </w:r>
      <w:r w:rsidRPr="00FF5C24">
        <w:rPr>
          <w:rFonts w:ascii="Trebuchet MS" w:hAnsi="Trebuchet MS" w:cs="Arial"/>
          <w:sz w:val="22"/>
          <w:szCs w:val="22"/>
          <w:lang w:val="lt-LT"/>
        </w:rPr>
        <w:t>C be apšalo ir vėjo, -5</w:t>
      </w:r>
      <w:r w:rsidRPr="00FF5C24">
        <w:rPr>
          <w:rFonts w:ascii="Trebuchet MS" w:hAnsi="Trebuchet MS" w:cs="Arial"/>
          <w:sz w:val="22"/>
          <w:szCs w:val="22"/>
          <w:vertAlign w:val="superscript"/>
          <w:lang w:val="lt-LT"/>
        </w:rPr>
        <w:t>o</w:t>
      </w:r>
      <w:r w:rsidRPr="00FF5C24">
        <w:rPr>
          <w:rFonts w:ascii="Trebuchet MS" w:hAnsi="Trebuchet MS" w:cs="Arial"/>
          <w:sz w:val="22"/>
          <w:szCs w:val="22"/>
          <w:lang w:val="lt-LT"/>
        </w:rPr>
        <w:t>C su apšalu ir vėju ir -35</w:t>
      </w:r>
      <w:r w:rsidRPr="00FF5C24">
        <w:rPr>
          <w:rFonts w:ascii="Trebuchet MS" w:hAnsi="Trebuchet MS" w:cs="Arial"/>
          <w:sz w:val="22"/>
          <w:szCs w:val="22"/>
          <w:vertAlign w:val="superscript"/>
          <w:lang w:val="lt-LT"/>
        </w:rPr>
        <w:t>o</w:t>
      </w:r>
      <w:r w:rsidRPr="00FF5C24">
        <w:rPr>
          <w:rFonts w:ascii="Trebuchet MS" w:hAnsi="Trebuchet MS" w:cs="Arial"/>
          <w:sz w:val="22"/>
          <w:szCs w:val="22"/>
          <w:lang w:val="lt-LT"/>
        </w:rPr>
        <w:t>C be apšalo ir vėjo. Išilginius profilius pateikti .pdf ir .dwg formatais.</w:t>
      </w:r>
      <w:r w:rsidR="00473231">
        <w:rPr>
          <w:rFonts w:ascii="Trebuchet MS" w:hAnsi="Trebuchet MS" w:cs="Arial"/>
          <w:sz w:val="22"/>
          <w:szCs w:val="22"/>
          <w:lang w:val="lt-LT"/>
        </w:rPr>
        <w:t xml:space="preserve"> </w:t>
      </w:r>
    </w:p>
    <w:p w14:paraId="777B3AD1" w14:textId="449923F3" w:rsidR="00DA3B1E" w:rsidRDefault="00DA3B1E"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Techniniame projekte turi būti įvertinta, kad po atramos Nr. 28 perstatymo padidėja tarpatramio Nr. 28-29 ilgis. Esant poreikiui, techniniame projekte turi būti numatytos priemonės, kurios užtikrintų, kad tarpatramyje Nr. 28-29 būtų išlaikomas normatyvinis vertikalusis atstumas nuo laidų iki žemės paviršiaus.</w:t>
      </w:r>
    </w:p>
    <w:p w14:paraId="43B7B79D" w14:textId="54EB2F69"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Atlikti</w:t>
      </w:r>
      <w:r w:rsidRPr="00FF5C24">
        <w:rPr>
          <w:rFonts w:ascii="Trebuchet MS" w:hAnsi="Trebuchet MS" w:cs="Arial"/>
          <w:sz w:val="22"/>
          <w:szCs w:val="22"/>
          <w:lang w:val="lt-LT"/>
        </w:rPr>
        <w:t xml:space="preserve"> rekonstruojam</w:t>
      </w:r>
      <w:r>
        <w:rPr>
          <w:rFonts w:ascii="Trebuchet MS" w:hAnsi="Trebuchet MS" w:cs="Arial"/>
          <w:sz w:val="22"/>
          <w:szCs w:val="22"/>
          <w:lang w:val="lt-LT"/>
        </w:rPr>
        <w:t>o</w:t>
      </w:r>
      <w:r w:rsidRPr="00FF5C24">
        <w:rPr>
          <w:rFonts w:ascii="Trebuchet MS" w:hAnsi="Trebuchet MS" w:cs="Arial"/>
          <w:sz w:val="22"/>
          <w:szCs w:val="22"/>
          <w:lang w:val="lt-LT"/>
        </w:rPr>
        <w:t xml:space="preserve"> inkarini</w:t>
      </w:r>
      <w:r>
        <w:rPr>
          <w:rFonts w:ascii="Trebuchet MS" w:hAnsi="Trebuchet MS" w:cs="Arial"/>
          <w:sz w:val="22"/>
          <w:szCs w:val="22"/>
          <w:lang w:val="lt-LT"/>
        </w:rPr>
        <w:t>o</w:t>
      </w:r>
      <w:r w:rsidRPr="00FF5C24">
        <w:rPr>
          <w:rFonts w:ascii="Trebuchet MS" w:hAnsi="Trebuchet MS" w:cs="Arial"/>
          <w:sz w:val="22"/>
          <w:szCs w:val="22"/>
          <w:lang w:val="lt-LT"/>
        </w:rPr>
        <w:t xml:space="preserve"> tarpatrami</w:t>
      </w:r>
      <w:r>
        <w:rPr>
          <w:rFonts w:ascii="Trebuchet MS" w:hAnsi="Trebuchet MS" w:cs="Arial"/>
          <w:sz w:val="22"/>
          <w:szCs w:val="22"/>
          <w:lang w:val="lt-LT"/>
        </w:rPr>
        <w:t>o</w:t>
      </w:r>
      <w:r w:rsidRPr="00FF5C24">
        <w:rPr>
          <w:rFonts w:ascii="Trebuchet MS" w:hAnsi="Trebuchet MS" w:cs="Arial"/>
          <w:sz w:val="22"/>
          <w:szCs w:val="22"/>
          <w:lang w:val="lt-LT"/>
        </w:rPr>
        <w:t xml:space="preserve"> laidų</w:t>
      </w:r>
      <w:r>
        <w:rPr>
          <w:rFonts w:ascii="Trebuchet MS" w:hAnsi="Trebuchet MS" w:cs="Arial"/>
          <w:sz w:val="22"/>
          <w:szCs w:val="22"/>
          <w:lang w:val="lt-LT"/>
        </w:rPr>
        <w:t xml:space="preserve"> ir ŽT</w:t>
      </w:r>
      <w:r w:rsidRPr="00FF5C24">
        <w:rPr>
          <w:rFonts w:ascii="Trebuchet MS" w:hAnsi="Trebuchet MS" w:cs="Arial"/>
          <w:sz w:val="22"/>
          <w:szCs w:val="22"/>
          <w:lang w:val="lt-LT"/>
        </w:rPr>
        <w:t xml:space="preserve"> faktinių tempimo jėgų fiksavimo ir mažiausių atstumų nuo apatinių OL laidų iki žemės paviršių, bei sankirtų su kita inžinerine infrastruktūra vietose,  matavim</w:t>
      </w:r>
      <w:r>
        <w:rPr>
          <w:rFonts w:ascii="Trebuchet MS" w:hAnsi="Trebuchet MS" w:cs="Arial"/>
          <w:sz w:val="22"/>
          <w:szCs w:val="22"/>
          <w:lang w:val="lt-LT"/>
        </w:rPr>
        <w:t>us.</w:t>
      </w:r>
      <w:r w:rsidRPr="00FF5C24">
        <w:rPr>
          <w:rFonts w:ascii="Trebuchet MS" w:hAnsi="Trebuchet MS" w:cs="Arial"/>
          <w:sz w:val="22"/>
          <w:szCs w:val="22"/>
          <w:lang w:val="lt-LT"/>
        </w:rPr>
        <w:t xml:space="preserve"> </w:t>
      </w:r>
      <w:r>
        <w:rPr>
          <w:rFonts w:ascii="Trebuchet MS" w:hAnsi="Trebuchet MS" w:cs="Arial"/>
          <w:sz w:val="22"/>
          <w:szCs w:val="22"/>
          <w:lang w:val="lt-LT"/>
        </w:rPr>
        <w:t>R</w:t>
      </w:r>
      <w:r w:rsidRPr="00FF5C24">
        <w:rPr>
          <w:rFonts w:ascii="Trebuchet MS" w:hAnsi="Trebuchet MS" w:cs="Arial"/>
          <w:sz w:val="22"/>
          <w:szCs w:val="22"/>
          <w:lang w:val="lt-LT"/>
        </w:rPr>
        <w:t>ezultatų protokol</w:t>
      </w:r>
      <w:r>
        <w:rPr>
          <w:rFonts w:ascii="Trebuchet MS" w:hAnsi="Trebuchet MS" w:cs="Arial"/>
          <w:sz w:val="22"/>
          <w:szCs w:val="22"/>
          <w:lang w:val="lt-LT"/>
        </w:rPr>
        <w:t>us</w:t>
      </w:r>
      <w:r w:rsidRPr="00FF5C24">
        <w:rPr>
          <w:rFonts w:ascii="Trebuchet MS" w:hAnsi="Trebuchet MS" w:cs="Arial"/>
          <w:sz w:val="22"/>
          <w:szCs w:val="22"/>
          <w:lang w:val="lt-LT"/>
        </w:rPr>
        <w:t xml:space="preserve"> </w:t>
      </w:r>
      <w:r>
        <w:rPr>
          <w:rFonts w:ascii="Trebuchet MS" w:hAnsi="Trebuchet MS" w:cs="Arial"/>
          <w:sz w:val="22"/>
          <w:szCs w:val="22"/>
          <w:lang w:val="lt-LT"/>
        </w:rPr>
        <w:t>pateikti Užsakovui.</w:t>
      </w:r>
    </w:p>
    <w:p w14:paraId="5D869F8B" w14:textId="7AAB9BC1"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133B33">
        <w:rPr>
          <w:rFonts w:ascii="Trebuchet MS" w:hAnsi="Trebuchet MS" w:cs="Arial"/>
          <w:sz w:val="22"/>
          <w:szCs w:val="22"/>
          <w:lang w:val="lt-LT"/>
        </w:rPr>
        <w:t>Pateikti vertikalių atstumų tarp laido ir ŽT</w:t>
      </w:r>
      <w:r>
        <w:rPr>
          <w:rFonts w:ascii="Trebuchet MS" w:hAnsi="Trebuchet MS" w:cs="Arial"/>
          <w:sz w:val="22"/>
          <w:szCs w:val="22"/>
          <w:lang w:val="lt-LT"/>
        </w:rPr>
        <w:t xml:space="preserve"> </w:t>
      </w:r>
      <w:r w:rsidRPr="00133B33">
        <w:rPr>
          <w:rFonts w:ascii="Trebuchet MS" w:hAnsi="Trebuchet MS" w:cs="Arial"/>
          <w:sz w:val="22"/>
          <w:szCs w:val="22"/>
          <w:lang w:val="lt-LT"/>
        </w:rPr>
        <w:t>kiekviename OL tarpatramyje skaičiavimų suvestinę lentelę, nurodant tarpatramio ilgį, normatyvines ir apskaičiuotas atstumų reikšmes.</w:t>
      </w:r>
    </w:p>
    <w:p w14:paraId="24833B05" w14:textId="7FDD085E"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FF5C24">
        <w:rPr>
          <w:rFonts w:ascii="Trebuchet MS" w:hAnsi="Trebuchet MS" w:cs="Arial"/>
          <w:sz w:val="22"/>
          <w:szCs w:val="22"/>
          <w:lang w:val="lt-LT"/>
        </w:rPr>
        <w:t>Pateikti rekonstruojam</w:t>
      </w:r>
      <w:r>
        <w:rPr>
          <w:rFonts w:ascii="Trebuchet MS" w:hAnsi="Trebuchet MS" w:cs="Arial"/>
          <w:sz w:val="22"/>
          <w:szCs w:val="22"/>
          <w:lang w:val="lt-LT"/>
        </w:rPr>
        <w:t>o</w:t>
      </w:r>
      <w:r w:rsidRPr="00FF5C24">
        <w:rPr>
          <w:rFonts w:ascii="Trebuchet MS" w:hAnsi="Trebuchet MS" w:cs="Arial"/>
          <w:sz w:val="22"/>
          <w:szCs w:val="22"/>
          <w:lang w:val="lt-LT"/>
        </w:rPr>
        <w:t xml:space="preserve"> inkarini</w:t>
      </w:r>
      <w:r>
        <w:rPr>
          <w:rFonts w:ascii="Trebuchet MS" w:hAnsi="Trebuchet MS" w:cs="Arial"/>
          <w:sz w:val="22"/>
          <w:szCs w:val="22"/>
          <w:lang w:val="lt-LT"/>
        </w:rPr>
        <w:t>o</w:t>
      </w:r>
      <w:r w:rsidRPr="00FF5C24">
        <w:rPr>
          <w:rFonts w:ascii="Trebuchet MS" w:hAnsi="Trebuchet MS" w:cs="Arial"/>
          <w:sz w:val="22"/>
          <w:szCs w:val="22"/>
          <w:lang w:val="lt-LT"/>
        </w:rPr>
        <w:t xml:space="preserve"> tarpatrami</w:t>
      </w:r>
      <w:r>
        <w:rPr>
          <w:rFonts w:ascii="Trebuchet MS" w:hAnsi="Trebuchet MS" w:cs="Arial"/>
          <w:sz w:val="22"/>
          <w:szCs w:val="22"/>
          <w:lang w:val="lt-LT"/>
        </w:rPr>
        <w:t>o</w:t>
      </w:r>
      <w:r w:rsidRPr="00FF5C24">
        <w:rPr>
          <w:rFonts w:ascii="Trebuchet MS" w:hAnsi="Trebuchet MS" w:cs="Arial"/>
          <w:sz w:val="22"/>
          <w:szCs w:val="22"/>
          <w:lang w:val="lt-LT"/>
        </w:rPr>
        <w:t xml:space="preserve"> trasų planus. Trasų planuose turi būti galima identifikuoti esamą ir projektuojamą OL kraštinių laidų padėtį. Trasų planus pateikti .pdf ir .dwg formatais.</w:t>
      </w:r>
    </w:p>
    <w:p w14:paraId="4B4B2A56" w14:textId="3389D55C" w:rsidR="00A030DF" w:rsidRPr="00473231"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473231">
        <w:rPr>
          <w:rFonts w:ascii="Trebuchet MS" w:hAnsi="Trebuchet MS" w:cs="Arial"/>
          <w:sz w:val="22"/>
          <w:szCs w:val="22"/>
          <w:lang w:val="lt-LT"/>
        </w:rPr>
        <w:t xml:space="preserve">Naujai </w:t>
      </w:r>
      <w:r w:rsidRPr="00133B33">
        <w:rPr>
          <w:rFonts w:ascii="Trebuchet MS" w:hAnsi="Trebuchet MS" w:cs="Arial"/>
          <w:sz w:val="22"/>
          <w:szCs w:val="22"/>
          <w:lang w:val="lt-LT"/>
        </w:rPr>
        <w:t>statomos atramos</w:t>
      </w:r>
      <w:r w:rsidRPr="00473231">
        <w:rPr>
          <w:rFonts w:ascii="Trebuchet MS" w:hAnsi="Trebuchet MS" w:cs="Arial"/>
          <w:sz w:val="22"/>
          <w:szCs w:val="22"/>
          <w:lang w:val="lt-LT"/>
        </w:rPr>
        <w:t>, kuri</w:t>
      </w:r>
      <w:r w:rsidRPr="00133B33">
        <w:rPr>
          <w:rFonts w:ascii="Trebuchet MS" w:hAnsi="Trebuchet MS" w:cs="Arial"/>
          <w:sz w:val="22"/>
          <w:szCs w:val="22"/>
          <w:lang w:val="lt-LT"/>
        </w:rPr>
        <w:t>oje</w:t>
      </w:r>
      <w:r w:rsidRPr="00473231">
        <w:rPr>
          <w:rFonts w:ascii="Trebuchet MS" w:hAnsi="Trebuchet MS" w:cs="Arial"/>
          <w:sz w:val="22"/>
          <w:szCs w:val="22"/>
          <w:lang w:val="lt-LT"/>
        </w:rPr>
        <w:t xml:space="preserve"> bus montuojamos galinės kabelių movos</w:t>
      </w:r>
      <w:r w:rsidR="00473231">
        <w:rPr>
          <w:rFonts w:ascii="Trebuchet MS" w:hAnsi="Trebuchet MS" w:cs="Arial"/>
          <w:sz w:val="22"/>
          <w:szCs w:val="22"/>
          <w:lang w:val="lt-LT"/>
        </w:rPr>
        <w:t xml:space="preserve"> bei kabelių ekranų įžeminimo dėžių</w:t>
      </w:r>
      <w:r w:rsidRPr="00473231">
        <w:rPr>
          <w:rFonts w:ascii="Trebuchet MS" w:hAnsi="Trebuchet MS" w:cs="Arial"/>
          <w:sz w:val="22"/>
          <w:szCs w:val="22"/>
          <w:lang w:val="lt-LT"/>
        </w:rPr>
        <w:t xml:space="preserve"> įžeminimo varža turi būti ne didesnė, nei 2,5 Ω. </w:t>
      </w:r>
      <w:r w:rsidRPr="00133B33">
        <w:rPr>
          <w:rFonts w:ascii="Trebuchet MS" w:hAnsi="Trebuchet MS" w:cs="Arial"/>
          <w:sz w:val="22"/>
          <w:szCs w:val="22"/>
          <w:lang w:val="lt-LT"/>
        </w:rPr>
        <w:t>P</w:t>
      </w:r>
      <w:r w:rsidRPr="00473231">
        <w:rPr>
          <w:rFonts w:ascii="Trebuchet MS" w:hAnsi="Trebuchet MS" w:cs="Arial"/>
          <w:sz w:val="22"/>
          <w:szCs w:val="22"/>
          <w:lang w:val="lt-LT"/>
        </w:rPr>
        <w:t>ateikti atramų įžeminimo kontūrų įrengimo brėžini</w:t>
      </w:r>
      <w:r w:rsidRPr="00133B33">
        <w:rPr>
          <w:rFonts w:ascii="Trebuchet MS" w:hAnsi="Trebuchet MS" w:cs="Arial"/>
          <w:sz w:val="22"/>
          <w:szCs w:val="22"/>
          <w:lang w:val="lt-LT"/>
        </w:rPr>
        <w:t>us</w:t>
      </w:r>
      <w:r w:rsidRPr="00473231">
        <w:rPr>
          <w:rFonts w:ascii="Trebuchet MS" w:hAnsi="Trebuchet MS" w:cs="Arial"/>
          <w:sz w:val="22"/>
          <w:szCs w:val="22"/>
          <w:lang w:val="lt-LT"/>
        </w:rPr>
        <w:t>;</w:t>
      </w:r>
    </w:p>
    <w:bookmarkEnd w:id="13"/>
    <w:p w14:paraId="4F5720E9" w14:textId="18CA080A" w:rsidR="005F133B" w:rsidRDefault="006760CA"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5F133B">
        <w:rPr>
          <w:rFonts w:ascii="Trebuchet MS" w:hAnsi="Trebuchet MS" w:cs="Arial"/>
          <w:sz w:val="22"/>
          <w:szCs w:val="22"/>
          <w:lang w:val="lt-LT"/>
        </w:rPr>
        <w:t>Pateikti atnaujintus OL</w:t>
      </w:r>
      <w:r w:rsidR="00133B33">
        <w:rPr>
          <w:rFonts w:ascii="Trebuchet MS" w:hAnsi="Trebuchet MS" w:cs="Arial"/>
          <w:sz w:val="22"/>
          <w:szCs w:val="22"/>
          <w:lang w:val="lt-LT"/>
        </w:rPr>
        <w:t>/KL</w:t>
      </w:r>
      <w:r w:rsidRPr="005F133B">
        <w:rPr>
          <w:rFonts w:ascii="Trebuchet MS" w:hAnsi="Trebuchet MS" w:cs="Arial"/>
          <w:sz w:val="22"/>
          <w:szCs w:val="22"/>
          <w:lang w:val="lt-LT"/>
        </w:rPr>
        <w:t xml:space="preserve"> pasus ir kadastrines bylas.</w:t>
      </w:r>
    </w:p>
    <w:p w14:paraId="1561A522" w14:textId="41C52B57" w:rsidR="005F133B" w:rsidRDefault="00DC3F7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5F133B">
        <w:rPr>
          <w:rFonts w:ascii="Trebuchet MS" w:hAnsi="Trebuchet MS" w:cs="Arial"/>
          <w:sz w:val="22"/>
          <w:szCs w:val="22"/>
          <w:lang w:val="lt-LT"/>
        </w:rPr>
        <w:t xml:space="preserve">Suprojektuoti </w:t>
      </w:r>
      <w:r w:rsidR="00DE6D85">
        <w:rPr>
          <w:rFonts w:ascii="Trebuchet MS" w:hAnsi="Trebuchet MS" w:cs="Arial"/>
          <w:sz w:val="22"/>
          <w:szCs w:val="22"/>
          <w:lang w:val="lt-LT"/>
        </w:rPr>
        <w:t xml:space="preserve">110 kV </w:t>
      </w:r>
      <w:r w:rsidR="000E3A75">
        <w:rPr>
          <w:rFonts w:ascii="Trebuchet MS" w:hAnsi="Trebuchet MS" w:cs="Arial"/>
          <w:sz w:val="22"/>
          <w:szCs w:val="22"/>
          <w:lang w:val="lt-LT"/>
        </w:rPr>
        <w:t>EPL</w:t>
      </w:r>
      <w:r w:rsidR="00DE6D85">
        <w:rPr>
          <w:rFonts w:ascii="Trebuchet MS" w:hAnsi="Trebuchet MS" w:cs="Arial"/>
          <w:sz w:val="22"/>
          <w:szCs w:val="22"/>
          <w:lang w:val="lt-LT"/>
        </w:rPr>
        <w:t xml:space="preserve"> </w:t>
      </w:r>
      <w:r w:rsidR="000E3A75">
        <w:rPr>
          <w:rFonts w:ascii="Trebuchet MS" w:hAnsi="Trebuchet MS" w:cs="Arial"/>
          <w:sz w:val="22"/>
          <w:szCs w:val="22"/>
          <w:lang w:val="lt-LT"/>
        </w:rPr>
        <w:t>Zokniai</w:t>
      </w:r>
      <w:r w:rsidR="00DE6D85">
        <w:rPr>
          <w:rFonts w:ascii="Trebuchet MS" w:hAnsi="Trebuchet MS" w:cs="Arial"/>
          <w:sz w:val="22"/>
          <w:szCs w:val="22"/>
          <w:lang w:val="lt-LT"/>
        </w:rPr>
        <w:t>-Meškuičiai</w:t>
      </w:r>
      <w:r w:rsidR="000E3A75">
        <w:rPr>
          <w:rFonts w:ascii="Trebuchet MS" w:hAnsi="Trebuchet MS" w:cs="Arial"/>
          <w:sz w:val="22"/>
          <w:szCs w:val="22"/>
          <w:lang w:val="lt-LT"/>
        </w:rPr>
        <w:t xml:space="preserve"> (suformuojama su Zoknių TP rekonstravimo projektu)</w:t>
      </w:r>
      <w:r w:rsidR="00DE6D85">
        <w:rPr>
          <w:rFonts w:ascii="Trebuchet MS" w:hAnsi="Trebuchet MS" w:cs="Arial"/>
          <w:sz w:val="22"/>
          <w:szCs w:val="22"/>
          <w:lang w:val="lt-LT"/>
        </w:rPr>
        <w:t xml:space="preserve"> ir</w:t>
      </w:r>
      <w:r w:rsidR="000E3A75">
        <w:rPr>
          <w:rFonts w:ascii="Trebuchet MS" w:hAnsi="Trebuchet MS" w:cs="Arial"/>
          <w:sz w:val="22"/>
          <w:szCs w:val="22"/>
          <w:lang w:val="lt-LT"/>
        </w:rPr>
        <w:t xml:space="preserve"> 110 kV OL</w:t>
      </w:r>
      <w:r w:rsidR="00DE6D85">
        <w:rPr>
          <w:rFonts w:ascii="Trebuchet MS" w:hAnsi="Trebuchet MS" w:cs="Arial"/>
          <w:sz w:val="22"/>
          <w:szCs w:val="22"/>
          <w:lang w:val="lt-LT"/>
        </w:rPr>
        <w:t xml:space="preserve"> Šiauliai-Gubernija II </w:t>
      </w:r>
      <w:r w:rsidR="000E3A75">
        <w:rPr>
          <w:rFonts w:ascii="Trebuchet MS" w:hAnsi="Trebuchet MS" w:cs="Arial"/>
          <w:sz w:val="22"/>
          <w:szCs w:val="22"/>
          <w:lang w:val="lt-LT"/>
        </w:rPr>
        <w:t xml:space="preserve">atramų </w:t>
      </w:r>
      <w:r w:rsidR="00DE6D85">
        <w:rPr>
          <w:rFonts w:ascii="Trebuchet MS" w:hAnsi="Trebuchet MS" w:cs="Arial"/>
          <w:sz w:val="22"/>
          <w:szCs w:val="22"/>
          <w:lang w:val="lt-LT"/>
        </w:rPr>
        <w:t>pernumeravimo</w:t>
      </w:r>
      <w:r w:rsidR="00555ECE">
        <w:rPr>
          <w:rFonts w:ascii="Trebuchet MS" w:hAnsi="Trebuchet MS" w:cs="Arial"/>
          <w:sz w:val="22"/>
          <w:szCs w:val="22"/>
          <w:lang w:val="lt-LT"/>
        </w:rPr>
        <w:t xml:space="preserve"> </w:t>
      </w:r>
      <w:r w:rsidR="000E3A75">
        <w:rPr>
          <w:rFonts w:ascii="Trebuchet MS" w:hAnsi="Trebuchet MS" w:cs="Arial"/>
          <w:sz w:val="22"/>
          <w:szCs w:val="22"/>
          <w:lang w:val="lt-LT"/>
        </w:rPr>
        <w:t>(ženklinimo)</w:t>
      </w:r>
      <w:r w:rsidRPr="005F133B">
        <w:rPr>
          <w:rFonts w:ascii="Trebuchet MS" w:hAnsi="Trebuchet MS" w:cs="Arial"/>
          <w:sz w:val="22"/>
          <w:szCs w:val="22"/>
          <w:lang w:val="lt-LT"/>
        </w:rPr>
        <w:t xml:space="preserve"> darbus, vadovaujantis</w:t>
      </w:r>
      <w:r w:rsidR="00555ECE">
        <w:rPr>
          <w:rFonts w:ascii="Trebuchet MS" w:hAnsi="Trebuchet MS" w:cs="Arial"/>
          <w:sz w:val="22"/>
          <w:szCs w:val="22"/>
          <w:lang w:val="lt-LT"/>
        </w:rPr>
        <w:t xml:space="preserve"> </w:t>
      </w:r>
      <w:sdt>
        <w:sdtPr>
          <w:rPr>
            <w:rFonts w:ascii="Trebuchet MS" w:hAnsi="Trebuchet MS" w:cs="Arial"/>
            <w:sz w:val="22"/>
            <w:szCs w:val="22"/>
            <w:lang w:val="lt-LT"/>
          </w:rPr>
          <w:id w:val="879516919"/>
          <w:citation/>
        </w:sdtPr>
        <w:sdtEndPr/>
        <w:sdtContent>
          <w:r w:rsidR="00555ECE">
            <w:rPr>
              <w:rFonts w:ascii="Trebuchet MS" w:hAnsi="Trebuchet MS" w:cs="Arial"/>
              <w:sz w:val="22"/>
              <w:szCs w:val="22"/>
              <w:lang w:val="lt-LT"/>
            </w:rPr>
            <w:fldChar w:fldCharType="begin"/>
          </w:r>
          <w:r w:rsidR="00555ECE">
            <w:rPr>
              <w:rFonts w:ascii="Trebuchet MS" w:hAnsi="Trebuchet MS" w:cs="Arial"/>
              <w:sz w:val="22"/>
              <w:szCs w:val="22"/>
              <w:lang w:val="lt-LT"/>
            </w:rPr>
            <w:instrText xml:space="preserve"> CITATION ženklai \l 1063 </w:instrText>
          </w:r>
          <w:r w:rsidR="00555ECE">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(10)</w:t>
          </w:r>
          <w:r w:rsidR="00555ECE">
            <w:rPr>
              <w:rFonts w:ascii="Trebuchet MS" w:hAnsi="Trebuchet MS" w:cs="Arial"/>
              <w:sz w:val="22"/>
              <w:szCs w:val="22"/>
              <w:lang w:val="lt-LT"/>
            </w:rPr>
            <w:fldChar w:fldCharType="end"/>
          </w:r>
        </w:sdtContent>
      </w:sdt>
      <w:r w:rsidR="00555ECE">
        <w:rPr>
          <w:rFonts w:ascii="Trebuchet MS" w:hAnsi="Trebuchet MS" w:cs="Arial"/>
          <w:sz w:val="22"/>
          <w:szCs w:val="22"/>
          <w:lang w:val="lt-LT"/>
        </w:rPr>
        <w:t xml:space="preserve"> </w:t>
      </w:r>
      <w:r w:rsidRPr="005F133B">
        <w:rPr>
          <w:rFonts w:ascii="Trebuchet MS" w:hAnsi="Trebuchet MS" w:cs="Arial"/>
          <w:sz w:val="22"/>
          <w:szCs w:val="22"/>
          <w:lang w:val="lt-LT"/>
        </w:rPr>
        <w:t xml:space="preserve">priede pateiktais reikalavimais.  </w:t>
      </w:r>
      <w:r w:rsidR="00DE6D85">
        <w:rPr>
          <w:rFonts w:ascii="Trebuchet MS" w:hAnsi="Trebuchet MS" w:cs="Arial"/>
          <w:sz w:val="22"/>
          <w:szCs w:val="22"/>
          <w:lang w:val="lt-LT"/>
        </w:rPr>
        <w:t xml:space="preserve">Pateikti </w:t>
      </w:r>
      <w:r w:rsidR="00DE6D85" w:rsidRPr="006E0F0E">
        <w:rPr>
          <w:rFonts w:ascii="Trebuchet MS" w:hAnsi="Trebuchet MS" w:cs="Arial"/>
          <w:sz w:val="22"/>
          <w:szCs w:val="22"/>
          <w:lang w:val="lt-LT"/>
        </w:rPr>
        <w:t>atramų ženklinimo įrengimo aprašym</w:t>
      </w:r>
      <w:r w:rsidR="00DE6D85">
        <w:rPr>
          <w:rFonts w:ascii="Trebuchet MS" w:hAnsi="Trebuchet MS" w:cs="Arial"/>
          <w:sz w:val="22"/>
          <w:szCs w:val="22"/>
          <w:lang w:val="lt-LT"/>
        </w:rPr>
        <w:t>ą</w:t>
      </w:r>
      <w:r w:rsidR="00DE6D85" w:rsidRPr="006E0F0E">
        <w:rPr>
          <w:rFonts w:ascii="Trebuchet MS" w:hAnsi="Trebuchet MS" w:cs="Arial"/>
          <w:sz w:val="22"/>
          <w:szCs w:val="22"/>
          <w:lang w:val="lt-LT"/>
        </w:rPr>
        <w:t xml:space="preserve"> ir išpildom</w:t>
      </w:r>
      <w:r w:rsidR="00DE6D85">
        <w:rPr>
          <w:rFonts w:ascii="Trebuchet MS" w:hAnsi="Trebuchet MS" w:cs="Arial"/>
          <w:sz w:val="22"/>
          <w:szCs w:val="22"/>
          <w:lang w:val="lt-LT"/>
        </w:rPr>
        <w:t>uosius</w:t>
      </w:r>
      <w:r w:rsidR="00DE6D85" w:rsidRPr="006E0F0E">
        <w:rPr>
          <w:rFonts w:ascii="Trebuchet MS" w:hAnsi="Trebuchet MS" w:cs="Arial"/>
          <w:sz w:val="22"/>
          <w:szCs w:val="22"/>
          <w:lang w:val="lt-LT"/>
        </w:rPr>
        <w:t xml:space="preserve"> brėžin</w:t>
      </w:r>
      <w:r w:rsidR="00DE6D85">
        <w:rPr>
          <w:rFonts w:ascii="Trebuchet MS" w:hAnsi="Trebuchet MS" w:cs="Arial"/>
          <w:sz w:val="22"/>
          <w:szCs w:val="22"/>
          <w:lang w:val="lt-LT"/>
        </w:rPr>
        <w:t>ius.</w:t>
      </w:r>
    </w:p>
    <w:p w14:paraId="62A07E29" w14:textId="286D3094" w:rsidR="00DE6D85" w:rsidRDefault="00DE6D85"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 xml:space="preserve">Suprojektuoti įrengiamų kabelių linijų, galinių movų, viršįtampių ribotuvų ir kt. įrenginių operatyvinių pavadinimų įrengimo darbus vadovaujantis </w:t>
      </w:r>
      <w:r w:rsidRPr="00555ECE">
        <w:rPr>
          <w:rFonts w:ascii="Trebuchet MS" w:hAnsi="Trebuchet MS" w:cs="Arial"/>
          <w:sz w:val="22"/>
          <w:szCs w:val="22"/>
          <w:lang w:val="lt-LT"/>
        </w:rPr>
        <w:t xml:space="preserve">priede Nr. </w:t>
      </w:r>
      <w:sdt>
        <w:sdtPr>
          <w:rPr>
            <w:rFonts w:ascii="Trebuchet MS" w:hAnsi="Trebuchet MS" w:cs="Arial"/>
            <w:sz w:val="22"/>
            <w:szCs w:val="22"/>
            <w:lang w:val="lt-LT"/>
          </w:rPr>
          <w:id w:val="-198781967"/>
          <w:citation/>
        </w:sdtPr>
        <w:sdtEndPr/>
        <w:sdtContent>
          <w:r w:rsidR="00555ECE" w:rsidRPr="00555ECE">
            <w:rPr>
              <w:rFonts w:ascii="Trebuchet MS" w:hAnsi="Trebuchet MS" w:cs="Arial"/>
              <w:sz w:val="22"/>
              <w:szCs w:val="22"/>
              <w:lang w:val="lt-LT"/>
            </w:rPr>
            <w:fldChar w:fldCharType="begin"/>
          </w:r>
          <w:r w:rsidR="00555ECE" w:rsidRPr="00555ECE">
            <w:rPr>
              <w:rFonts w:ascii="Trebuchet MS" w:hAnsi="Trebuchet MS" w:cs="Arial"/>
              <w:sz w:val="22"/>
              <w:szCs w:val="22"/>
              <w:lang w:val="lt-LT"/>
            </w:rPr>
            <w:instrText xml:space="preserve"> CITATION zyma \l 1063 </w:instrText>
          </w:r>
          <w:r w:rsidR="00555ECE" w:rsidRPr="00555ECE">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(11)</w:t>
          </w:r>
          <w:r w:rsidR="00555ECE" w:rsidRPr="00555ECE">
            <w:rPr>
              <w:rFonts w:ascii="Trebuchet MS" w:hAnsi="Trebuchet MS" w:cs="Arial"/>
              <w:sz w:val="22"/>
              <w:szCs w:val="22"/>
              <w:lang w:val="lt-LT"/>
            </w:rPr>
            <w:fldChar w:fldCharType="end"/>
          </w:r>
        </w:sdtContent>
      </w:sdt>
      <w:r w:rsidR="00555ECE">
        <w:rPr>
          <w:rFonts w:ascii="Trebuchet MS" w:hAnsi="Trebuchet MS" w:cs="Arial"/>
          <w:sz w:val="22"/>
          <w:szCs w:val="22"/>
          <w:lang w:val="lt-LT"/>
        </w:rPr>
        <w:t xml:space="preserve"> </w:t>
      </w:r>
      <w:r>
        <w:rPr>
          <w:rFonts w:ascii="Trebuchet MS" w:hAnsi="Trebuchet MS" w:cs="Arial"/>
          <w:sz w:val="22"/>
          <w:szCs w:val="22"/>
          <w:lang w:val="lt-LT"/>
        </w:rPr>
        <w:t>pateiktais reikalavimais.</w:t>
      </w:r>
    </w:p>
    <w:p w14:paraId="5F304D46" w14:textId="59978476" w:rsidR="005F133B" w:rsidRPr="00F37345" w:rsidRDefault="00DC3F7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5F133B">
        <w:rPr>
          <w:rFonts w:ascii="Trebuchet MS" w:hAnsi="Trebuchet MS" w:cs="Arial"/>
          <w:sz w:val="22"/>
          <w:szCs w:val="22"/>
          <w:lang w:val="lt-LT"/>
        </w:rPr>
        <w:lastRenderedPageBreak/>
        <w:t xml:space="preserve">Suprojektuoti </w:t>
      </w:r>
      <w:r w:rsidRPr="00F37345">
        <w:rPr>
          <w:rFonts w:ascii="Trebuchet MS" w:hAnsi="Trebuchet MS" w:cs="Arial"/>
          <w:sz w:val="22"/>
          <w:szCs w:val="22"/>
          <w:lang w:val="lt-LT"/>
        </w:rPr>
        <w:t>ir parinkti OL</w:t>
      </w:r>
      <w:r w:rsidR="00473231" w:rsidRPr="00F37345">
        <w:rPr>
          <w:rFonts w:ascii="Trebuchet MS" w:hAnsi="Trebuchet MS" w:cs="Arial"/>
          <w:sz w:val="22"/>
          <w:szCs w:val="22"/>
          <w:lang w:val="lt-LT"/>
        </w:rPr>
        <w:t>/KL</w:t>
      </w:r>
      <w:r w:rsidRPr="00F37345">
        <w:rPr>
          <w:rFonts w:ascii="Trebuchet MS" w:hAnsi="Trebuchet MS" w:cs="Arial"/>
          <w:sz w:val="22"/>
          <w:szCs w:val="22"/>
          <w:lang w:val="lt-LT"/>
        </w:rPr>
        <w:t xml:space="preserve"> elementus, vadovaujantis prieduose Nr. </w:t>
      </w:r>
      <w:sdt>
        <w:sdtPr>
          <w:rPr>
            <w:rFonts w:ascii="Trebuchet MS" w:hAnsi="Trebuchet MS" w:cs="Arial"/>
            <w:sz w:val="22"/>
            <w:szCs w:val="22"/>
            <w:lang w:val="lt-LT"/>
          </w:rPr>
          <w:id w:val="1990123657"/>
          <w:citation/>
        </w:sdtPr>
        <w:sdtEndPr/>
        <w:sdtContent>
          <w:r w:rsidR="00FA026B" w:rsidRPr="00F37345">
            <w:rPr>
              <w:rFonts w:ascii="Trebuchet MS" w:hAnsi="Trebuchet MS" w:cs="Arial"/>
              <w:sz w:val="22"/>
              <w:szCs w:val="22"/>
              <w:lang w:val="lt-LT"/>
            </w:rPr>
            <w:fldChar w:fldCharType="begin"/>
          </w:r>
          <w:r w:rsidR="00FA026B" w:rsidRPr="00F37345">
            <w:rPr>
              <w:rFonts w:ascii="Trebuchet MS" w:hAnsi="Trebuchet MS" w:cs="Arial"/>
              <w:sz w:val="22"/>
              <w:szCs w:val="22"/>
              <w:lang w:val="lt-LT"/>
            </w:rPr>
            <w:instrText xml:space="preserve"> CITATION 1104 \l 1063 </w:instrText>
          </w:r>
          <w:r w:rsidR="00FA026B" w:rsidRPr="00F37345">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(12)</w:t>
          </w:r>
          <w:r w:rsidR="00FA026B" w:rsidRPr="00F37345">
            <w:rPr>
              <w:rFonts w:ascii="Trebuchet MS" w:hAnsi="Trebuchet MS" w:cs="Arial"/>
              <w:sz w:val="22"/>
              <w:szCs w:val="22"/>
              <w:lang w:val="lt-LT"/>
            </w:rPr>
            <w:fldChar w:fldCharType="end"/>
          </w:r>
        </w:sdtContent>
      </w:sdt>
      <w:r w:rsidR="00FA026B" w:rsidRPr="00F37345">
        <w:rPr>
          <w:rFonts w:ascii="Trebuchet MS" w:hAnsi="Trebuchet MS" w:cs="Arial"/>
          <w:sz w:val="22"/>
          <w:szCs w:val="22"/>
          <w:lang w:val="lt-LT"/>
        </w:rPr>
        <w:t xml:space="preserve">, </w:t>
      </w:r>
      <w:sdt>
        <w:sdtPr>
          <w:rPr>
            <w:rFonts w:ascii="Trebuchet MS" w:hAnsi="Trebuchet MS" w:cs="Arial"/>
            <w:sz w:val="22"/>
            <w:szCs w:val="22"/>
            <w:lang w:val="lt-LT"/>
          </w:rPr>
          <w:id w:val="81729791"/>
          <w:citation/>
        </w:sdtPr>
        <w:sdtEndPr/>
        <w:sdtContent>
          <w:r w:rsidR="00FA026B" w:rsidRPr="00F37345">
            <w:rPr>
              <w:rFonts w:ascii="Trebuchet MS" w:hAnsi="Trebuchet MS" w:cs="Arial"/>
              <w:sz w:val="22"/>
              <w:szCs w:val="22"/>
              <w:lang w:val="lt-LT"/>
            </w:rPr>
            <w:fldChar w:fldCharType="begin"/>
          </w:r>
          <w:r w:rsidR="00FA026B" w:rsidRPr="00F37345">
            <w:rPr>
              <w:rFonts w:ascii="Trebuchet MS" w:hAnsi="Trebuchet MS" w:cs="Arial"/>
              <w:sz w:val="22"/>
              <w:szCs w:val="22"/>
              <w:lang w:val="lt-LT"/>
            </w:rPr>
            <w:instrText xml:space="preserve"> CITATION EL8 \l 1063 </w:instrText>
          </w:r>
          <w:r w:rsidR="00FA026B" w:rsidRPr="00F37345">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(13)</w:t>
          </w:r>
          <w:r w:rsidR="00FA026B" w:rsidRPr="00F37345">
            <w:rPr>
              <w:rFonts w:ascii="Trebuchet MS" w:hAnsi="Trebuchet MS" w:cs="Arial"/>
              <w:sz w:val="22"/>
              <w:szCs w:val="22"/>
              <w:lang w:val="lt-LT"/>
            </w:rPr>
            <w:fldChar w:fldCharType="end"/>
          </w:r>
        </w:sdtContent>
      </w:sdt>
      <w:r w:rsidR="00FA026B" w:rsidRPr="00F37345">
        <w:rPr>
          <w:rFonts w:ascii="Trebuchet MS" w:hAnsi="Trebuchet MS" w:cs="Arial"/>
          <w:sz w:val="22"/>
          <w:szCs w:val="22"/>
          <w:lang w:val="lt-LT"/>
        </w:rPr>
        <w:t xml:space="preserve">, </w:t>
      </w:r>
      <w:sdt>
        <w:sdtPr>
          <w:rPr>
            <w:rFonts w:ascii="Trebuchet MS" w:hAnsi="Trebuchet MS" w:cs="Arial"/>
            <w:sz w:val="22"/>
            <w:szCs w:val="22"/>
            <w:lang w:val="lt-LT"/>
          </w:rPr>
          <w:id w:val="-857279584"/>
          <w:citation/>
        </w:sdtPr>
        <w:sdtEndPr/>
        <w:sdtContent>
          <w:r w:rsidR="00FA026B" w:rsidRPr="00F37345">
            <w:rPr>
              <w:rFonts w:ascii="Trebuchet MS" w:hAnsi="Trebuchet MS" w:cs="Arial"/>
              <w:sz w:val="22"/>
              <w:szCs w:val="22"/>
              <w:lang w:val="lt-LT"/>
            </w:rPr>
            <w:fldChar w:fldCharType="begin"/>
          </w:r>
          <w:r w:rsidR="00FA026B" w:rsidRPr="00F37345">
            <w:rPr>
              <w:rFonts w:ascii="Trebuchet MS" w:hAnsi="Trebuchet MS" w:cs="Arial"/>
              <w:sz w:val="22"/>
              <w:szCs w:val="22"/>
              <w:lang w:val="lt-LT"/>
            </w:rPr>
            <w:instrText xml:space="preserve">CITATION EL9 \l 1063 </w:instrText>
          </w:r>
          <w:r w:rsidR="00FA026B" w:rsidRPr="00F37345">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(14)</w:t>
          </w:r>
          <w:r w:rsidR="00FA026B" w:rsidRPr="00F37345">
            <w:rPr>
              <w:rFonts w:ascii="Trebuchet MS" w:hAnsi="Trebuchet MS" w:cs="Arial"/>
              <w:sz w:val="22"/>
              <w:szCs w:val="22"/>
              <w:lang w:val="lt-LT"/>
            </w:rPr>
            <w:fldChar w:fldCharType="end"/>
          </w:r>
        </w:sdtContent>
      </w:sdt>
      <w:r w:rsidR="00FA026B" w:rsidRPr="00F37345">
        <w:rPr>
          <w:rFonts w:ascii="Trebuchet MS" w:hAnsi="Trebuchet MS" w:cs="Arial"/>
          <w:sz w:val="22"/>
          <w:szCs w:val="22"/>
          <w:lang w:val="lt-LT"/>
        </w:rPr>
        <w:t xml:space="preserve">, </w:t>
      </w:r>
      <w:sdt>
        <w:sdtPr>
          <w:rPr>
            <w:rFonts w:ascii="Trebuchet MS" w:hAnsi="Trebuchet MS" w:cs="Arial"/>
            <w:sz w:val="22"/>
            <w:szCs w:val="22"/>
            <w:lang w:val="lt-LT"/>
          </w:rPr>
          <w:id w:val="-1851480105"/>
          <w:citation/>
        </w:sdtPr>
        <w:sdtEndPr/>
        <w:sdtContent>
          <w:r w:rsidR="00FA026B" w:rsidRPr="00F37345">
            <w:rPr>
              <w:rFonts w:ascii="Trebuchet MS" w:hAnsi="Trebuchet MS" w:cs="Arial"/>
              <w:sz w:val="22"/>
              <w:szCs w:val="22"/>
              <w:lang w:val="lt-LT"/>
            </w:rPr>
            <w:fldChar w:fldCharType="begin"/>
          </w:r>
          <w:r w:rsidR="00FA026B" w:rsidRPr="00F37345">
            <w:rPr>
              <w:rFonts w:ascii="Trebuchet MS" w:hAnsi="Trebuchet MS" w:cs="Arial"/>
              <w:sz w:val="22"/>
              <w:szCs w:val="22"/>
              <w:lang w:val="lt-LT"/>
            </w:rPr>
            <w:instrText xml:space="preserve"> CITATION EL6 \l 1063 </w:instrText>
          </w:r>
          <w:r w:rsidR="00FA026B" w:rsidRPr="00F37345">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(15)</w:t>
          </w:r>
          <w:r w:rsidR="00FA026B" w:rsidRPr="00F37345">
            <w:rPr>
              <w:rFonts w:ascii="Trebuchet MS" w:hAnsi="Trebuchet MS" w:cs="Arial"/>
              <w:sz w:val="22"/>
              <w:szCs w:val="22"/>
              <w:lang w:val="lt-LT"/>
            </w:rPr>
            <w:fldChar w:fldCharType="end"/>
          </w:r>
        </w:sdtContent>
      </w:sdt>
      <w:r w:rsidR="00F37345">
        <w:rPr>
          <w:rFonts w:ascii="Trebuchet MS" w:hAnsi="Trebuchet MS" w:cs="Arial"/>
          <w:sz w:val="22"/>
          <w:szCs w:val="22"/>
          <w:lang w:val="lt-LT"/>
        </w:rPr>
        <w:t xml:space="preserve">, </w:t>
      </w:r>
      <w:sdt>
        <w:sdtPr>
          <w:rPr>
            <w:rFonts w:ascii="Trebuchet MS" w:hAnsi="Trebuchet MS" w:cs="Arial"/>
            <w:sz w:val="22"/>
            <w:szCs w:val="22"/>
            <w:lang w:val="lt-LT"/>
          </w:rPr>
          <w:id w:val="-1762512314"/>
          <w:citation/>
        </w:sdtPr>
        <w:sdtEndPr/>
        <w:sdtContent>
          <w:r w:rsidR="00392A84">
            <w:rPr>
              <w:rFonts w:ascii="Trebuchet MS" w:hAnsi="Trebuchet MS" w:cs="Arial"/>
              <w:sz w:val="22"/>
              <w:szCs w:val="22"/>
              <w:lang w:val="lt-LT"/>
            </w:rPr>
            <w:fldChar w:fldCharType="begin"/>
          </w:r>
          <w:r w:rsidR="00392A84">
            <w:rPr>
              <w:rFonts w:ascii="Trebuchet MS" w:hAnsi="Trebuchet MS" w:cs="Arial"/>
              <w:sz w:val="22"/>
              <w:szCs w:val="22"/>
              <w:lang w:val="en-US"/>
            </w:rPr>
            <w:instrText xml:space="preserve"> CITATION 1101 \l 1033 </w:instrText>
          </w:r>
          <w:r w:rsidR="00392A84">
            <w:rPr>
              <w:rFonts w:ascii="Trebuchet MS" w:hAnsi="Trebuchet MS" w:cs="Arial"/>
              <w:sz w:val="22"/>
              <w:szCs w:val="22"/>
              <w:lang w:val="lt-LT"/>
            </w:rPr>
            <w:fldChar w:fldCharType="separate"/>
          </w:r>
          <w:r w:rsidR="004208EE" w:rsidRPr="004208EE">
            <w:rPr>
              <w:rFonts w:ascii="Trebuchet MS" w:hAnsi="Trebuchet MS" w:cs="Arial"/>
              <w:noProof/>
              <w:sz w:val="22"/>
              <w:szCs w:val="22"/>
              <w:lang w:val="en-US"/>
            </w:rPr>
            <w:t>(16)</w:t>
          </w:r>
          <w:r w:rsidR="00392A84">
            <w:rPr>
              <w:rFonts w:ascii="Trebuchet MS" w:hAnsi="Trebuchet MS" w:cs="Arial"/>
              <w:sz w:val="22"/>
              <w:szCs w:val="22"/>
              <w:lang w:val="lt-LT"/>
            </w:rPr>
            <w:fldChar w:fldCharType="end"/>
          </w:r>
        </w:sdtContent>
      </w:sdt>
      <w:r w:rsidR="00EE09C1">
        <w:rPr>
          <w:rFonts w:ascii="Trebuchet MS" w:hAnsi="Trebuchet MS" w:cs="Arial"/>
          <w:sz w:val="22"/>
          <w:szCs w:val="22"/>
          <w:lang w:val="lt-LT"/>
        </w:rPr>
        <w:t xml:space="preserve">, </w:t>
      </w:r>
      <w:sdt>
        <w:sdtPr>
          <w:rPr>
            <w:rFonts w:ascii="Trebuchet MS" w:hAnsi="Trebuchet MS" w:cs="Arial"/>
            <w:sz w:val="22"/>
            <w:szCs w:val="22"/>
            <w:lang w:val="lt-LT"/>
          </w:rPr>
          <w:id w:val="-2140946429"/>
          <w:citation/>
        </w:sdtPr>
        <w:sdtEndPr/>
        <w:sdtContent>
          <w:r w:rsidR="00EE09C1">
            <w:rPr>
              <w:rFonts w:ascii="Trebuchet MS" w:hAnsi="Trebuchet MS" w:cs="Arial"/>
              <w:sz w:val="22"/>
              <w:szCs w:val="22"/>
              <w:lang w:val="lt-LT"/>
            </w:rPr>
            <w:fldChar w:fldCharType="begin"/>
          </w:r>
          <w:r w:rsidR="00EE09C1">
            <w:rPr>
              <w:rFonts w:ascii="Trebuchet MS" w:hAnsi="Trebuchet MS" w:cs="Arial"/>
              <w:sz w:val="22"/>
              <w:szCs w:val="22"/>
              <w:lang w:val="en-US"/>
            </w:rPr>
            <w:instrText xml:space="preserve">CITATION E2 \l 1033 </w:instrText>
          </w:r>
          <w:r w:rsidR="00EE09C1">
            <w:rPr>
              <w:rFonts w:ascii="Trebuchet MS" w:hAnsi="Trebuchet MS" w:cs="Arial"/>
              <w:sz w:val="22"/>
              <w:szCs w:val="22"/>
              <w:lang w:val="lt-LT"/>
            </w:rPr>
            <w:fldChar w:fldCharType="separate"/>
          </w:r>
          <w:r w:rsidR="004208EE" w:rsidRPr="004208EE">
            <w:rPr>
              <w:rFonts w:ascii="Trebuchet MS" w:hAnsi="Trebuchet MS" w:cs="Arial"/>
              <w:noProof/>
              <w:sz w:val="22"/>
              <w:szCs w:val="22"/>
              <w:lang w:val="en-US"/>
            </w:rPr>
            <w:t>(17)</w:t>
          </w:r>
          <w:r w:rsidR="00EE09C1">
            <w:rPr>
              <w:rFonts w:ascii="Trebuchet MS" w:hAnsi="Trebuchet MS" w:cs="Arial"/>
              <w:sz w:val="22"/>
              <w:szCs w:val="22"/>
              <w:lang w:val="lt-LT"/>
            </w:rPr>
            <w:fldChar w:fldCharType="end"/>
          </w:r>
        </w:sdtContent>
      </w:sdt>
      <w:r w:rsidR="00EE09C1">
        <w:rPr>
          <w:rFonts w:ascii="Trebuchet MS" w:hAnsi="Trebuchet MS" w:cs="Arial"/>
          <w:sz w:val="22"/>
          <w:szCs w:val="22"/>
          <w:lang w:val="lt-LT"/>
        </w:rPr>
        <w:t xml:space="preserve">, </w:t>
      </w:r>
      <w:sdt>
        <w:sdtPr>
          <w:rPr>
            <w:rFonts w:ascii="Trebuchet MS" w:hAnsi="Trebuchet MS" w:cs="Arial"/>
            <w:sz w:val="22"/>
            <w:szCs w:val="22"/>
            <w:lang w:val="lt-LT"/>
          </w:rPr>
          <w:id w:val="1113173932"/>
          <w:citation/>
        </w:sdtPr>
        <w:sdtEndPr/>
        <w:sdtContent>
          <w:r w:rsidR="00EE09C1">
            <w:rPr>
              <w:rFonts w:ascii="Trebuchet MS" w:hAnsi="Trebuchet MS" w:cs="Arial"/>
              <w:sz w:val="22"/>
              <w:szCs w:val="22"/>
              <w:lang w:val="lt-LT"/>
            </w:rPr>
            <w:fldChar w:fldCharType="begin"/>
          </w:r>
          <w:r w:rsidR="00EE09C1">
            <w:rPr>
              <w:rFonts w:ascii="Trebuchet MS" w:hAnsi="Trebuchet MS" w:cs="Arial"/>
              <w:sz w:val="22"/>
              <w:szCs w:val="22"/>
              <w:lang w:val="en-US"/>
            </w:rPr>
            <w:instrText xml:space="preserve">CITATION E3 \l 1033 </w:instrText>
          </w:r>
          <w:r w:rsidR="00EE09C1">
            <w:rPr>
              <w:rFonts w:ascii="Trebuchet MS" w:hAnsi="Trebuchet MS" w:cs="Arial"/>
              <w:sz w:val="22"/>
              <w:szCs w:val="22"/>
              <w:lang w:val="lt-LT"/>
            </w:rPr>
            <w:fldChar w:fldCharType="separate"/>
          </w:r>
          <w:r w:rsidR="004208EE" w:rsidRPr="004208EE">
            <w:rPr>
              <w:rFonts w:ascii="Trebuchet MS" w:hAnsi="Trebuchet MS" w:cs="Arial"/>
              <w:noProof/>
              <w:sz w:val="22"/>
              <w:szCs w:val="22"/>
              <w:lang w:val="en-US"/>
            </w:rPr>
            <w:t>(18)</w:t>
          </w:r>
          <w:r w:rsidR="00EE09C1">
            <w:rPr>
              <w:rFonts w:ascii="Trebuchet MS" w:hAnsi="Trebuchet MS" w:cs="Arial"/>
              <w:sz w:val="22"/>
              <w:szCs w:val="22"/>
              <w:lang w:val="lt-LT"/>
            </w:rPr>
            <w:fldChar w:fldCharType="end"/>
          </w:r>
        </w:sdtContent>
      </w:sdt>
      <w:r w:rsidR="001402E3">
        <w:rPr>
          <w:rFonts w:ascii="Trebuchet MS" w:hAnsi="Trebuchet MS" w:cs="Arial"/>
          <w:sz w:val="22"/>
          <w:szCs w:val="22"/>
          <w:lang w:val="lt-LT"/>
        </w:rPr>
        <w:t xml:space="preserve">, </w:t>
      </w:r>
      <w:sdt>
        <w:sdtPr>
          <w:rPr>
            <w:rFonts w:ascii="Trebuchet MS" w:hAnsi="Trebuchet MS" w:cs="Arial"/>
            <w:sz w:val="22"/>
            <w:szCs w:val="22"/>
            <w:lang w:val="lt-LT"/>
          </w:rPr>
          <w:id w:val="-197235174"/>
          <w:citation/>
        </w:sdtPr>
        <w:sdtEndPr/>
        <w:sdtContent>
          <w:r w:rsidR="00675F3D">
            <w:rPr>
              <w:rFonts w:ascii="Trebuchet MS" w:hAnsi="Trebuchet MS" w:cs="Arial"/>
              <w:sz w:val="22"/>
              <w:szCs w:val="22"/>
              <w:lang w:val="lt-LT"/>
            </w:rPr>
            <w:fldChar w:fldCharType="begin"/>
          </w:r>
          <w:r w:rsidR="00675F3D">
            <w:rPr>
              <w:rFonts w:ascii="Trebuchet MS" w:hAnsi="Trebuchet MS" w:cs="Arial"/>
              <w:sz w:val="22"/>
              <w:szCs w:val="22"/>
              <w:lang w:val="lt-LT"/>
            </w:rPr>
            <w:instrText xml:space="preserve">CITATION kabeliui \l 1063 </w:instrText>
          </w:r>
          <w:r w:rsidR="00675F3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(19)</w:t>
          </w:r>
          <w:r w:rsidR="00675F3D">
            <w:rPr>
              <w:rFonts w:ascii="Trebuchet MS" w:hAnsi="Trebuchet MS" w:cs="Arial"/>
              <w:sz w:val="22"/>
              <w:szCs w:val="22"/>
              <w:lang w:val="lt-LT"/>
            </w:rPr>
            <w:fldChar w:fldCharType="end"/>
          </w:r>
        </w:sdtContent>
      </w:sdt>
      <w:r w:rsidR="00675F3D">
        <w:rPr>
          <w:rFonts w:ascii="Trebuchet MS" w:hAnsi="Trebuchet MS" w:cs="Arial"/>
          <w:sz w:val="22"/>
          <w:szCs w:val="22"/>
          <w:lang w:val="lt-LT"/>
        </w:rPr>
        <w:t xml:space="preserve">, </w:t>
      </w:r>
      <w:sdt>
        <w:sdtPr>
          <w:rPr>
            <w:rFonts w:ascii="Trebuchet MS" w:hAnsi="Trebuchet MS" w:cs="Arial"/>
            <w:sz w:val="22"/>
            <w:szCs w:val="22"/>
            <w:lang w:val="lt-LT"/>
          </w:rPr>
          <w:id w:val="484905666"/>
          <w:citation/>
        </w:sdtPr>
        <w:sdtEndPr/>
        <w:sdtContent>
          <w:r w:rsidR="00C7783B">
            <w:rPr>
              <w:rFonts w:ascii="Trebuchet MS" w:hAnsi="Trebuchet MS" w:cs="Arial"/>
              <w:sz w:val="22"/>
              <w:szCs w:val="22"/>
              <w:lang w:val="lt-LT"/>
            </w:rPr>
            <w:fldChar w:fldCharType="begin"/>
          </w:r>
          <w:r w:rsidR="00C7783B">
            <w:rPr>
              <w:rFonts w:ascii="Trebuchet MS" w:hAnsi="Trebuchet MS" w:cs="Arial"/>
              <w:sz w:val="22"/>
              <w:szCs w:val="22"/>
              <w:lang w:val="lt-LT"/>
            </w:rPr>
            <w:instrText xml:space="preserve"> CITATION galinmova \l 1063 </w:instrText>
          </w:r>
          <w:r w:rsidR="00C7783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(20)</w:t>
          </w:r>
          <w:r w:rsidR="00C7783B">
            <w:rPr>
              <w:rFonts w:ascii="Trebuchet MS" w:hAnsi="Trebuchet MS" w:cs="Arial"/>
              <w:sz w:val="22"/>
              <w:szCs w:val="22"/>
              <w:lang w:val="lt-LT"/>
            </w:rPr>
            <w:fldChar w:fldCharType="end"/>
          </w:r>
        </w:sdtContent>
      </w:sdt>
      <w:r w:rsidR="00C7783B">
        <w:rPr>
          <w:rFonts w:ascii="Trebuchet MS" w:hAnsi="Trebuchet MS" w:cs="Arial"/>
          <w:sz w:val="22"/>
          <w:szCs w:val="22"/>
          <w:lang w:val="lt-LT"/>
        </w:rPr>
        <w:t xml:space="preserve">, </w:t>
      </w:r>
      <w:sdt>
        <w:sdtPr>
          <w:rPr>
            <w:rFonts w:ascii="Trebuchet MS" w:hAnsi="Trebuchet MS" w:cs="Arial"/>
            <w:sz w:val="22"/>
            <w:szCs w:val="22"/>
            <w:lang w:val="lt-LT"/>
          </w:rPr>
          <w:id w:val="-1703313768"/>
          <w:citation/>
        </w:sdtPr>
        <w:sdtEndPr/>
        <w:sdtContent>
          <w:r w:rsidR="00C7783B">
            <w:rPr>
              <w:rFonts w:ascii="Trebuchet MS" w:hAnsi="Trebuchet MS" w:cs="Arial"/>
              <w:sz w:val="22"/>
              <w:szCs w:val="22"/>
              <w:lang w:val="lt-LT"/>
            </w:rPr>
            <w:fldChar w:fldCharType="begin"/>
          </w:r>
          <w:r w:rsidR="00C7783B">
            <w:rPr>
              <w:rFonts w:ascii="Trebuchet MS" w:hAnsi="Trebuchet MS" w:cs="Arial"/>
              <w:sz w:val="22"/>
              <w:szCs w:val="22"/>
              <w:lang w:val="lt-LT"/>
            </w:rPr>
            <w:instrText xml:space="preserve"> CITATION jungiamova \l 1063 </w:instrText>
          </w:r>
          <w:r w:rsidR="00C7783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(21)</w:t>
          </w:r>
          <w:r w:rsidR="00C7783B">
            <w:rPr>
              <w:rFonts w:ascii="Trebuchet MS" w:hAnsi="Trebuchet MS" w:cs="Arial"/>
              <w:sz w:val="22"/>
              <w:szCs w:val="22"/>
              <w:lang w:val="lt-LT"/>
            </w:rPr>
            <w:fldChar w:fldCharType="end"/>
          </w:r>
        </w:sdtContent>
      </w:sdt>
      <w:r w:rsidR="004B6F2A">
        <w:rPr>
          <w:rFonts w:ascii="Trebuchet MS" w:hAnsi="Trebuchet MS" w:cs="Arial"/>
          <w:sz w:val="22"/>
          <w:szCs w:val="22"/>
          <w:lang w:val="lt-LT"/>
        </w:rPr>
        <w:t xml:space="preserve">, </w:t>
      </w:r>
      <w:sdt>
        <w:sdtPr>
          <w:rPr>
            <w:rFonts w:ascii="Trebuchet MS" w:hAnsi="Trebuchet MS" w:cs="Arial"/>
            <w:sz w:val="22"/>
            <w:szCs w:val="22"/>
            <w:lang w:val="lt-LT"/>
          </w:rPr>
          <w:id w:val="1151567594"/>
          <w:citation/>
        </w:sdtPr>
        <w:sdtEndPr/>
        <w:sdtContent>
          <w:r w:rsidR="004B6F2A">
            <w:rPr>
              <w:rFonts w:ascii="Trebuchet MS" w:hAnsi="Trebuchet MS" w:cs="Arial"/>
              <w:sz w:val="22"/>
              <w:szCs w:val="22"/>
              <w:lang w:val="lt-LT"/>
            </w:rPr>
            <w:fldChar w:fldCharType="begin"/>
          </w:r>
          <w:r w:rsidR="004B6F2A">
            <w:rPr>
              <w:rFonts w:ascii="Trebuchet MS" w:hAnsi="Trebuchet MS" w:cs="Arial"/>
              <w:sz w:val="22"/>
              <w:szCs w:val="22"/>
              <w:lang w:val="lt-LT"/>
            </w:rPr>
            <w:instrText xml:space="preserve"> CITATION sankirtosatv \l 1063 </w:instrText>
          </w:r>
          <w:r w:rsidR="004B6F2A">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(22)</w:t>
          </w:r>
          <w:r w:rsidR="004B6F2A">
            <w:rPr>
              <w:rFonts w:ascii="Trebuchet MS" w:hAnsi="Trebuchet MS" w:cs="Arial"/>
              <w:sz w:val="22"/>
              <w:szCs w:val="22"/>
              <w:lang w:val="lt-LT"/>
            </w:rPr>
            <w:fldChar w:fldCharType="end"/>
          </w:r>
        </w:sdtContent>
      </w:sdt>
      <w:r w:rsidR="00DB2601">
        <w:rPr>
          <w:rFonts w:ascii="Trebuchet MS" w:hAnsi="Trebuchet MS" w:cs="Arial"/>
          <w:sz w:val="22"/>
          <w:szCs w:val="22"/>
          <w:lang w:val="lt-LT"/>
        </w:rPr>
        <w:t xml:space="preserve">, </w:t>
      </w:r>
      <w:sdt>
        <w:sdtPr>
          <w:rPr>
            <w:rFonts w:ascii="Trebuchet MS" w:hAnsi="Trebuchet MS" w:cs="Arial"/>
            <w:sz w:val="22"/>
            <w:szCs w:val="22"/>
            <w:lang w:val="lt-LT"/>
          </w:rPr>
          <w:id w:val="1580874732"/>
          <w:citation/>
        </w:sdtPr>
        <w:sdtEndPr/>
        <w:sdtContent>
          <w:r w:rsidR="00DB2601">
            <w:rPr>
              <w:rFonts w:ascii="Trebuchet MS" w:hAnsi="Trebuchet MS" w:cs="Arial"/>
              <w:sz w:val="22"/>
              <w:szCs w:val="22"/>
              <w:lang w:val="lt-LT"/>
            </w:rPr>
            <w:fldChar w:fldCharType="begin"/>
          </w:r>
          <w:r w:rsidR="00DB2601">
            <w:rPr>
              <w:rFonts w:ascii="Trebuchet MS" w:hAnsi="Trebuchet MS" w:cs="Arial"/>
              <w:sz w:val="22"/>
              <w:szCs w:val="22"/>
              <w:lang w:val="lt-LT"/>
            </w:rPr>
            <w:instrText xml:space="preserve"> CITATION apsaugatran \l 1063 </w:instrText>
          </w:r>
          <w:r w:rsidR="00DB2601">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(23)</w:t>
          </w:r>
          <w:r w:rsidR="00DB2601">
            <w:rPr>
              <w:rFonts w:ascii="Trebuchet MS" w:hAnsi="Trebuchet MS" w:cs="Arial"/>
              <w:sz w:val="22"/>
              <w:szCs w:val="22"/>
              <w:lang w:val="lt-LT"/>
            </w:rPr>
            <w:fldChar w:fldCharType="end"/>
          </w:r>
        </w:sdtContent>
      </w:sdt>
      <w:r w:rsidR="00DB2601">
        <w:rPr>
          <w:rFonts w:ascii="Trebuchet MS" w:hAnsi="Trebuchet MS" w:cs="Arial"/>
          <w:sz w:val="22"/>
          <w:szCs w:val="22"/>
          <w:lang w:val="lt-LT"/>
        </w:rPr>
        <w:t xml:space="preserve">, </w:t>
      </w:r>
      <w:sdt>
        <w:sdtPr>
          <w:rPr>
            <w:rFonts w:ascii="Trebuchet MS" w:hAnsi="Trebuchet MS" w:cs="Arial"/>
            <w:sz w:val="22"/>
            <w:szCs w:val="22"/>
            <w:lang w:val="lt-LT"/>
          </w:rPr>
          <w:id w:val="-1926498096"/>
          <w:citation/>
        </w:sdtPr>
        <w:sdtEndPr/>
        <w:sdtContent>
          <w:r w:rsidR="00DB2601">
            <w:rPr>
              <w:rFonts w:ascii="Trebuchet MS" w:hAnsi="Trebuchet MS" w:cs="Arial"/>
              <w:sz w:val="22"/>
              <w:szCs w:val="22"/>
              <w:lang w:val="lt-LT"/>
            </w:rPr>
            <w:fldChar w:fldCharType="begin"/>
          </w:r>
          <w:r w:rsidR="00DB2601">
            <w:rPr>
              <w:rFonts w:ascii="Trebuchet MS" w:hAnsi="Trebuchet MS" w:cs="Arial"/>
              <w:sz w:val="22"/>
              <w:szCs w:val="22"/>
              <w:lang w:val="lt-LT"/>
            </w:rPr>
            <w:instrText xml:space="preserve">CITATION bendriribot \l 1063 </w:instrText>
          </w:r>
          <w:r w:rsidR="00DB2601">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(24)</w:t>
          </w:r>
          <w:r w:rsidR="00DB2601">
            <w:rPr>
              <w:rFonts w:ascii="Trebuchet MS" w:hAnsi="Trebuchet MS" w:cs="Arial"/>
              <w:sz w:val="22"/>
              <w:szCs w:val="22"/>
              <w:lang w:val="lt-LT"/>
            </w:rPr>
            <w:fldChar w:fldCharType="end"/>
          </w:r>
        </w:sdtContent>
      </w:sdt>
      <w:r w:rsidR="00DB2601">
        <w:rPr>
          <w:rFonts w:ascii="Trebuchet MS" w:hAnsi="Trebuchet MS" w:cs="Arial"/>
          <w:sz w:val="22"/>
          <w:szCs w:val="22"/>
          <w:lang w:val="lt-LT"/>
        </w:rPr>
        <w:t xml:space="preserve">, </w:t>
      </w:r>
      <w:sdt>
        <w:sdtPr>
          <w:rPr>
            <w:rFonts w:ascii="Trebuchet MS" w:hAnsi="Trebuchet MS" w:cs="Arial"/>
            <w:sz w:val="22"/>
            <w:szCs w:val="22"/>
            <w:lang w:val="lt-LT"/>
          </w:rPr>
          <w:id w:val="356015004"/>
          <w:citation/>
        </w:sdtPr>
        <w:sdtEndPr/>
        <w:sdtContent>
          <w:r w:rsidR="00702D7F">
            <w:rPr>
              <w:rFonts w:ascii="Trebuchet MS" w:hAnsi="Trebuchet MS" w:cs="Arial"/>
              <w:sz w:val="22"/>
              <w:szCs w:val="22"/>
              <w:lang w:val="lt-LT"/>
            </w:rPr>
            <w:fldChar w:fldCharType="begin"/>
          </w:r>
          <w:r w:rsidR="00702D7F">
            <w:rPr>
              <w:rFonts w:ascii="Trebuchet MS" w:hAnsi="Trebuchet MS" w:cs="Arial"/>
              <w:sz w:val="22"/>
              <w:szCs w:val="22"/>
              <w:lang w:val="lt-LT"/>
            </w:rPr>
            <w:instrText xml:space="preserve"> CITATION uždarbūd \l 1063 </w:instrText>
          </w:r>
          <w:r w:rsidR="00702D7F">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(25)</w:t>
          </w:r>
          <w:r w:rsidR="00702D7F">
            <w:rPr>
              <w:rFonts w:ascii="Trebuchet MS" w:hAnsi="Trebuchet MS" w:cs="Arial"/>
              <w:sz w:val="22"/>
              <w:szCs w:val="22"/>
              <w:lang w:val="lt-LT"/>
            </w:rPr>
            <w:fldChar w:fldCharType="end"/>
          </w:r>
        </w:sdtContent>
      </w:sdt>
      <w:r w:rsidR="00702D7F">
        <w:rPr>
          <w:rFonts w:ascii="Trebuchet MS" w:hAnsi="Trebuchet MS" w:cs="Arial"/>
          <w:sz w:val="22"/>
          <w:szCs w:val="22"/>
          <w:lang w:val="lt-LT"/>
        </w:rPr>
        <w:t xml:space="preserve">, </w:t>
      </w:r>
      <w:sdt>
        <w:sdtPr>
          <w:rPr>
            <w:rFonts w:ascii="Trebuchet MS" w:hAnsi="Trebuchet MS" w:cs="Arial"/>
            <w:sz w:val="22"/>
            <w:szCs w:val="22"/>
            <w:lang w:val="lt-LT"/>
          </w:rPr>
          <w:id w:val="-1617212108"/>
          <w:citation/>
        </w:sdtPr>
        <w:sdtEndPr/>
        <w:sdtContent>
          <w:r w:rsidR="00813D59">
            <w:rPr>
              <w:rFonts w:ascii="Trebuchet MS" w:hAnsi="Trebuchet MS" w:cs="Arial"/>
              <w:sz w:val="22"/>
              <w:szCs w:val="22"/>
              <w:lang w:val="lt-LT"/>
            </w:rPr>
            <w:fldChar w:fldCharType="begin"/>
          </w:r>
          <w:r w:rsidR="00813D59">
            <w:rPr>
              <w:rFonts w:ascii="Trebuchet MS" w:hAnsi="Trebuchet MS" w:cs="Arial"/>
              <w:sz w:val="22"/>
              <w:szCs w:val="22"/>
              <w:lang w:val="lt-LT"/>
            </w:rPr>
            <w:instrText xml:space="preserve"> CITATION gnybtam1 \l 1063 </w:instrText>
          </w:r>
          <w:r w:rsidR="00813D59">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(26)</w:t>
          </w:r>
          <w:r w:rsidR="00813D59">
            <w:rPr>
              <w:rFonts w:ascii="Trebuchet MS" w:hAnsi="Trebuchet MS" w:cs="Arial"/>
              <w:sz w:val="22"/>
              <w:szCs w:val="22"/>
              <w:lang w:val="lt-LT"/>
            </w:rPr>
            <w:fldChar w:fldCharType="end"/>
          </w:r>
        </w:sdtContent>
      </w:sdt>
      <w:r w:rsidR="00813D59">
        <w:rPr>
          <w:rFonts w:ascii="Trebuchet MS" w:hAnsi="Trebuchet MS" w:cs="Arial"/>
          <w:sz w:val="22"/>
          <w:szCs w:val="22"/>
          <w:lang w:val="lt-LT"/>
        </w:rPr>
        <w:t xml:space="preserve">, </w:t>
      </w:r>
      <w:sdt>
        <w:sdtPr>
          <w:rPr>
            <w:rFonts w:ascii="Trebuchet MS" w:hAnsi="Trebuchet MS" w:cs="Arial"/>
            <w:sz w:val="22"/>
            <w:szCs w:val="22"/>
            <w:lang w:val="lt-LT"/>
          </w:rPr>
          <w:id w:val="576949528"/>
          <w:citation/>
        </w:sdtPr>
        <w:sdtEndPr/>
        <w:sdtContent>
          <w:r w:rsidR="00813D59">
            <w:rPr>
              <w:rFonts w:ascii="Trebuchet MS" w:hAnsi="Trebuchet MS" w:cs="Arial"/>
              <w:sz w:val="22"/>
              <w:szCs w:val="22"/>
              <w:lang w:val="lt-LT"/>
            </w:rPr>
            <w:fldChar w:fldCharType="begin"/>
          </w:r>
          <w:r w:rsidR="00813D59">
            <w:rPr>
              <w:rFonts w:ascii="Trebuchet MS" w:hAnsi="Trebuchet MS" w:cs="Arial"/>
              <w:sz w:val="22"/>
              <w:szCs w:val="22"/>
              <w:lang w:val="lt-LT"/>
            </w:rPr>
            <w:instrText xml:space="preserve"> CITATION 1103 \l 1063 </w:instrText>
          </w:r>
          <w:r w:rsidR="00813D59">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(27)</w:t>
          </w:r>
          <w:r w:rsidR="00813D59">
            <w:rPr>
              <w:rFonts w:ascii="Trebuchet MS" w:hAnsi="Trebuchet MS" w:cs="Arial"/>
              <w:sz w:val="22"/>
              <w:szCs w:val="22"/>
              <w:lang w:val="lt-LT"/>
            </w:rPr>
            <w:fldChar w:fldCharType="end"/>
          </w:r>
        </w:sdtContent>
      </w:sdt>
      <w:r w:rsidR="00813D59">
        <w:rPr>
          <w:rFonts w:ascii="Trebuchet MS" w:hAnsi="Trebuchet MS" w:cs="Arial"/>
          <w:sz w:val="22"/>
          <w:szCs w:val="22"/>
          <w:lang w:val="lt-LT"/>
        </w:rPr>
        <w:t xml:space="preserve">, </w:t>
      </w:r>
      <w:sdt>
        <w:sdtPr>
          <w:rPr>
            <w:rFonts w:ascii="Trebuchet MS" w:hAnsi="Trebuchet MS" w:cs="Arial"/>
            <w:sz w:val="22"/>
            <w:szCs w:val="22"/>
            <w:lang w:val="lt-LT"/>
          </w:rPr>
          <w:id w:val="-921017668"/>
          <w:citation/>
        </w:sdtPr>
        <w:sdtEndPr/>
        <w:sdtContent>
          <w:r w:rsidR="00813D59">
            <w:rPr>
              <w:rFonts w:ascii="Trebuchet MS" w:hAnsi="Trebuchet MS" w:cs="Arial"/>
              <w:sz w:val="22"/>
              <w:szCs w:val="22"/>
              <w:lang w:val="lt-LT"/>
            </w:rPr>
            <w:fldChar w:fldCharType="begin"/>
          </w:r>
          <w:r w:rsidR="00813D59">
            <w:rPr>
              <w:rFonts w:ascii="Trebuchet MS" w:hAnsi="Trebuchet MS" w:cs="Arial"/>
              <w:sz w:val="22"/>
              <w:szCs w:val="22"/>
              <w:lang w:val="lt-LT"/>
            </w:rPr>
            <w:instrText xml:space="preserve"> CITATION 1102 \l 1063 </w:instrText>
          </w:r>
          <w:r w:rsidR="00813D59">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(28)</w:t>
          </w:r>
          <w:r w:rsidR="00813D59">
            <w:rPr>
              <w:rFonts w:ascii="Trebuchet MS" w:hAnsi="Trebuchet MS" w:cs="Arial"/>
              <w:sz w:val="22"/>
              <w:szCs w:val="22"/>
              <w:lang w:val="lt-LT"/>
            </w:rPr>
            <w:fldChar w:fldCharType="end"/>
          </w:r>
        </w:sdtContent>
      </w:sdt>
      <w:r w:rsidR="00454283">
        <w:rPr>
          <w:rFonts w:ascii="Trebuchet MS" w:hAnsi="Trebuchet MS" w:cs="Arial"/>
          <w:sz w:val="22"/>
          <w:szCs w:val="22"/>
          <w:lang w:val="lt-LT"/>
        </w:rPr>
        <w:t xml:space="preserve">, </w:t>
      </w:r>
      <w:sdt>
        <w:sdtPr>
          <w:rPr>
            <w:rFonts w:ascii="Trebuchet MS" w:hAnsi="Trebuchet MS" w:cs="Arial"/>
            <w:sz w:val="22"/>
            <w:szCs w:val="22"/>
            <w:lang w:val="lt-LT"/>
          </w:rPr>
          <w:id w:val="-1952690727"/>
          <w:citation/>
        </w:sdtPr>
        <w:sdtEndPr/>
        <w:sdtContent>
          <w:r w:rsidR="008C2B6B">
            <w:rPr>
              <w:rFonts w:ascii="Trebuchet MS" w:hAnsi="Trebuchet MS" w:cs="Arial"/>
              <w:sz w:val="22"/>
              <w:szCs w:val="22"/>
              <w:lang w:val="lt-LT"/>
            </w:rPr>
            <w:fldChar w:fldCharType="begin"/>
          </w:r>
          <w:r w:rsidR="008C2B6B">
            <w:rPr>
              <w:rFonts w:ascii="Trebuchet MS" w:hAnsi="Trebuchet MS" w:cs="Arial"/>
              <w:sz w:val="22"/>
              <w:szCs w:val="22"/>
              <w:lang w:val="lt-LT"/>
            </w:rPr>
            <w:instrText xml:space="preserve">CITATION laidam \l 1063 </w:instrText>
          </w:r>
          <w:r w:rsidR="008C2B6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(29)</w:t>
          </w:r>
          <w:r w:rsidR="008C2B6B">
            <w:rPr>
              <w:rFonts w:ascii="Trebuchet MS" w:hAnsi="Trebuchet MS" w:cs="Arial"/>
              <w:sz w:val="22"/>
              <w:szCs w:val="22"/>
              <w:lang w:val="lt-LT"/>
            </w:rPr>
            <w:fldChar w:fldCharType="end"/>
          </w:r>
        </w:sdtContent>
      </w:sdt>
      <w:r w:rsidR="008C2B6B">
        <w:rPr>
          <w:rFonts w:ascii="Trebuchet MS" w:hAnsi="Trebuchet MS" w:cs="Arial"/>
          <w:sz w:val="22"/>
          <w:szCs w:val="22"/>
          <w:lang w:val="lt-LT"/>
        </w:rPr>
        <w:t xml:space="preserve">, </w:t>
      </w:r>
      <w:sdt>
        <w:sdtPr>
          <w:rPr>
            <w:rFonts w:ascii="Trebuchet MS" w:hAnsi="Trebuchet MS" w:cs="Arial"/>
            <w:sz w:val="22"/>
            <w:szCs w:val="22"/>
            <w:lang w:val="lt-LT"/>
          </w:rPr>
          <w:id w:val="-1532024606"/>
          <w:citation/>
        </w:sdtPr>
        <w:sdtEndPr/>
        <w:sdtContent>
          <w:r w:rsidR="008C2B6B">
            <w:rPr>
              <w:rFonts w:ascii="Trebuchet MS" w:hAnsi="Trebuchet MS" w:cs="Arial"/>
              <w:sz w:val="22"/>
              <w:szCs w:val="22"/>
              <w:lang w:val="lt-LT"/>
            </w:rPr>
            <w:fldChar w:fldCharType="begin"/>
          </w:r>
          <w:r w:rsidR="008C2B6B">
            <w:rPr>
              <w:rFonts w:ascii="Trebuchet MS" w:hAnsi="Trebuchet MS" w:cs="Arial"/>
              <w:sz w:val="22"/>
              <w:szCs w:val="22"/>
              <w:lang w:val="lt-LT"/>
            </w:rPr>
            <w:instrText xml:space="preserve"> CITATION EL4 \l 1063 </w:instrText>
          </w:r>
          <w:r w:rsidR="008C2B6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(30)</w:t>
          </w:r>
          <w:r w:rsidR="008C2B6B">
            <w:rPr>
              <w:rFonts w:ascii="Trebuchet MS" w:hAnsi="Trebuchet MS" w:cs="Arial"/>
              <w:sz w:val="22"/>
              <w:szCs w:val="22"/>
              <w:lang w:val="lt-LT"/>
            </w:rPr>
            <w:fldChar w:fldCharType="end"/>
          </w:r>
        </w:sdtContent>
      </w:sdt>
      <w:r w:rsidR="008C2B6B">
        <w:rPr>
          <w:rFonts w:ascii="Trebuchet MS" w:hAnsi="Trebuchet MS" w:cs="Arial"/>
          <w:sz w:val="22"/>
          <w:szCs w:val="22"/>
          <w:lang w:val="lt-LT"/>
        </w:rPr>
        <w:t xml:space="preserve">, </w:t>
      </w:r>
      <w:sdt>
        <w:sdtPr>
          <w:rPr>
            <w:rFonts w:ascii="Trebuchet MS" w:hAnsi="Trebuchet MS" w:cs="Arial"/>
            <w:sz w:val="22"/>
            <w:szCs w:val="22"/>
            <w:lang w:val="lt-LT"/>
          </w:rPr>
          <w:id w:val="-1694682229"/>
          <w:citation/>
        </w:sdtPr>
        <w:sdtEndPr/>
        <w:sdtContent>
          <w:r w:rsidR="008C2B6B">
            <w:rPr>
              <w:rFonts w:ascii="Trebuchet MS" w:hAnsi="Trebuchet MS" w:cs="Arial"/>
              <w:sz w:val="22"/>
              <w:szCs w:val="22"/>
              <w:lang w:val="lt-LT"/>
            </w:rPr>
            <w:fldChar w:fldCharType="begin"/>
          </w:r>
          <w:r w:rsidR="008C2B6B">
            <w:rPr>
              <w:rFonts w:ascii="Trebuchet MS" w:hAnsi="Trebuchet MS" w:cs="Arial"/>
              <w:sz w:val="22"/>
              <w:szCs w:val="22"/>
              <w:lang w:val="lt-LT"/>
            </w:rPr>
            <w:instrText xml:space="preserve"> CITATION girlianda \l 1063 </w:instrText>
          </w:r>
          <w:r w:rsidR="008C2B6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(31)</w:t>
          </w:r>
          <w:r w:rsidR="008C2B6B">
            <w:rPr>
              <w:rFonts w:ascii="Trebuchet MS" w:hAnsi="Trebuchet MS" w:cs="Arial"/>
              <w:sz w:val="22"/>
              <w:szCs w:val="22"/>
              <w:lang w:val="lt-LT"/>
            </w:rPr>
            <w:fldChar w:fldCharType="end"/>
          </w:r>
        </w:sdtContent>
      </w:sdt>
      <w:r w:rsidR="008C2B6B">
        <w:rPr>
          <w:rFonts w:ascii="Trebuchet MS" w:hAnsi="Trebuchet MS" w:cs="Arial"/>
          <w:sz w:val="22"/>
          <w:szCs w:val="22"/>
          <w:lang w:val="lt-LT"/>
        </w:rPr>
        <w:t xml:space="preserve">, </w:t>
      </w:r>
      <w:sdt>
        <w:sdtPr>
          <w:rPr>
            <w:rFonts w:ascii="Trebuchet MS" w:hAnsi="Trebuchet MS" w:cs="Arial"/>
            <w:sz w:val="22"/>
            <w:szCs w:val="22"/>
            <w:lang w:val="lt-LT"/>
          </w:rPr>
          <w:id w:val="-1575735073"/>
          <w:citation/>
        </w:sdtPr>
        <w:sdtEndPr/>
        <w:sdtContent>
          <w:r w:rsidR="008C2B6B">
            <w:rPr>
              <w:rFonts w:ascii="Trebuchet MS" w:hAnsi="Trebuchet MS" w:cs="Arial"/>
              <w:sz w:val="22"/>
              <w:szCs w:val="22"/>
              <w:lang w:val="lt-LT"/>
            </w:rPr>
            <w:fldChar w:fldCharType="begin"/>
          </w:r>
          <w:r w:rsidR="008C2B6B">
            <w:rPr>
              <w:rFonts w:ascii="Trebuchet MS" w:hAnsi="Trebuchet MS" w:cs="Arial"/>
              <w:sz w:val="22"/>
              <w:szCs w:val="22"/>
              <w:lang w:val="lt-LT"/>
            </w:rPr>
            <w:instrText xml:space="preserve">CITATION gnybtam2 \l 1063 </w:instrText>
          </w:r>
          <w:r w:rsidR="008C2B6B">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(32)</w:t>
          </w:r>
          <w:r w:rsidR="008C2B6B">
            <w:rPr>
              <w:rFonts w:ascii="Trebuchet MS" w:hAnsi="Trebuchet MS" w:cs="Arial"/>
              <w:sz w:val="22"/>
              <w:szCs w:val="22"/>
              <w:lang w:val="lt-LT"/>
            </w:rPr>
            <w:fldChar w:fldCharType="end"/>
          </w:r>
        </w:sdtContent>
      </w:sdt>
      <w:r w:rsidR="008C2B6B">
        <w:rPr>
          <w:rFonts w:ascii="Trebuchet MS" w:hAnsi="Trebuchet MS" w:cs="Arial"/>
          <w:sz w:val="22"/>
          <w:szCs w:val="22"/>
          <w:lang w:val="lt-LT"/>
        </w:rPr>
        <w:t xml:space="preserve">, </w:t>
      </w:r>
      <w:sdt>
        <w:sdtPr>
          <w:rPr>
            <w:rFonts w:ascii="Trebuchet MS" w:hAnsi="Trebuchet MS" w:cs="Arial"/>
            <w:sz w:val="22"/>
            <w:szCs w:val="22"/>
            <w:lang w:val="lt-LT"/>
          </w:rPr>
          <w:id w:val="-127552997"/>
          <w:citation/>
        </w:sdtPr>
        <w:sdtEndPr/>
        <w:sdtContent>
          <w:r w:rsidR="0058450D">
            <w:rPr>
              <w:rFonts w:ascii="Trebuchet MS" w:hAnsi="Trebuchet MS" w:cs="Arial"/>
              <w:sz w:val="22"/>
              <w:szCs w:val="22"/>
              <w:lang w:val="lt-LT"/>
            </w:rPr>
            <w:fldChar w:fldCharType="begin"/>
          </w:r>
          <w:r w:rsidR="0058450D">
            <w:rPr>
              <w:rFonts w:ascii="Trebuchet MS" w:hAnsi="Trebuchet MS" w:cs="Arial"/>
              <w:sz w:val="22"/>
              <w:szCs w:val="22"/>
              <w:lang w:val="lt-LT"/>
            </w:rPr>
            <w:instrText xml:space="preserve"> CITATION lentelėm \l 1063 </w:instrText>
          </w:r>
          <w:r w:rsidR="0058450D">
            <w:rPr>
              <w:rFonts w:ascii="Trebuchet MS" w:hAnsi="Trebuchet MS" w:cs="Arial"/>
              <w:sz w:val="22"/>
              <w:szCs w:val="22"/>
              <w:lang w:val="lt-LT"/>
            </w:rPr>
            <w:fldChar w:fldCharType="separate"/>
          </w:r>
          <w:r w:rsidR="004208EE" w:rsidRPr="004208EE">
            <w:rPr>
              <w:rFonts w:ascii="Trebuchet MS" w:hAnsi="Trebuchet MS" w:cs="Arial"/>
              <w:noProof/>
              <w:sz w:val="22"/>
              <w:szCs w:val="22"/>
              <w:lang w:val="lt-LT"/>
            </w:rPr>
            <w:t>(33)</w:t>
          </w:r>
          <w:r w:rsidR="0058450D">
            <w:rPr>
              <w:rFonts w:ascii="Trebuchet MS" w:hAnsi="Trebuchet MS" w:cs="Arial"/>
              <w:sz w:val="22"/>
              <w:szCs w:val="22"/>
              <w:lang w:val="lt-LT"/>
            </w:rPr>
            <w:fldChar w:fldCharType="end"/>
          </w:r>
        </w:sdtContent>
      </w:sdt>
      <w:r w:rsidR="00813D59">
        <w:rPr>
          <w:rFonts w:ascii="Trebuchet MS" w:hAnsi="Trebuchet MS" w:cs="Arial"/>
          <w:sz w:val="22"/>
          <w:szCs w:val="22"/>
          <w:lang w:val="lt-LT"/>
        </w:rPr>
        <w:t xml:space="preserve"> </w:t>
      </w:r>
      <w:r w:rsidRPr="00F37345">
        <w:rPr>
          <w:rFonts w:ascii="Trebuchet MS" w:hAnsi="Trebuchet MS" w:cs="Arial"/>
          <w:sz w:val="22"/>
          <w:szCs w:val="22"/>
          <w:lang w:val="lt-LT"/>
        </w:rPr>
        <w:t>pateiktais reikalavimais.</w:t>
      </w:r>
    </w:p>
    <w:p w14:paraId="27C7CB14" w14:textId="13E50023" w:rsidR="000D747A" w:rsidRDefault="000D747A"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sidRPr="005F133B">
        <w:rPr>
          <w:rFonts w:ascii="Trebuchet MS" w:hAnsi="Trebuchet MS" w:cs="Arial"/>
          <w:sz w:val="22"/>
          <w:szCs w:val="22"/>
          <w:lang w:val="lt-LT"/>
        </w:rPr>
        <w:t>OL atramos, laidai, izoliatoriai ir metalo konstrukcijos atramų ruože 1-2</w:t>
      </w:r>
      <w:r w:rsidR="00473231">
        <w:rPr>
          <w:rFonts w:ascii="Trebuchet MS" w:hAnsi="Trebuchet MS" w:cs="Arial"/>
          <w:sz w:val="22"/>
          <w:szCs w:val="22"/>
          <w:lang w:val="lt-LT"/>
        </w:rPr>
        <w:t>8</w:t>
      </w:r>
      <w:r w:rsidRPr="005F133B">
        <w:rPr>
          <w:rFonts w:ascii="Trebuchet MS" w:hAnsi="Trebuchet MS" w:cs="Arial"/>
          <w:sz w:val="22"/>
          <w:szCs w:val="22"/>
          <w:lang w:val="lt-LT"/>
        </w:rPr>
        <w:t xml:space="preserve"> demontuojamos (-i) ir utilizuojam</w:t>
      </w:r>
      <w:r w:rsidR="009A4DCD" w:rsidRPr="005F133B">
        <w:rPr>
          <w:rFonts w:ascii="Trebuchet MS" w:hAnsi="Trebuchet MS" w:cs="Arial"/>
          <w:sz w:val="22"/>
          <w:szCs w:val="22"/>
          <w:lang w:val="lt-LT"/>
        </w:rPr>
        <w:t>os (-i)</w:t>
      </w:r>
      <w:r w:rsidRPr="005F133B">
        <w:rPr>
          <w:rFonts w:ascii="Trebuchet MS" w:hAnsi="Trebuchet MS" w:cs="Arial"/>
          <w:sz w:val="22"/>
          <w:szCs w:val="22"/>
          <w:lang w:val="lt-LT"/>
        </w:rPr>
        <w:t xml:space="preserve"> </w:t>
      </w:r>
      <w:r w:rsidR="00294362">
        <w:rPr>
          <w:rFonts w:ascii="Trebuchet MS" w:hAnsi="Trebuchet MS" w:cs="Arial"/>
          <w:sz w:val="22"/>
          <w:szCs w:val="22"/>
          <w:lang w:val="lt-LT"/>
        </w:rPr>
        <w:t xml:space="preserve">vadovaujantis </w:t>
      </w:r>
      <w:r w:rsidRPr="005F133B">
        <w:rPr>
          <w:rFonts w:ascii="Trebuchet MS" w:hAnsi="Trebuchet MS" w:cs="Arial"/>
          <w:sz w:val="22"/>
          <w:szCs w:val="22"/>
          <w:lang w:val="lt-LT"/>
        </w:rPr>
        <w:t>skyriuje „Aplinkosauga ir sauga darbe“ nurodytais reikalavimais.</w:t>
      </w:r>
    </w:p>
    <w:p w14:paraId="4E8A9AC7" w14:textId="69E16D7C" w:rsidR="004F2F5B" w:rsidRDefault="004F2F5B"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Suprojektuoti atramos Nr. 1A ir pamatų komplekto išmontavimo, metalinių kampuočių žymėjimo (nurodant kampuočio numerį pagal atramos surinkimo brėžinį), tvirtinimo detalių (varžtų, veržlių, poveržlių ir kt.) sukomplektavimo, išmontuotų medžiagų pakrovimo, transportavimo į saugojimo vietą ir iškrovimo darbus. Darbų vykdymui turi būti parengtas darbų technologijos projektas.</w:t>
      </w:r>
    </w:p>
    <w:p w14:paraId="08322184" w14:textId="78E6AF69" w:rsidR="004F2F5B" w:rsidRPr="005F133B" w:rsidRDefault="004F2F5B"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lang w:val="lt-LT"/>
        </w:rPr>
      </w:pPr>
      <w:r>
        <w:rPr>
          <w:rFonts w:ascii="Trebuchet MS" w:hAnsi="Trebuchet MS" w:cs="Arial"/>
          <w:sz w:val="22"/>
          <w:szCs w:val="22"/>
          <w:lang w:val="lt-LT"/>
        </w:rPr>
        <w:t xml:space="preserve">Žaibosaugos trosai, kurių vientisas ilgis didesnis, nei 1,5 km turi būti demontuoti, suvynioti ant atskirų būgnų ir perduoti į bendrovės avarinį rezervą. Žaibosaugos trosai, kurių vientisas ilgis mažesnis, nei 1,5 km demontuojami ir utilizuojami vadovaujantis </w:t>
      </w:r>
      <w:r w:rsidRPr="005F133B">
        <w:rPr>
          <w:rFonts w:ascii="Trebuchet MS" w:hAnsi="Trebuchet MS" w:cs="Arial"/>
          <w:sz w:val="22"/>
          <w:szCs w:val="22"/>
          <w:lang w:val="lt-LT"/>
        </w:rPr>
        <w:t>skyriuje „Aplinkosauga ir sauga darbe“ nurodytais reikalavimais</w:t>
      </w:r>
      <w:r w:rsidR="00196C1A">
        <w:rPr>
          <w:rFonts w:ascii="Trebuchet MS" w:hAnsi="Trebuchet MS" w:cs="Arial"/>
          <w:sz w:val="22"/>
          <w:szCs w:val="22"/>
          <w:lang w:val="lt-LT"/>
        </w:rPr>
        <w:t xml:space="preserve"> bei panaudojami pagal 3.3.18 punkto reikalavimus.</w:t>
      </w:r>
    </w:p>
    <w:p w14:paraId="691D9655" w14:textId="77777777" w:rsidR="00701336" w:rsidRPr="00701336" w:rsidRDefault="00701336" w:rsidP="00701336">
      <w:pPr>
        <w:numPr>
          <w:ilvl w:val="2"/>
          <w:numId w:val="32"/>
        </w:numPr>
        <w:spacing w:line="276" w:lineRule="auto"/>
        <w:ind w:left="0" w:firstLine="567"/>
        <w:jc w:val="both"/>
        <w:rPr>
          <w:rFonts w:ascii="Trebuchet MS" w:hAnsi="Trebuchet MS" w:cs="Arial"/>
          <w:sz w:val="22"/>
          <w:szCs w:val="22"/>
          <w:lang w:val="lt-LT"/>
        </w:rPr>
      </w:pPr>
      <w:r w:rsidRPr="00701336">
        <w:rPr>
          <w:rFonts w:ascii="Trebuchet MS" w:hAnsi="Trebuchet MS" w:cs="Arial"/>
          <w:sz w:val="22"/>
          <w:szCs w:val="22"/>
          <w:lang w:val="lt-LT"/>
        </w:rPr>
        <w:t>Naują atramą parinkti ir pastatyti neišplečiant esamų elektros perdavimo linijų apsaugos zonų ribų. Paaiškėjus, kad dėl siūlomų techninių sprendimų esamos apsaugos zonų ribos yra plečiamos, atlikti šiuos veiksmus:</w:t>
      </w:r>
    </w:p>
    <w:p w14:paraId="2F1D3636" w14:textId="77777777" w:rsidR="00701336" w:rsidRPr="00701336" w:rsidRDefault="00701336" w:rsidP="00701336">
      <w:pPr>
        <w:numPr>
          <w:ilvl w:val="3"/>
          <w:numId w:val="32"/>
        </w:numPr>
        <w:spacing w:line="276" w:lineRule="auto"/>
        <w:jc w:val="both"/>
        <w:rPr>
          <w:rFonts w:ascii="Trebuchet MS" w:hAnsi="Trebuchet MS" w:cs="Arial"/>
          <w:sz w:val="22"/>
          <w:szCs w:val="22"/>
          <w:lang w:val="lt-LT"/>
        </w:rPr>
      </w:pPr>
      <w:bookmarkStart w:id="15" w:name="_Hlk88802260"/>
      <w:r w:rsidRPr="00701336">
        <w:rPr>
          <w:rFonts w:ascii="Trebuchet MS" w:hAnsi="Trebuchet MS" w:cs="Arial"/>
          <w:sz w:val="22"/>
          <w:szCs w:val="22"/>
          <w:lang w:val="lt-LT"/>
        </w:rPr>
        <w:t xml:space="preserve">nustatyti ir Nekilnojamojo turto registre įregistruoti servitutą (-us), </w:t>
      </w:r>
      <w:bookmarkStart w:id="16" w:name="_Hlk89371017"/>
      <w:r w:rsidRPr="00701336">
        <w:rPr>
          <w:rFonts w:ascii="Trebuchet MS" w:hAnsi="Trebuchet MS" w:cs="Arial"/>
          <w:sz w:val="22"/>
          <w:szCs w:val="22"/>
          <w:lang w:val="lt-LT"/>
        </w:rPr>
        <w:t>suteikiantį (-čius) teisę tiesti, aptarnauti, naudoti požemines/antžemines komunikacijas</w:t>
      </w:r>
      <w:bookmarkEnd w:id="16"/>
      <w:r w:rsidRPr="00701336">
        <w:rPr>
          <w:rFonts w:ascii="Trebuchet MS" w:hAnsi="Trebuchet MS" w:cs="Arial"/>
          <w:sz w:val="22"/>
          <w:szCs w:val="22"/>
          <w:lang w:val="lt-LT"/>
        </w:rPr>
        <w:t>. Atlikti visus veiksmus, reikalingus servitutui (-ams) nustatyti ir įregistruoti Nekilnojamojo turto registre (parengti žemės sklypo planą (-us) su įbraižytu nustatomu servitutu, organizuoti servitutų sutarčių pasirašymą, sumokėti kompensacijas ir kt.).  Derinant techninį projektą pateikti žemės sklypo (-ų) Nekilnojamojo turto registro centrinio duomenų banko išrašą (-us), patvirtinantį (-čius) servituto (-ų) įregistravimą Nekilnojamojo turto registre ir kitus būtinus trečiųjų šalių sutikimus.</w:t>
      </w:r>
    </w:p>
    <w:p w14:paraId="0EB58EB6" w14:textId="77777777" w:rsidR="00701336" w:rsidRPr="00701336" w:rsidRDefault="00701336" w:rsidP="00701336">
      <w:pPr>
        <w:numPr>
          <w:ilvl w:val="3"/>
          <w:numId w:val="37"/>
        </w:numPr>
        <w:spacing w:line="276" w:lineRule="auto"/>
        <w:jc w:val="both"/>
        <w:rPr>
          <w:rFonts w:ascii="Trebuchet MS" w:hAnsi="Trebuchet MS" w:cs="Arial"/>
          <w:sz w:val="22"/>
          <w:szCs w:val="22"/>
          <w:lang w:val="lt-LT"/>
        </w:rPr>
      </w:pPr>
      <w:r w:rsidRPr="00701336">
        <w:rPr>
          <w:rFonts w:ascii="Trebuchet MS" w:hAnsi="Trebuchet MS" w:cs="Arial"/>
          <w:sz w:val="22"/>
          <w:szCs w:val="22"/>
          <w:lang w:val="lt-LT"/>
        </w:rPr>
        <w:t>pateikti žemės sklypo/-ų savininko/-ų, valstybinės ar savivaldybės žemės patikėtinio sutikimą dėl elektros tinklų apsaugos zonos nustatymo vadovaujantis Lietuvos Respublikos specialiųjų žemės naudojimo sąlygų įstatymo 7 straipsniu. Brėžiniuose nurodyti esamas ir projektuojamas elektros tinklų apsaugos zonas.</w:t>
      </w:r>
    </w:p>
    <w:p w14:paraId="66308E78" w14:textId="77777777" w:rsidR="00701336" w:rsidRPr="00701336" w:rsidRDefault="00701336" w:rsidP="00701336">
      <w:pPr>
        <w:numPr>
          <w:ilvl w:val="0"/>
          <w:numId w:val="36"/>
        </w:numPr>
        <w:spacing w:line="276" w:lineRule="auto"/>
        <w:ind w:left="0" w:firstLine="567"/>
        <w:jc w:val="both"/>
        <w:rPr>
          <w:rFonts w:ascii="Trebuchet MS" w:hAnsi="Trebuchet MS" w:cs="Arial"/>
          <w:vanish/>
          <w:sz w:val="22"/>
          <w:szCs w:val="22"/>
          <w:lang w:val="lt-LT"/>
        </w:rPr>
      </w:pPr>
    </w:p>
    <w:p w14:paraId="6FD66DD4" w14:textId="77777777" w:rsidR="00701336" w:rsidRPr="00701336" w:rsidRDefault="00701336" w:rsidP="00701336">
      <w:pPr>
        <w:numPr>
          <w:ilvl w:val="0"/>
          <w:numId w:val="36"/>
        </w:numPr>
        <w:spacing w:line="276" w:lineRule="auto"/>
        <w:ind w:left="0" w:firstLine="567"/>
        <w:jc w:val="both"/>
        <w:rPr>
          <w:rFonts w:ascii="Trebuchet MS" w:hAnsi="Trebuchet MS" w:cs="Arial"/>
          <w:vanish/>
          <w:sz w:val="22"/>
          <w:szCs w:val="22"/>
          <w:lang w:val="lt-LT"/>
        </w:rPr>
      </w:pPr>
    </w:p>
    <w:p w14:paraId="10404EDC" w14:textId="77777777" w:rsidR="00701336" w:rsidRPr="00701336" w:rsidRDefault="00701336" w:rsidP="00701336">
      <w:pPr>
        <w:numPr>
          <w:ilvl w:val="3"/>
          <w:numId w:val="37"/>
        </w:numPr>
        <w:spacing w:line="276" w:lineRule="auto"/>
        <w:jc w:val="both"/>
        <w:rPr>
          <w:rFonts w:ascii="Trebuchet MS" w:hAnsi="Trebuchet MS" w:cs="Arial"/>
          <w:sz w:val="22"/>
          <w:szCs w:val="22"/>
          <w:lang w:val="lt-LT"/>
        </w:rPr>
      </w:pPr>
      <w:r w:rsidRPr="00701336">
        <w:rPr>
          <w:rFonts w:ascii="Trebuchet MS" w:hAnsi="Trebuchet MS" w:cs="Arial"/>
          <w:sz w:val="22"/>
          <w:szCs w:val="22"/>
          <w:lang w:val="lt-LT"/>
        </w:rPr>
        <w:t>nustatyti ir Nekilnojamojo turto kadastre ir Nekilnojamojo turto registre įregistruoti teritorijas, kuriose taikomos specialiosios žemės naudojimo sąlygos (elektros tinklų apsaugos zonos). Atlikti visus veiksmus, reikalingus šioms teritorijoms įregistruoti Nekilnojamojo turto kadastre ir Nekilnojamojo turto registre. Pateikti žemės sklypų Nekilnojamojo turto registro centrinio duomenų banko išrašus, patvirtinančius teritorijų, kurioms taikomos specialiosios žemės naudojimo sąlygos (elektros tinklų apsaugos zonų) įregistravimą.</w:t>
      </w:r>
    </w:p>
    <w:bookmarkEnd w:id="15"/>
    <w:p w14:paraId="0E1E16AE" w14:textId="5C67EDFB" w:rsidR="00701336" w:rsidRPr="00701336" w:rsidRDefault="00701336" w:rsidP="00701336">
      <w:pPr>
        <w:numPr>
          <w:ilvl w:val="2"/>
          <w:numId w:val="37"/>
        </w:numPr>
        <w:spacing w:line="276" w:lineRule="auto"/>
        <w:ind w:left="0" w:firstLine="567"/>
        <w:jc w:val="both"/>
        <w:rPr>
          <w:rFonts w:ascii="Trebuchet MS" w:hAnsi="Trebuchet MS" w:cs="Arial"/>
          <w:sz w:val="22"/>
          <w:szCs w:val="22"/>
          <w:lang w:val="lt-LT"/>
        </w:rPr>
      </w:pPr>
      <w:r w:rsidRPr="00701336">
        <w:rPr>
          <w:rFonts w:ascii="Trebuchet MS" w:hAnsi="Trebuchet MS" w:cs="Arial"/>
          <w:sz w:val="22"/>
          <w:szCs w:val="22"/>
          <w:lang w:val="lt-LT"/>
        </w:rPr>
        <w:t xml:space="preserve">Vadovaujantis Lietuvos Respublikos specialiųjų žemės naudojimo sąlygų įstatymu, Lietuvos Respublikos Vyriausybės 2019 m. gruodžio 11 d. nutarimu Nr. 1248 „Dėl Lietuvos Respublikos specialiųjų žemės naudojimo sąlygų įstatymo įgyvendinimo“ ir Elektros tinklų, magistralinių dujotiekių ir naftotiekių (produktotiekių), skirstomųjų dujotiekių, šilumos perdavimo tinklų apsaugos zonų, magistralinių dujotiekių vietovės klasių teritorijų planų rengimo (nerengiant teritorijų planavimo dokumento ar žemės valdos projekto) ir tvirtinimo tvarkos aprašu, patvirtintu Lietuvos Respublikos energetikos ministro 2020 m. spalio 13 d. įsakymu Nr. 1-339 „Dėl Elektros tinklų, magistralinių dujotiekių ir naftotiekių (produktotiekių), skirstomųjų dujotiekių, šilumos perdavimo tinklų apsaugos zonų, magistralinių dujotiekių vietovės klasių teritorijų planų rengimo (nerengiant teritorijų planavimo dokumento ar žemės valdos projekto) ir tvirtinimo tvarkos aprašo patvirtinimo“ parengti KL </w:t>
      </w:r>
      <w:r w:rsidR="003B2E83">
        <w:rPr>
          <w:rFonts w:ascii="Trebuchet MS" w:hAnsi="Trebuchet MS" w:cs="Arial"/>
          <w:sz w:val="22"/>
          <w:szCs w:val="22"/>
          <w:lang w:val="lt-LT"/>
        </w:rPr>
        <w:t>(esant poreikiui ir šviesolaidinio kabelio)</w:t>
      </w:r>
      <w:r w:rsidRPr="00701336">
        <w:rPr>
          <w:rFonts w:ascii="Trebuchet MS" w:hAnsi="Trebuchet MS" w:cs="Arial"/>
          <w:sz w:val="22"/>
          <w:szCs w:val="22"/>
          <w:lang w:val="lt-LT"/>
        </w:rPr>
        <w:t xml:space="preserve"> apsaugos zonų teritorijų planą. Įvertinti nuo 2023 m. įsigaliosiančius Lietuvos Respublikos specialiųjų žemės naudojimo sąlygų įstatymo ir susijusių poįstatyminių aktų pakeitimus ir užtikrinti nagrinėjamoje teritorijoje naujai nustatytų ir/ar pasikeitusių/panaikintų teritorijų, kuriose taikomos specialiosios žemės naudojimo sąlygos – elektros tinklų apsaugos zonos, įregistravimą/išregistravimą Nekilnojamojo turto registre. Esant poreikiui atlikti elektros perdavimo </w:t>
      </w:r>
      <w:r w:rsidRPr="00701336">
        <w:rPr>
          <w:rFonts w:ascii="Trebuchet MS" w:hAnsi="Trebuchet MS" w:cs="Arial"/>
          <w:sz w:val="22"/>
          <w:szCs w:val="22"/>
          <w:lang w:val="lt-LT"/>
        </w:rPr>
        <w:lastRenderedPageBreak/>
        <w:t>tinklų apsaugos zonų teritorijų plano keitimą ir įregistruoti/išregistruoti nagrinėjamoje teritorijoje naujai nustatytas ir/ar pasikeitusias/panaikintas teritorijas, kuriose taikomos specialiosios žemės naudojimo sąlygos – elektros tinklų apsaugos zonos.</w:t>
      </w:r>
    </w:p>
    <w:p w14:paraId="3358D300" w14:textId="7339A987" w:rsidR="00701336" w:rsidRPr="00701336" w:rsidRDefault="00701336" w:rsidP="00701336">
      <w:pPr>
        <w:numPr>
          <w:ilvl w:val="2"/>
          <w:numId w:val="37"/>
        </w:numPr>
        <w:spacing w:line="276" w:lineRule="auto"/>
        <w:ind w:left="0" w:firstLine="567"/>
        <w:jc w:val="both"/>
        <w:rPr>
          <w:rFonts w:ascii="Trebuchet MS" w:hAnsi="Trebuchet MS" w:cs="Arial"/>
          <w:sz w:val="22"/>
          <w:szCs w:val="22"/>
          <w:lang w:val="lt-LT"/>
        </w:rPr>
      </w:pPr>
      <w:r w:rsidRPr="00701336">
        <w:rPr>
          <w:rFonts w:ascii="Trebuchet MS" w:hAnsi="Trebuchet MS" w:cs="Arial"/>
          <w:sz w:val="22"/>
          <w:szCs w:val="22"/>
          <w:lang w:val="lt-LT"/>
        </w:rPr>
        <w:t xml:space="preserve">KL trasa turi būti projektuojama racionaliai ir maksimaliai išnaudojant susisiekimo ir inžinerinių tinklų koridorių teritorijos naudojimo būdo žemės sklypus (gatvių sklypus) ir laisvos nesuformuotos valstybinės žemės teritorijas, išvengiant KL trasos privačiuose žemės sklypuose. Įvertinus 3.3.3 p. reikalavimus, jeigu KL bus įrengiama privačiuose ir/ar valstybiniuose žemės sklypuose, kuriuose nėra įregistruoto/-ų servituto/-ų, suteikiančio/-čių teisę tiesti, aptarnauti, naudoti požemines/antžemines komunikacijas, atlikti visus veiksmus, reikalingus servitutui/-ams nustatyti ir įregistruoti Nekilnojamojo turto registre (parengti žemės sklypo planą/-us su įbraižytu nustatomu servitutu, organizuoti servitutų sutarčių pasirašymą, informuoti žemės sklypo/-ų savininką/-us ar valdytoją/-us, kad kompensacija už servituto nustatymą bus išmokama pagal LRV 2018-07-25 nutarimu Nr. 725 patvirtintą Maksimalaus dydžio vienkartinės kompensacijos, mokamos už naudojimąsi įstatymu ar sutartimi tinklų operatorių naudai nustatytu žemės servitutu, nustatymo metodiką ir kt.). </w:t>
      </w:r>
    </w:p>
    <w:p w14:paraId="5D48298D" w14:textId="77777777" w:rsidR="00DC3F7F" w:rsidRPr="005F133B" w:rsidRDefault="00DC3F7F" w:rsidP="00EF2ED3">
      <w:pPr>
        <w:ind w:left="142" w:firstLine="709"/>
        <w:jc w:val="both"/>
        <w:rPr>
          <w:rFonts w:ascii="Trebuchet MS" w:hAnsi="Trebuchet MS" w:cs="Arial"/>
          <w:b/>
          <w:bCs/>
          <w:sz w:val="22"/>
          <w:szCs w:val="22"/>
          <w:lang w:val="lt-LT"/>
        </w:rPr>
      </w:pPr>
    </w:p>
    <w:p w14:paraId="347499BA" w14:textId="5A609945" w:rsidR="00254ED2" w:rsidRPr="005F133B" w:rsidRDefault="00B00685" w:rsidP="005F133B">
      <w:pPr>
        <w:pStyle w:val="Heading1"/>
        <w:numPr>
          <w:ilvl w:val="1"/>
          <w:numId w:val="32"/>
        </w:numPr>
        <w:rPr>
          <w:szCs w:val="22"/>
          <w:lang w:val="lt-LT"/>
        </w:rPr>
      </w:pPr>
      <w:bookmarkStart w:id="17" w:name="_Toc79391780"/>
      <w:r>
        <w:rPr>
          <w:szCs w:val="22"/>
          <w:lang w:val="lt-LT"/>
        </w:rPr>
        <w:t xml:space="preserve"> </w:t>
      </w:r>
      <w:r w:rsidR="00254ED2" w:rsidRPr="005F133B">
        <w:rPr>
          <w:szCs w:val="22"/>
          <w:lang w:val="lt-LT"/>
        </w:rPr>
        <w:t>Ryšiai ir telekomunikacijos:</w:t>
      </w:r>
      <w:bookmarkEnd w:id="17"/>
    </w:p>
    <w:p w14:paraId="783A31A2" w14:textId="77777777" w:rsidR="00254ED2" w:rsidRPr="005F133B" w:rsidRDefault="00254ED2" w:rsidP="00254ED2">
      <w:pPr>
        <w:ind w:left="709"/>
        <w:jc w:val="both"/>
        <w:rPr>
          <w:rFonts w:ascii="Trebuchet MS" w:hAnsi="Trebuchet MS" w:cs="Arial"/>
          <w:b/>
          <w:bCs/>
          <w:sz w:val="22"/>
          <w:szCs w:val="22"/>
          <w:lang w:val="lt-LT"/>
        </w:rPr>
      </w:pPr>
    </w:p>
    <w:p w14:paraId="5C2081CB" w14:textId="39F34035" w:rsidR="006701E4"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5F133B">
        <w:rPr>
          <w:bCs/>
          <w:color w:val="000000" w:themeColor="text1"/>
          <w:szCs w:val="22"/>
          <w:lang w:val="lt-LT"/>
        </w:rPr>
        <w:t xml:space="preserve">Suprojektuoti ir įrengti </w:t>
      </w:r>
      <w:r w:rsidR="00735376">
        <w:rPr>
          <w:bCs/>
          <w:color w:val="000000" w:themeColor="text1"/>
          <w:szCs w:val="22"/>
          <w:lang w:val="lt-LT"/>
        </w:rPr>
        <w:t>šviesolaidinį kabelį (toliau</w:t>
      </w:r>
      <w:r w:rsidR="00324986">
        <w:rPr>
          <w:bCs/>
          <w:color w:val="000000" w:themeColor="text1"/>
          <w:szCs w:val="22"/>
          <w:lang w:val="lt-LT"/>
        </w:rPr>
        <w:t xml:space="preserve"> </w:t>
      </w:r>
      <w:r w:rsidR="00735376">
        <w:rPr>
          <w:bCs/>
          <w:color w:val="000000" w:themeColor="text1"/>
          <w:szCs w:val="22"/>
          <w:lang w:val="lt-LT"/>
        </w:rPr>
        <w:t>-</w:t>
      </w:r>
      <w:r w:rsidR="00324986">
        <w:rPr>
          <w:bCs/>
          <w:color w:val="000000" w:themeColor="text1"/>
          <w:szCs w:val="22"/>
          <w:lang w:val="lt-LT"/>
        </w:rPr>
        <w:t xml:space="preserve"> </w:t>
      </w:r>
      <w:r w:rsidR="00866388">
        <w:rPr>
          <w:bCs/>
          <w:color w:val="000000" w:themeColor="text1"/>
          <w:szCs w:val="22"/>
          <w:lang w:val="lt-LT"/>
        </w:rPr>
        <w:t>ŠK</w:t>
      </w:r>
      <w:r w:rsidR="00735376">
        <w:rPr>
          <w:bCs/>
          <w:color w:val="000000" w:themeColor="text1"/>
          <w:szCs w:val="22"/>
          <w:lang w:val="lt-LT"/>
        </w:rPr>
        <w:t>)</w:t>
      </w:r>
      <w:r w:rsidR="00FB3824">
        <w:rPr>
          <w:bCs/>
          <w:color w:val="000000" w:themeColor="text1"/>
          <w:szCs w:val="22"/>
          <w:lang w:val="lt-LT"/>
        </w:rPr>
        <w:t xml:space="preserve"> </w:t>
      </w:r>
      <w:r w:rsidRPr="005F133B">
        <w:rPr>
          <w:bCs/>
          <w:color w:val="000000" w:themeColor="text1"/>
          <w:szCs w:val="22"/>
          <w:lang w:val="lt-LT"/>
        </w:rPr>
        <w:t>110 kV OL</w:t>
      </w:r>
      <w:r w:rsidR="00271D47" w:rsidRPr="006701E4">
        <w:rPr>
          <w:szCs w:val="22"/>
          <w:lang w:val="lt-LT"/>
        </w:rPr>
        <w:t xml:space="preserve"> </w:t>
      </w:r>
      <w:r w:rsidR="00271D47" w:rsidRPr="005F133B">
        <w:rPr>
          <w:bCs/>
          <w:color w:val="000000" w:themeColor="text1"/>
          <w:szCs w:val="22"/>
          <w:lang w:val="lt-LT"/>
        </w:rPr>
        <w:t xml:space="preserve">Šiauliai – Gubernija II, Šiauliai – Meškuičiai </w:t>
      </w:r>
      <w:r w:rsidR="00C562DD">
        <w:rPr>
          <w:bCs/>
          <w:color w:val="000000" w:themeColor="text1"/>
          <w:szCs w:val="22"/>
          <w:lang w:val="lt-LT"/>
        </w:rPr>
        <w:t xml:space="preserve">kabeliuojamame </w:t>
      </w:r>
      <w:r w:rsidR="00271D47" w:rsidRPr="005F133B">
        <w:rPr>
          <w:bCs/>
          <w:color w:val="000000" w:themeColor="text1"/>
          <w:szCs w:val="22"/>
          <w:lang w:val="lt-LT"/>
        </w:rPr>
        <w:t>ruože nuo Šiaulių TP</w:t>
      </w:r>
      <w:r w:rsidR="00F96AA5">
        <w:rPr>
          <w:bCs/>
          <w:color w:val="000000" w:themeColor="text1"/>
          <w:szCs w:val="22"/>
          <w:lang w:val="lt-LT"/>
        </w:rPr>
        <w:t xml:space="preserve"> ryšių aparatinės 109</w:t>
      </w:r>
      <w:r w:rsidR="007D0F0B">
        <w:rPr>
          <w:bCs/>
          <w:color w:val="000000" w:themeColor="text1"/>
          <w:szCs w:val="22"/>
          <w:lang w:val="lt-LT"/>
        </w:rPr>
        <w:t xml:space="preserve"> spintos S1.2</w:t>
      </w:r>
      <w:r w:rsidR="00271D47" w:rsidRPr="005F133B">
        <w:rPr>
          <w:bCs/>
          <w:color w:val="000000" w:themeColor="text1"/>
          <w:szCs w:val="22"/>
          <w:lang w:val="lt-LT"/>
        </w:rPr>
        <w:t xml:space="preserve"> iki Zoknių TP</w:t>
      </w:r>
      <w:r w:rsidR="00F96AA5">
        <w:rPr>
          <w:bCs/>
          <w:color w:val="000000" w:themeColor="text1"/>
          <w:szCs w:val="22"/>
          <w:lang w:val="lt-LT"/>
        </w:rPr>
        <w:t xml:space="preserve"> </w:t>
      </w:r>
      <w:r w:rsidR="00C562DD">
        <w:rPr>
          <w:bCs/>
          <w:color w:val="000000" w:themeColor="text1"/>
          <w:szCs w:val="22"/>
          <w:lang w:val="lt-LT"/>
        </w:rPr>
        <w:t>valdymo pulto telekomunikacijų</w:t>
      </w:r>
      <w:r w:rsidR="00F96AA5">
        <w:rPr>
          <w:bCs/>
          <w:color w:val="000000" w:themeColor="text1"/>
          <w:szCs w:val="22"/>
          <w:lang w:val="lt-LT"/>
        </w:rPr>
        <w:t xml:space="preserve"> spintos</w:t>
      </w:r>
      <w:r w:rsidR="00271D47" w:rsidRPr="005F133B">
        <w:rPr>
          <w:bCs/>
          <w:color w:val="000000" w:themeColor="text1"/>
          <w:szCs w:val="22"/>
          <w:lang w:val="lt-LT"/>
        </w:rPr>
        <w:t xml:space="preserve">. </w:t>
      </w:r>
    </w:p>
    <w:p w14:paraId="06F0FC66" w14:textId="05B2F857" w:rsidR="0066778B" w:rsidRDefault="00271D47"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lang w:val="lt-LT"/>
        </w:rPr>
      </w:pPr>
      <w:r w:rsidRPr="005F133B">
        <w:rPr>
          <w:bCs/>
          <w:color w:val="000000" w:themeColor="text1"/>
          <w:szCs w:val="22"/>
          <w:lang w:val="lt-LT"/>
        </w:rPr>
        <w:t>ŠK skaidulų kiekis</w:t>
      </w:r>
      <w:r w:rsidR="00AC4980" w:rsidRPr="005F133B">
        <w:rPr>
          <w:bCs/>
          <w:color w:val="000000" w:themeColor="text1"/>
          <w:szCs w:val="22"/>
          <w:lang w:val="lt-LT"/>
        </w:rPr>
        <w:t xml:space="preserve"> </w:t>
      </w:r>
      <w:r w:rsidRPr="005F133B">
        <w:rPr>
          <w:bCs/>
          <w:color w:val="000000" w:themeColor="text1"/>
          <w:szCs w:val="22"/>
          <w:lang w:val="lt-LT"/>
        </w:rPr>
        <w:t>-</w:t>
      </w:r>
      <w:r w:rsidR="00AC4980" w:rsidRPr="005F133B">
        <w:rPr>
          <w:bCs/>
          <w:color w:val="000000" w:themeColor="text1"/>
          <w:szCs w:val="22"/>
          <w:lang w:val="lt-LT"/>
        </w:rPr>
        <w:t xml:space="preserve"> </w:t>
      </w:r>
      <w:r w:rsidRPr="005F133B">
        <w:rPr>
          <w:bCs/>
          <w:color w:val="000000" w:themeColor="text1"/>
          <w:szCs w:val="22"/>
          <w:lang w:val="lt-LT"/>
        </w:rPr>
        <w:t>24.</w:t>
      </w:r>
    </w:p>
    <w:p w14:paraId="3A8569B4" w14:textId="59FEC9CD" w:rsidR="006701E4" w:rsidRDefault="006701E4"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ŠK skaidulų tipas SM G.652.D.</w:t>
      </w:r>
    </w:p>
    <w:p w14:paraId="1E90B3A3" w14:textId="7CB8E792" w:rsidR="006701E4" w:rsidRDefault="006701E4"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ŠK įrengimo trasa turi sutapti su 110 kV KL trasa.</w:t>
      </w:r>
    </w:p>
    <w:p w14:paraId="1745361A" w14:textId="74BF1E1F" w:rsidR="00F96AA5" w:rsidRDefault="00354945"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Šiaulių TP ir Zoknių TP </w:t>
      </w:r>
      <w:r w:rsidR="00F96AA5">
        <w:rPr>
          <w:bCs/>
          <w:color w:val="000000" w:themeColor="text1"/>
          <w:szCs w:val="22"/>
          <w:lang w:val="lt-LT"/>
        </w:rPr>
        <w:t>ŠK galai užbaigiami</w:t>
      </w:r>
      <w:r w:rsidR="00735376">
        <w:rPr>
          <w:bCs/>
          <w:color w:val="000000" w:themeColor="text1"/>
          <w:szCs w:val="22"/>
          <w:lang w:val="lt-LT"/>
        </w:rPr>
        <w:t xml:space="preserve"> skaidulų paskirstymo įrengini</w:t>
      </w:r>
      <w:r w:rsidR="006701E4">
        <w:rPr>
          <w:bCs/>
          <w:color w:val="000000" w:themeColor="text1"/>
          <w:szCs w:val="22"/>
          <w:lang w:val="lt-LT"/>
        </w:rPr>
        <w:t>ais</w:t>
      </w:r>
      <w:r w:rsidR="00F96AA5">
        <w:rPr>
          <w:bCs/>
          <w:color w:val="000000" w:themeColor="text1"/>
          <w:szCs w:val="22"/>
          <w:lang w:val="lt-LT"/>
        </w:rPr>
        <w:t xml:space="preserve"> </w:t>
      </w:r>
      <w:r w:rsidR="00735376">
        <w:rPr>
          <w:bCs/>
          <w:color w:val="000000" w:themeColor="text1"/>
          <w:szCs w:val="22"/>
          <w:lang w:val="lt-LT"/>
        </w:rPr>
        <w:t>(</w:t>
      </w:r>
      <w:r w:rsidR="00F96AA5">
        <w:rPr>
          <w:bCs/>
          <w:color w:val="000000" w:themeColor="text1"/>
          <w:szCs w:val="22"/>
          <w:lang w:val="lt-LT"/>
        </w:rPr>
        <w:t>ODF</w:t>
      </w:r>
      <w:r w:rsidR="00735376">
        <w:rPr>
          <w:bCs/>
          <w:color w:val="000000" w:themeColor="text1"/>
          <w:szCs w:val="22"/>
          <w:lang w:val="lt-LT"/>
        </w:rPr>
        <w:t>)</w:t>
      </w:r>
      <w:r w:rsidR="00F96AA5">
        <w:rPr>
          <w:bCs/>
          <w:color w:val="000000" w:themeColor="text1"/>
          <w:szCs w:val="22"/>
          <w:lang w:val="lt-LT"/>
        </w:rPr>
        <w:t>.</w:t>
      </w:r>
      <w:r w:rsidR="00A5010C">
        <w:rPr>
          <w:bCs/>
          <w:color w:val="000000" w:themeColor="text1"/>
          <w:szCs w:val="22"/>
          <w:lang w:val="lt-LT"/>
        </w:rPr>
        <w:t xml:space="preserve"> ODF jungčių tipas E2000/APC.</w:t>
      </w:r>
    </w:p>
    <w:p w14:paraId="60A0335C" w14:textId="45930BAE" w:rsidR="007D0F0B" w:rsidRDefault="007D0F0B"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ŠK </w:t>
      </w:r>
      <w:r w:rsidR="006701E4">
        <w:rPr>
          <w:bCs/>
          <w:color w:val="000000" w:themeColor="text1"/>
          <w:szCs w:val="22"/>
          <w:lang w:val="lt-LT"/>
        </w:rPr>
        <w:t xml:space="preserve">turi būti </w:t>
      </w:r>
      <w:r>
        <w:rPr>
          <w:bCs/>
          <w:color w:val="000000" w:themeColor="text1"/>
          <w:szCs w:val="22"/>
          <w:lang w:val="lt-LT"/>
        </w:rPr>
        <w:t>vientisas visoje trasoje, be tarpinių sujungimų ir movų.</w:t>
      </w:r>
    </w:p>
    <w:p w14:paraId="3DE414D4" w14:textId="721D55E1" w:rsidR="007510F1" w:rsidRDefault="007510F1"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Visoje ŠK trasoje naudoti 1250N atsparumo gniuždymui </w:t>
      </w:r>
      <w:r w:rsidR="006701E4">
        <w:rPr>
          <w:bCs/>
          <w:color w:val="000000" w:themeColor="text1"/>
          <w:szCs w:val="22"/>
          <w:lang w:val="lt-LT"/>
        </w:rPr>
        <w:t xml:space="preserve">Ø40mm </w:t>
      </w:r>
      <w:r>
        <w:rPr>
          <w:bCs/>
          <w:color w:val="000000" w:themeColor="text1"/>
          <w:szCs w:val="22"/>
          <w:lang w:val="lt-LT"/>
        </w:rPr>
        <w:t>apsauginį vamzdį.</w:t>
      </w:r>
    </w:p>
    <w:p w14:paraId="18F95BB3" w14:textId="1CD00E95" w:rsidR="004176A2" w:rsidRDefault="004176A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Sankirtose su keliais projektuoti </w:t>
      </w:r>
      <w:r w:rsidR="00FD67C5">
        <w:rPr>
          <w:bCs/>
          <w:color w:val="000000" w:themeColor="text1"/>
          <w:szCs w:val="22"/>
          <w:lang w:val="lt-LT"/>
        </w:rPr>
        <w:t xml:space="preserve">papildomus </w:t>
      </w:r>
      <w:r w:rsidR="00A25176">
        <w:rPr>
          <w:bCs/>
          <w:color w:val="000000" w:themeColor="text1"/>
          <w:szCs w:val="22"/>
          <w:lang w:val="lt-LT"/>
        </w:rPr>
        <w:t>Ø</w:t>
      </w:r>
      <w:r>
        <w:rPr>
          <w:bCs/>
          <w:color w:val="000000" w:themeColor="text1"/>
          <w:szCs w:val="22"/>
          <w:lang w:val="lt-LT"/>
        </w:rPr>
        <w:t>110mm apsauginius vamzdžius.</w:t>
      </w:r>
    </w:p>
    <w:p w14:paraId="51F2AE42" w14:textId="165AA37C" w:rsidR="00A97A05" w:rsidRDefault="00A97A05"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ŠK tiesimui naudojant horizontalaus kryptinio gręžimo būdą, projektuoti </w:t>
      </w:r>
      <w:r w:rsidR="00FD67C5">
        <w:rPr>
          <w:bCs/>
          <w:color w:val="000000" w:themeColor="text1"/>
          <w:szCs w:val="22"/>
          <w:lang w:val="lt-LT"/>
        </w:rPr>
        <w:t xml:space="preserve">papildomus </w:t>
      </w:r>
      <w:r w:rsidR="003C29E2">
        <w:rPr>
          <w:bCs/>
          <w:color w:val="000000" w:themeColor="text1"/>
          <w:szCs w:val="22"/>
          <w:lang w:val="lt-LT"/>
        </w:rPr>
        <w:t>Ø</w:t>
      </w:r>
      <w:r w:rsidR="0028277E">
        <w:rPr>
          <w:bCs/>
          <w:color w:val="000000" w:themeColor="text1"/>
          <w:szCs w:val="22"/>
          <w:lang w:val="lt-LT"/>
        </w:rPr>
        <w:t>110mm apsauginius vamzdžius.</w:t>
      </w:r>
    </w:p>
    <w:p w14:paraId="2E3E8B70" w14:textId="3E64BF02" w:rsidR="00FF3E13" w:rsidRDefault="00FF3E13"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 xml:space="preserve"> N</w:t>
      </w:r>
      <w:r w:rsidRPr="00FF3E13">
        <w:rPr>
          <w:bCs/>
          <w:color w:val="000000" w:themeColor="text1"/>
          <w:szCs w:val="22"/>
          <w:lang w:val="lt-LT"/>
        </w:rPr>
        <w:t>umatyti RKKS požeminius šulinius trasos posūkiuose ir tarpinius, priklausomai nuo ŠK tempimo jėgos.</w:t>
      </w:r>
      <w:r>
        <w:rPr>
          <w:bCs/>
          <w:color w:val="000000" w:themeColor="text1"/>
          <w:szCs w:val="22"/>
          <w:lang w:val="lt-LT"/>
        </w:rPr>
        <w:t xml:space="preserve"> </w:t>
      </w:r>
    </w:p>
    <w:p w14:paraId="290DDA7A" w14:textId="050A831D" w:rsidR="00C73A9D" w:rsidRDefault="00C73A9D"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Šiaulių TP ir Zoknių TP projektuoti ryšių šulinius šviesolaidinio ryšių kabelio atsargų suvyniojimui.</w:t>
      </w:r>
    </w:p>
    <w:p w14:paraId="2F5854B4" w14:textId="775251E2" w:rsidR="00FB3824" w:rsidRDefault="00FB3824"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bCs/>
          <w:color w:val="000000" w:themeColor="text1"/>
          <w:szCs w:val="22"/>
          <w:lang w:val="lt-LT"/>
        </w:rPr>
        <w:t>Šiaulių TP ir Zoknių TP suformuoti ŠK atsargas po 40m</w:t>
      </w:r>
      <w:r w:rsidR="00DE2E7B">
        <w:rPr>
          <w:bCs/>
          <w:color w:val="000000" w:themeColor="text1"/>
          <w:szCs w:val="22"/>
          <w:lang w:val="lt-LT"/>
        </w:rPr>
        <w:t xml:space="preserve"> </w:t>
      </w:r>
      <w:r w:rsidR="00C73A9D">
        <w:rPr>
          <w:bCs/>
          <w:color w:val="000000" w:themeColor="text1"/>
          <w:szCs w:val="22"/>
          <w:lang w:val="lt-LT"/>
        </w:rPr>
        <w:t>projektuojamuose</w:t>
      </w:r>
      <w:r w:rsidR="00DE2E7B">
        <w:rPr>
          <w:bCs/>
          <w:color w:val="000000" w:themeColor="text1"/>
          <w:szCs w:val="22"/>
          <w:lang w:val="lt-LT"/>
        </w:rPr>
        <w:t xml:space="preserve"> ryšių šuliniuose.</w:t>
      </w:r>
    </w:p>
    <w:p w14:paraId="6E6D33E3" w14:textId="60801618" w:rsidR="00F96AA5" w:rsidRDefault="00375E11"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Pr>
          <w:rFonts w:cs="Arial"/>
          <w:szCs w:val="22"/>
          <w:lang w:val="lt-LT"/>
        </w:rPr>
        <w:t>Techniniame projekte turi būti p</w:t>
      </w:r>
      <w:r w:rsidR="00F96AA5" w:rsidRPr="00AE1DEC">
        <w:rPr>
          <w:rFonts w:cs="Arial"/>
          <w:szCs w:val="22"/>
          <w:lang w:val="lt-LT"/>
        </w:rPr>
        <w:t xml:space="preserve">ateikti </w:t>
      </w:r>
      <w:r w:rsidR="00F96AA5">
        <w:rPr>
          <w:rFonts w:cs="Arial"/>
          <w:szCs w:val="22"/>
          <w:lang w:val="lt-LT"/>
        </w:rPr>
        <w:t>ŠK</w:t>
      </w:r>
      <w:r w:rsidR="00F96AA5" w:rsidRPr="00AE1DEC">
        <w:rPr>
          <w:rFonts w:cs="Arial"/>
          <w:szCs w:val="22"/>
          <w:lang w:val="lt-LT"/>
        </w:rPr>
        <w:t xml:space="preserve"> trasų plan</w:t>
      </w:r>
      <w:r>
        <w:rPr>
          <w:rFonts w:cs="Arial"/>
          <w:szCs w:val="22"/>
          <w:lang w:val="lt-LT"/>
        </w:rPr>
        <w:t>ai</w:t>
      </w:r>
      <w:r w:rsidR="00F96AA5" w:rsidRPr="00AE1DEC">
        <w:rPr>
          <w:rFonts w:cs="Arial"/>
          <w:szCs w:val="22"/>
          <w:lang w:val="lt-LT"/>
        </w:rPr>
        <w:t xml:space="preserve"> ir išilgini</w:t>
      </w:r>
      <w:r>
        <w:rPr>
          <w:rFonts w:cs="Arial"/>
          <w:szCs w:val="22"/>
          <w:lang w:val="lt-LT"/>
        </w:rPr>
        <w:t>ai</w:t>
      </w:r>
      <w:r w:rsidR="00F96AA5" w:rsidRPr="00AE1DEC">
        <w:rPr>
          <w:rFonts w:cs="Arial"/>
          <w:szCs w:val="22"/>
          <w:lang w:val="lt-LT"/>
        </w:rPr>
        <w:t xml:space="preserve"> profili</w:t>
      </w:r>
      <w:r>
        <w:rPr>
          <w:rFonts w:cs="Arial"/>
          <w:szCs w:val="22"/>
          <w:lang w:val="lt-LT"/>
        </w:rPr>
        <w:t>ai</w:t>
      </w:r>
      <w:r w:rsidR="00F96AA5" w:rsidRPr="00AE1DEC">
        <w:rPr>
          <w:rFonts w:cs="Arial"/>
          <w:szCs w:val="22"/>
          <w:lang w:val="lt-LT"/>
        </w:rPr>
        <w:t>. Profiliuose turi būti nurodytos visos sankirtos su esamais inžineriniais tinklais bei atstumai iki jų, atstumai nuo kabelių linijų ir jų konstrukcijų (plokščių) iki žemės paviršiaus.</w:t>
      </w:r>
    </w:p>
    <w:p w14:paraId="6A6CF817" w14:textId="2371522C" w:rsidR="0066778B" w:rsidRPr="00FD08C0" w:rsidRDefault="0094331E" w:rsidP="0023350D">
      <w:pPr>
        <w:pStyle w:val="NoSpacing"/>
        <w:numPr>
          <w:ilvl w:val="2"/>
          <w:numId w:val="32"/>
        </w:numPr>
        <w:tabs>
          <w:tab w:val="left" w:pos="851"/>
          <w:tab w:val="left" w:pos="1276"/>
        </w:tabs>
        <w:spacing w:after="60" w:line="276" w:lineRule="auto"/>
        <w:ind w:left="0" w:firstLineChars="567" w:firstLine="1247"/>
        <w:jc w:val="both"/>
        <w:rPr>
          <w:szCs w:val="22"/>
          <w:lang w:val="lt-LT"/>
        </w:rPr>
      </w:pPr>
      <w:r w:rsidRPr="0066778B">
        <w:rPr>
          <w:szCs w:val="22"/>
          <w:lang w:val="lt-LT"/>
        </w:rPr>
        <w:t xml:space="preserve">Reikalavimai ŠK pateikti </w:t>
      </w:r>
      <w:sdt>
        <w:sdtPr>
          <w:rPr>
            <w:szCs w:val="22"/>
            <w:lang w:val="lt-LT"/>
          </w:rPr>
          <w:id w:val="843673481"/>
          <w:citation/>
        </w:sdtPr>
        <w:sdtEndPr/>
        <w:sdtContent>
          <w:r w:rsidR="00506C70" w:rsidRPr="0066778B">
            <w:rPr>
              <w:szCs w:val="22"/>
              <w:lang w:val="lt-LT"/>
            </w:rPr>
            <w:fldChar w:fldCharType="begin"/>
          </w:r>
          <w:r w:rsidR="002E5B42">
            <w:rPr>
              <w:szCs w:val="22"/>
              <w:lang w:val="lt-LT"/>
            </w:rPr>
            <w:instrText xml:space="preserve">CITATION ŠKabelis \l 1033 </w:instrText>
          </w:r>
          <w:r w:rsidR="00506C70" w:rsidRPr="0066778B">
            <w:rPr>
              <w:szCs w:val="22"/>
              <w:lang w:val="lt-LT"/>
            </w:rPr>
            <w:fldChar w:fldCharType="separate"/>
          </w:r>
          <w:r w:rsidR="004208EE" w:rsidRPr="004208EE">
            <w:rPr>
              <w:noProof/>
              <w:szCs w:val="22"/>
              <w:lang w:val="lt-LT"/>
            </w:rPr>
            <w:t>(34)</w:t>
          </w:r>
          <w:r w:rsidR="00506C70" w:rsidRPr="0066778B">
            <w:rPr>
              <w:szCs w:val="22"/>
              <w:lang w:val="lt-LT"/>
            </w:rPr>
            <w:fldChar w:fldCharType="end"/>
          </w:r>
        </w:sdtContent>
      </w:sdt>
      <w:r w:rsidRPr="0066778B">
        <w:rPr>
          <w:szCs w:val="22"/>
          <w:lang w:val="lt-LT"/>
        </w:rPr>
        <w:t xml:space="preserve"> priede.</w:t>
      </w:r>
    </w:p>
    <w:p w14:paraId="17ED3ECD" w14:textId="54E06D9B" w:rsidR="0066778B" w:rsidRPr="003C29E2" w:rsidRDefault="001D3DA0"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66778B">
        <w:rPr>
          <w:szCs w:val="22"/>
          <w:lang w:val="lt-LT"/>
        </w:rPr>
        <w:t xml:space="preserve">Reikalavimai </w:t>
      </w:r>
      <w:r w:rsidR="00735376">
        <w:rPr>
          <w:szCs w:val="22"/>
          <w:lang w:val="lt-LT"/>
        </w:rPr>
        <w:t xml:space="preserve">ryšių apsauginiams vamzdžiams </w:t>
      </w:r>
      <w:r w:rsidRPr="0066778B">
        <w:rPr>
          <w:szCs w:val="22"/>
          <w:lang w:val="lt-LT"/>
        </w:rPr>
        <w:t xml:space="preserve">pateikti </w:t>
      </w:r>
      <w:sdt>
        <w:sdtPr>
          <w:rPr>
            <w:lang w:val="lt-LT"/>
          </w:rPr>
          <w:id w:val="1636748195"/>
          <w:citation/>
        </w:sdtPr>
        <w:sdtEndPr/>
        <w:sdtContent>
          <w:r w:rsidR="00506C70" w:rsidRPr="0066778B">
            <w:rPr>
              <w:szCs w:val="22"/>
              <w:lang w:val="lt-LT"/>
            </w:rPr>
            <w:fldChar w:fldCharType="begin"/>
          </w:r>
          <w:r w:rsidR="002E5B42">
            <w:rPr>
              <w:szCs w:val="22"/>
              <w:lang w:val="en-US"/>
            </w:rPr>
            <w:instrText xml:space="preserve">CITATION vamzdisrysiu \l 1033 </w:instrText>
          </w:r>
          <w:r w:rsidR="00506C70" w:rsidRPr="0066778B">
            <w:rPr>
              <w:szCs w:val="22"/>
              <w:lang w:val="lt-LT"/>
            </w:rPr>
            <w:fldChar w:fldCharType="separate"/>
          </w:r>
          <w:r w:rsidR="004208EE" w:rsidRPr="004208EE">
            <w:rPr>
              <w:noProof/>
              <w:szCs w:val="22"/>
              <w:lang w:val="en-US"/>
            </w:rPr>
            <w:t>(35)</w:t>
          </w:r>
          <w:r w:rsidR="00506C70" w:rsidRPr="0066778B">
            <w:rPr>
              <w:szCs w:val="22"/>
              <w:lang w:val="lt-LT"/>
            </w:rPr>
            <w:fldChar w:fldCharType="end"/>
          </w:r>
        </w:sdtContent>
      </w:sdt>
      <w:r w:rsidRPr="0066778B">
        <w:rPr>
          <w:szCs w:val="22"/>
          <w:lang w:val="lt-LT"/>
        </w:rPr>
        <w:t xml:space="preserve"> priede.</w:t>
      </w:r>
    </w:p>
    <w:p w14:paraId="683A25B2" w14:textId="7D9360A6" w:rsidR="00647BA4" w:rsidRDefault="00647BA4"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647BA4">
        <w:rPr>
          <w:bCs/>
          <w:color w:val="000000" w:themeColor="text1"/>
          <w:szCs w:val="22"/>
          <w:lang w:val="lt-LT"/>
        </w:rPr>
        <w:t xml:space="preserve">Reikalavimai </w:t>
      </w:r>
      <w:r>
        <w:rPr>
          <w:bCs/>
          <w:color w:val="000000" w:themeColor="text1"/>
          <w:szCs w:val="22"/>
          <w:lang w:val="lt-LT"/>
        </w:rPr>
        <w:t>ryšio šuliniams</w:t>
      </w:r>
      <w:r w:rsidRPr="00647BA4">
        <w:rPr>
          <w:bCs/>
          <w:color w:val="000000" w:themeColor="text1"/>
          <w:szCs w:val="22"/>
          <w:lang w:val="lt-LT"/>
        </w:rPr>
        <w:t xml:space="preserve"> pateikti</w:t>
      </w:r>
      <w:r w:rsidR="00AA2828">
        <w:rPr>
          <w:bCs/>
          <w:color w:val="000000" w:themeColor="text1"/>
          <w:szCs w:val="22"/>
          <w:lang w:val="lt-LT"/>
        </w:rPr>
        <w:t xml:space="preserve"> </w:t>
      </w:r>
      <w:sdt>
        <w:sdtPr>
          <w:rPr>
            <w:bCs/>
            <w:color w:val="000000" w:themeColor="text1"/>
            <w:szCs w:val="22"/>
            <w:lang w:val="lt-LT"/>
          </w:rPr>
          <w:id w:val="-601944678"/>
          <w:citation/>
        </w:sdtPr>
        <w:sdtEndPr/>
        <w:sdtContent>
          <w:r w:rsidR="00AA2828">
            <w:rPr>
              <w:bCs/>
              <w:color w:val="000000" w:themeColor="text1"/>
              <w:szCs w:val="22"/>
              <w:lang w:val="lt-LT"/>
            </w:rPr>
            <w:fldChar w:fldCharType="begin"/>
          </w:r>
          <w:r w:rsidR="00AA2828">
            <w:rPr>
              <w:bCs/>
              <w:color w:val="000000" w:themeColor="text1"/>
              <w:szCs w:val="22"/>
              <w:lang w:val="lt-LT"/>
            </w:rPr>
            <w:instrText xml:space="preserve"> CITATION rysiosulinelis \l 1063 </w:instrText>
          </w:r>
          <w:r w:rsidR="00AA2828">
            <w:rPr>
              <w:bCs/>
              <w:color w:val="000000" w:themeColor="text1"/>
              <w:szCs w:val="22"/>
              <w:lang w:val="lt-LT"/>
            </w:rPr>
            <w:fldChar w:fldCharType="separate"/>
          </w:r>
          <w:r w:rsidR="004208EE" w:rsidRPr="004208EE">
            <w:rPr>
              <w:noProof/>
              <w:color w:val="000000" w:themeColor="text1"/>
              <w:szCs w:val="22"/>
              <w:lang w:val="lt-LT"/>
            </w:rPr>
            <w:t>(36)</w:t>
          </w:r>
          <w:r w:rsidR="00AA2828">
            <w:rPr>
              <w:bCs/>
              <w:color w:val="000000" w:themeColor="text1"/>
              <w:szCs w:val="22"/>
              <w:lang w:val="lt-LT"/>
            </w:rPr>
            <w:fldChar w:fldCharType="end"/>
          </w:r>
        </w:sdtContent>
      </w:sdt>
      <w:r w:rsidRPr="00647BA4">
        <w:rPr>
          <w:bCs/>
          <w:color w:val="000000" w:themeColor="text1"/>
          <w:szCs w:val="22"/>
          <w:lang w:val="lt-LT"/>
        </w:rPr>
        <w:t xml:space="preserve"> priede</w:t>
      </w:r>
      <w:r>
        <w:rPr>
          <w:bCs/>
          <w:color w:val="000000" w:themeColor="text1"/>
          <w:szCs w:val="22"/>
          <w:lang w:val="lt-LT"/>
        </w:rPr>
        <w:t>.</w:t>
      </w:r>
    </w:p>
    <w:p w14:paraId="09AA80CE" w14:textId="4FF5752D" w:rsidR="00735376" w:rsidRPr="0066778B" w:rsidRDefault="00735376"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735376">
        <w:rPr>
          <w:bCs/>
          <w:color w:val="000000" w:themeColor="text1"/>
          <w:szCs w:val="22"/>
          <w:lang w:val="lt-LT"/>
        </w:rPr>
        <w:t xml:space="preserve">Reikalavimai </w:t>
      </w:r>
      <w:r>
        <w:rPr>
          <w:bCs/>
          <w:color w:val="000000" w:themeColor="text1"/>
          <w:szCs w:val="22"/>
          <w:lang w:val="lt-LT"/>
        </w:rPr>
        <w:t>skaidulų paskirstymo įrenginiui</w:t>
      </w:r>
      <w:r w:rsidRPr="00735376">
        <w:rPr>
          <w:bCs/>
          <w:color w:val="000000" w:themeColor="text1"/>
          <w:szCs w:val="22"/>
          <w:lang w:val="lt-LT"/>
        </w:rPr>
        <w:t xml:space="preserve"> pateikti</w:t>
      </w:r>
      <w:r>
        <w:rPr>
          <w:bCs/>
          <w:color w:val="000000" w:themeColor="text1"/>
          <w:szCs w:val="22"/>
          <w:lang w:val="lt-LT"/>
        </w:rPr>
        <w:t xml:space="preserve"> </w:t>
      </w:r>
      <w:sdt>
        <w:sdtPr>
          <w:rPr>
            <w:bCs/>
            <w:color w:val="000000" w:themeColor="text1"/>
            <w:szCs w:val="22"/>
            <w:lang w:val="lt-LT"/>
          </w:rPr>
          <w:id w:val="-196463247"/>
          <w:citation/>
        </w:sdtPr>
        <w:sdtEndPr/>
        <w:sdtContent>
          <w:r w:rsidR="00AA2828">
            <w:rPr>
              <w:bCs/>
              <w:color w:val="000000" w:themeColor="text1"/>
              <w:szCs w:val="22"/>
              <w:lang w:val="lt-LT"/>
            </w:rPr>
            <w:fldChar w:fldCharType="begin"/>
          </w:r>
          <w:r w:rsidR="00AA2828">
            <w:rPr>
              <w:bCs/>
              <w:color w:val="000000" w:themeColor="text1"/>
              <w:szCs w:val="22"/>
              <w:lang w:val="lt-LT"/>
            </w:rPr>
            <w:instrText xml:space="preserve"> CITATION skaidulskirstymas \l 1063 </w:instrText>
          </w:r>
          <w:r w:rsidR="00AA2828">
            <w:rPr>
              <w:bCs/>
              <w:color w:val="000000" w:themeColor="text1"/>
              <w:szCs w:val="22"/>
              <w:lang w:val="lt-LT"/>
            </w:rPr>
            <w:fldChar w:fldCharType="separate"/>
          </w:r>
          <w:r w:rsidR="004208EE" w:rsidRPr="004208EE">
            <w:rPr>
              <w:noProof/>
              <w:color w:val="000000" w:themeColor="text1"/>
              <w:szCs w:val="22"/>
              <w:lang w:val="lt-LT"/>
            </w:rPr>
            <w:t>(37)</w:t>
          </w:r>
          <w:r w:rsidR="00AA2828">
            <w:rPr>
              <w:bCs/>
              <w:color w:val="000000" w:themeColor="text1"/>
              <w:szCs w:val="22"/>
              <w:lang w:val="lt-LT"/>
            </w:rPr>
            <w:fldChar w:fldCharType="end"/>
          </w:r>
        </w:sdtContent>
      </w:sdt>
      <w:r w:rsidR="00AA2828">
        <w:rPr>
          <w:bCs/>
          <w:color w:val="000000" w:themeColor="text1"/>
          <w:szCs w:val="22"/>
          <w:lang w:val="lt-LT"/>
        </w:rPr>
        <w:t xml:space="preserve"> </w:t>
      </w:r>
      <w:r>
        <w:rPr>
          <w:bCs/>
          <w:color w:val="000000" w:themeColor="text1"/>
          <w:szCs w:val="22"/>
          <w:lang w:val="lt-LT"/>
        </w:rPr>
        <w:t>priede.</w:t>
      </w:r>
    </w:p>
    <w:p w14:paraId="6AE7BC1D" w14:textId="1CDF3298" w:rsidR="0066778B" w:rsidRPr="0066778B"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66778B">
        <w:rPr>
          <w:rFonts w:cs="Arial"/>
          <w:szCs w:val="22"/>
          <w:lang w:val="lt-LT"/>
        </w:rPr>
        <w:lastRenderedPageBreak/>
        <w:t xml:space="preserve">Visi telekomunikacijų įrenginiai žymimi pagal Perdavimo tinklo operatyvinių ir techninių pavadinimų sudarymo </w:t>
      </w:r>
      <w:r w:rsidR="00AC4980" w:rsidRPr="0066778B">
        <w:rPr>
          <w:rFonts w:cs="Arial"/>
          <w:szCs w:val="22"/>
          <w:lang w:val="lt-LT"/>
        </w:rPr>
        <w:t xml:space="preserve">ir žymėjimo tvarkos </w:t>
      </w:r>
      <w:r w:rsidRPr="0066778B">
        <w:rPr>
          <w:rFonts w:cs="Arial"/>
          <w:szCs w:val="22"/>
          <w:lang w:val="lt-LT"/>
        </w:rPr>
        <w:t>aprašą</w:t>
      </w:r>
      <w:r w:rsidR="003C29E2">
        <w:rPr>
          <w:rFonts w:cs="Arial"/>
          <w:szCs w:val="22"/>
          <w:lang w:val="lt-LT"/>
        </w:rPr>
        <w:t>, pateiktą</w:t>
      </w:r>
      <w:r w:rsidR="00AA2828">
        <w:rPr>
          <w:rFonts w:cs="Arial"/>
          <w:szCs w:val="22"/>
          <w:lang w:val="lt-LT"/>
        </w:rPr>
        <w:t xml:space="preserve"> </w:t>
      </w:r>
      <w:sdt>
        <w:sdtPr>
          <w:rPr>
            <w:rFonts w:cs="Arial"/>
            <w:szCs w:val="22"/>
            <w:lang w:val="lt-LT"/>
          </w:rPr>
          <w:id w:val="-443456364"/>
          <w:citation/>
        </w:sdtPr>
        <w:sdtEndPr/>
        <w:sdtContent>
          <w:r w:rsidR="00CA3D25">
            <w:rPr>
              <w:rFonts w:cs="Arial"/>
              <w:szCs w:val="22"/>
              <w:lang w:val="lt-LT"/>
            </w:rPr>
            <w:fldChar w:fldCharType="begin"/>
          </w:r>
          <w:r w:rsidR="00CA3D25">
            <w:rPr>
              <w:rFonts w:cs="Arial"/>
              <w:szCs w:val="22"/>
              <w:lang w:val="lt-LT"/>
            </w:rPr>
            <w:instrText xml:space="preserve"> CITATION zyma \l 1063 </w:instrText>
          </w:r>
          <w:r w:rsidR="00CA3D25">
            <w:rPr>
              <w:rFonts w:cs="Arial"/>
              <w:szCs w:val="22"/>
              <w:lang w:val="lt-LT"/>
            </w:rPr>
            <w:fldChar w:fldCharType="separate"/>
          </w:r>
          <w:r w:rsidR="004208EE" w:rsidRPr="004208EE">
            <w:rPr>
              <w:rFonts w:cs="Arial"/>
              <w:noProof/>
              <w:szCs w:val="22"/>
              <w:lang w:val="lt-LT"/>
            </w:rPr>
            <w:t>(11)</w:t>
          </w:r>
          <w:r w:rsidR="00CA3D25">
            <w:rPr>
              <w:rFonts w:cs="Arial"/>
              <w:szCs w:val="22"/>
              <w:lang w:val="lt-LT"/>
            </w:rPr>
            <w:fldChar w:fldCharType="end"/>
          </w:r>
        </w:sdtContent>
      </w:sdt>
      <w:r w:rsidR="00CA3D25">
        <w:rPr>
          <w:rFonts w:cs="Arial"/>
          <w:szCs w:val="22"/>
          <w:lang w:val="lt-LT"/>
        </w:rPr>
        <w:t xml:space="preserve"> </w:t>
      </w:r>
      <w:r w:rsidR="003C29E2" w:rsidRPr="00AA2828">
        <w:rPr>
          <w:rFonts w:cs="Arial"/>
          <w:szCs w:val="22"/>
          <w:lang w:val="lt-LT"/>
        </w:rPr>
        <w:t>priede</w:t>
      </w:r>
      <w:r w:rsidR="003C29E2">
        <w:rPr>
          <w:rFonts w:cs="Arial"/>
          <w:szCs w:val="22"/>
          <w:lang w:val="lt-LT"/>
        </w:rPr>
        <w:t>.</w:t>
      </w:r>
    </w:p>
    <w:p w14:paraId="2FCCCC28" w14:textId="77777777" w:rsidR="00375E11"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lang w:val="lt-LT"/>
        </w:rPr>
      </w:pPr>
      <w:r w:rsidRPr="0066778B">
        <w:rPr>
          <w:bCs/>
          <w:color w:val="000000" w:themeColor="text1"/>
          <w:szCs w:val="22"/>
          <w:lang w:val="lt-LT"/>
        </w:rPr>
        <w:t>Atlikus šviesolaidinio kabelio įrengimo darbus, pateikti</w:t>
      </w:r>
      <w:r w:rsidR="00375E11">
        <w:rPr>
          <w:bCs/>
          <w:color w:val="000000" w:themeColor="text1"/>
          <w:szCs w:val="22"/>
          <w:lang w:val="lt-LT"/>
        </w:rPr>
        <w:t>:</w:t>
      </w:r>
    </w:p>
    <w:p w14:paraId="2C96054C" w14:textId="4AB44E15" w:rsidR="00375E11" w:rsidRDefault="00254ED2"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lang w:val="lt-LT"/>
        </w:rPr>
      </w:pPr>
      <w:r w:rsidRPr="0066778B">
        <w:rPr>
          <w:bCs/>
          <w:color w:val="000000" w:themeColor="text1"/>
          <w:szCs w:val="22"/>
          <w:lang w:val="lt-LT"/>
        </w:rPr>
        <w:t>visos trasos šviesolaidinį pasą ir originalias skaidulų reflektogramas *.sor formate, vadovaujantis reikalavimais</w:t>
      </w:r>
      <w:r w:rsidRPr="00205843">
        <w:rPr>
          <w:bCs/>
          <w:color w:val="000000" w:themeColor="text1"/>
          <w:szCs w:val="22"/>
          <w:lang w:val="lt-LT"/>
        </w:rPr>
        <w:t xml:space="preserve">, pateiktais </w:t>
      </w:r>
      <w:sdt>
        <w:sdtPr>
          <w:rPr>
            <w:bCs/>
            <w:color w:val="000000" w:themeColor="text1"/>
            <w:szCs w:val="22"/>
            <w:lang w:val="lt-LT"/>
          </w:rPr>
          <w:id w:val="-1105723159"/>
          <w:citation/>
        </w:sdtPr>
        <w:sdtEndPr/>
        <w:sdtContent>
          <w:r w:rsidR="00D76527">
            <w:rPr>
              <w:bCs/>
              <w:color w:val="000000" w:themeColor="text1"/>
              <w:szCs w:val="22"/>
              <w:lang w:val="lt-LT"/>
            </w:rPr>
            <w:fldChar w:fldCharType="begin"/>
          </w:r>
          <w:r w:rsidR="007334AD">
            <w:rPr>
              <w:bCs/>
              <w:color w:val="000000" w:themeColor="text1"/>
              <w:szCs w:val="22"/>
              <w:lang w:val="lt-LT"/>
            </w:rPr>
            <w:instrText xml:space="preserve">CITATION aprašas \l 1063 </w:instrText>
          </w:r>
          <w:r w:rsidR="00D76527">
            <w:rPr>
              <w:bCs/>
              <w:color w:val="000000" w:themeColor="text1"/>
              <w:szCs w:val="22"/>
              <w:lang w:val="lt-LT"/>
            </w:rPr>
            <w:fldChar w:fldCharType="separate"/>
          </w:r>
          <w:r w:rsidR="004208EE" w:rsidRPr="004208EE">
            <w:rPr>
              <w:noProof/>
              <w:color w:val="000000" w:themeColor="text1"/>
              <w:szCs w:val="22"/>
              <w:lang w:val="lt-LT"/>
            </w:rPr>
            <w:t>(4)</w:t>
          </w:r>
          <w:r w:rsidR="00D76527">
            <w:rPr>
              <w:bCs/>
              <w:color w:val="000000" w:themeColor="text1"/>
              <w:szCs w:val="22"/>
              <w:lang w:val="lt-LT"/>
            </w:rPr>
            <w:fldChar w:fldCharType="end"/>
          </w:r>
        </w:sdtContent>
      </w:sdt>
      <w:r w:rsidRPr="00205843">
        <w:rPr>
          <w:b/>
          <w:bCs/>
          <w:color w:val="000000" w:themeColor="text1"/>
          <w:szCs w:val="22"/>
          <w:lang w:val="lt-LT"/>
        </w:rPr>
        <w:t xml:space="preserve"> </w:t>
      </w:r>
      <w:r w:rsidRPr="00205843">
        <w:rPr>
          <w:color w:val="000000" w:themeColor="text1"/>
          <w:szCs w:val="22"/>
          <w:lang w:val="lt-LT"/>
        </w:rPr>
        <w:t>priede</w:t>
      </w:r>
      <w:r w:rsidR="00375E11" w:rsidRPr="00205843">
        <w:rPr>
          <w:bCs/>
          <w:color w:val="000000" w:themeColor="text1"/>
          <w:szCs w:val="22"/>
          <w:lang w:val="lt-LT"/>
        </w:rPr>
        <w:t>;</w:t>
      </w:r>
    </w:p>
    <w:p w14:paraId="7A856049" w14:textId="4604AC22" w:rsidR="00254ED2" w:rsidRPr="0066778B" w:rsidRDefault="00375E11"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lang w:val="lt-LT"/>
        </w:rPr>
      </w:pPr>
      <w:r w:rsidRPr="00FD08C0">
        <w:rPr>
          <w:bCs/>
          <w:color w:val="000000" w:themeColor="text1"/>
          <w:szCs w:val="22"/>
          <w:lang w:val="lt-LT"/>
        </w:rPr>
        <w:t>ŠK trasų plan</w:t>
      </w:r>
      <w:r w:rsidRPr="00AE64DB">
        <w:rPr>
          <w:bCs/>
          <w:color w:val="000000" w:themeColor="text1"/>
          <w:szCs w:val="22"/>
          <w:lang w:val="lt-LT"/>
        </w:rPr>
        <w:t>us</w:t>
      </w:r>
      <w:r w:rsidRPr="00FD08C0">
        <w:rPr>
          <w:bCs/>
          <w:color w:val="000000" w:themeColor="text1"/>
          <w:szCs w:val="22"/>
          <w:lang w:val="lt-LT"/>
        </w:rPr>
        <w:t xml:space="preserve">  .pdf ir .dwg formatais.</w:t>
      </w:r>
    </w:p>
    <w:p w14:paraId="69CBB752" w14:textId="77777777" w:rsidR="00254ED2" w:rsidRPr="005F133B" w:rsidRDefault="00254ED2" w:rsidP="00254ED2">
      <w:pPr>
        <w:spacing w:after="60"/>
        <w:ind w:left="710"/>
        <w:rPr>
          <w:rFonts w:ascii="Trebuchet MS" w:hAnsi="Trebuchet MS" w:cs="Arial"/>
          <w:sz w:val="22"/>
          <w:szCs w:val="22"/>
          <w:lang w:val="lt-LT"/>
        </w:rPr>
      </w:pPr>
    </w:p>
    <w:p w14:paraId="4744A6B8" w14:textId="468B0CB6" w:rsidR="00254ED2" w:rsidRPr="005F133B" w:rsidRDefault="00254ED2" w:rsidP="00CE1C57">
      <w:pPr>
        <w:pStyle w:val="Heading1"/>
        <w:numPr>
          <w:ilvl w:val="1"/>
          <w:numId w:val="32"/>
        </w:numPr>
        <w:rPr>
          <w:szCs w:val="22"/>
          <w:lang w:val="lt-LT"/>
        </w:rPr>
      </w:pPr>
      <w:bookmarkStart w:id="18" w:name="_Toc79391781"/>
      <w:r w:rsidRPr="005F133B">
        <w:rPr>
          <w:szCs w:val="22"/>
          <w:lang w:val="lt-LT"/>
        </w:rPr>
        <w:t>Aplinkosauga ir sauga darbe:</w:t>
      </w:r>
      <w:bookmarkEnd w:id="18"/>
    </w:p>
    <w:p w14:paraId="2FBCCA32" w14:textId="77777777" w:rsidR="00254ED2" w:rsidRPr="005F133B" w:rsidRDefault="00254ED2" w:rsidP="00254ED2">
      <w:pPr>
        <w:jc w:val="both"/>
        <w:rPr>
          <w:rFonts w:ascii="Trebuchet MS" w:hAnsi="Trebuchet MS" w:cs="Arial"/>
          <w:sz w:val="22"/>
          <w:szCs w:val="22"/>
          <w:lang w:val="lt-LT"/>
        </w:rPr>
      </w:pPr>
    </w:p>
    <w:p w14:paraId="28826033"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5F133B">
        <w:rPr>
          <w:rFonts w:ascii="Trebuchet MS" w:hAnsi="Trebuchet MS" w:cs="Arial"/>
          <w:sz w:val="22"/>
          <w:szCs w:val="22"/>
          <w:lang w:val="lt-LT"/>
        </w:rPr>
        <w:t xml:space="preserve">PSO perdavimo tinklo dalies techniniame projekte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w:t>
      </w:r>
    </w:p>
    <w:p w14:paraId="639B48DC"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5F133B">
        <w:rPr>
          <w:rFonts w:ascii="Trebuchet MS" w:hAnsi="Trebuchet MS" w:cs="Arial"/>
          <w:sz w:val="22"/>
          <w:szCs w:val="22"/>
          <w:lang w:val="lt-LT"/>
        </w:rPr>
        <w:t>Pateikti apskaičiuotus duomenis apie statybos metu susidarysiančias atliekas, nurodant jų pavadinimus, kodus ir jų kiekius.</w:t>
      </w:r>
    </w:p>
    <w:p w14:paraId="532E723B"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Apskaičiuoti statybos metu nuimamo derlingojo dirvožemio sluoksnio plotą, storį ir tūrį, numatyti nuimto dirvožemio sluoksnio laikino saugojimo vietą, jo panaudojimą</w:t>
      </w:r>
    </w:p>
    <w:p w14:paraId="7188E0A4"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Techniniame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08F3E0AC"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Nurodyti įpareigojimus Rangovui:</w:t>
      </w:r>
    </w:p>
    <w:p w14:paraId="4932CC3C" w14:textId="05859CD4" w:rsidR="00CE1C57" w:rsidRPr="00CE1C57" w:rsidRDefault="00254ED2" w:rsidP="0023350D">
      <w:pPr>
        <w:pStyle w:val="ListParagraph"/>
        <w:numPr>
          <w:ilvl w:val="3"/>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savo sąskaita, nepažeid</w:t>
      </w:r>
      <w:r w:rsidR="008B7402">
        <w:rPr>
          <w:rFonts w:ascii="Trebuchet MS" w:hAnsi="Trebuchet MS" w:cs="Arial"/>
          <w:sz w:val="22"/>
          <w:szCs w:val="22"/>
          <w:lang w:val="lt-LT"/>
        </w:rPr>
        <w:t>žiant</w:t>
      </w:r>
      <w:r w:rsidRPr="00CE1C57">
        <w:rPr>
          <w:rFonts w:ascii="Trebuchet MS" w:hAnsi="Trebuchet MS" w:cs="Arial"/>
          <w:sz w:val="22"/>
          <w:szCs w:val="22"/>
          <w:lang w:val="lt-LT"/>
        </w:rPr>
        <w:t xml:space="preserve"> aplinkosaugos reikalavimų, organizuoti ir vykdyti statybos metu susidarančių atliekų bei naujai gautų įrenginių pakuotės atliekų apskaitą, surinkimą,</w:t>
      </w:r>
      <w:r w:rsidR="008B7402">
        <w:rPr>
          <w:rFonts w:ascii="Trebuchet MS" w:hAnsi="Trebuchet MS" w:cs="Arial"/>
          <w:sz w:val="22"/>
          <w:szCs w:val="22"/>
          <w:lang w:val="lt-LT"/>
        </w:rPr>
        <w:t xml:space="preserve"> rūšiavimą</w:t>
      </w:r>
      <w:r w:rsidRPr="00CE1C57">
        <w:rPr>
          <w:rFonts w:ascii="Trebuchet MS" w:hAnsi="Trebuchet MS" w:cs="Arial"/>
          <w:sz w:val="22"/>
          <w:szCs w:val="22"/>
          <w:lang w:val="lt-LT"/>
        </w:rPr>
        <w:t xml:space="preserve"> demontuotų įrenginių išardymą iki atliekų atskyrimo pagal Atliekų tvarkymo taisyklėmis nustatytas atliekų klasifikavimo rūšis, laikiną saugojimą, ženklinimą ir perdavimą atitinkamiems pagal atliekų rūšį atliekų tvarkytojams; </w:t>
      </w:r>
    </w:p>
    <w:p w14:paraId="53E6C9E4" w14:textId="77777777"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 xml:space="preserve">susidariusias metalų atliekas surinkti ir saugoti objekte iki jų perdavimo įmonei, su kuria PSO turi sudaręs sutartį, perdavimą vykdyti dalyvaujant PSO atstovams; </w:t>
      </w:r>
    </w:p>
    <w:p w14:paraId="2B49CFE6" w14:textId="34F97536"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 xml:space="preserve">atliekų tvarkymą ir apskaitą vykdyti Aplinkos ministro patvirtintų „Atliekų tvarkymo taisyklių“, „Atliekų susidarymo ir tvarkymo apskaitos ir ataskaitų teikimo taisyklių“ nustatyta tvarka; atliekų perdavimą patvirtinančiuose dokumentuose (perdavimo-priėmimo </w:t>
      </w:r>
      <w:r w:rsidR="007E1FAD" w:rsidRPr="00CE1C57">
        <w:rPr>
          <w:rFonts w:ascii="Trebuchet MS" w:hAnsi="Trebuchet MS" w:cs="Arial"/>
          <w:sz w:val="22"/>
          <w:szCs w:val="22"/>
          <w:lang w:val="lt-LT"/>
        </w:rPr>
        <w:t>akt</w:t>
      </w:r>
      <w:r w:rsidR="007E1FAD">
        <w:rPr>
          <w:rFonts w:ascii="Trebuchet MS" w:hAnsi="Trebuchet MS" w:cs="Arial"/>
          <w:sz w:val="22"/>
          <w:szCs w:val="22"/>
          <w:lang w:val="lt-LT"/>
        </w:rPr>
        <w:t>uose</w:t>
      </w:r>
      <w:r w:rsidRPr="00CE1C57">
        <w:rPr>
          <w:rFonts w:ascii="Trebuchet MS" w:hAnsi="Trebuchet MS" w:cs="Arial"/>
          <w:sz w:val="22"/>
          <w:szCs w:val="22"/>
          <w:lang w:val="lt-LT"/>
        </w:rPr>
        <w:t xml:space="preserve">, </w:t>
      </w:r>
      <w:r w:rsidR="007E1FAD">
        <w:rPr>
          <w:rFonts w:ascii="Trebuchet MS" w:hAnsi="Trebuchet MS" w:cs="Arial"/>
          <w:sz w:val="22"/>
          <w:szCs w:val="22"/>
          <w:lang w:val="lt-LT"/>
        </w:rPr>
        <w:t>atliekų vežimo</w:t>
      </w:r>
      <w:r w:rsidRPr="00CE1C57">
        <w:rPr>
          <w:rFonts w:ascii="Trebuchet MS" w:hAnsi="Trebuchet MS" w:cs="Arial"/>
          <w:sz w:val="22"/>
          <w:szCs w:val="22"/>
          <w:lang w:val="lt-LT"/>
        </w:rPr>
        <w:t xml:space="preserve"> </w:t>
      </w:r>
      <w:r w:rsidR="007E1FAD" w:rsidRPr="00CE1C57">
        <w:rPr>
          <w:rFonts w:ascii="Trebuchet MS" w:hAnsi="Trebuchet MS" w:cs="Arial"/>
          <w:sz w:val="22"/>
          <w:szCs w:val="22"/>
          <w:lang w:val="lt-LT"/>
        </w:rPr>
        <w:t>lydrašči</w:t>
      </w:r>
      <w:r w:rsidR="007E1FAD">
        <w:rPr>
          <w:rFonts w:ascii="Trebuchet MS" w:hAnsi="Trebuchet MS" w:cs="Arial"/>
          <w:sz w:val="22"/>
          <w:szCs w:val="22"/>
          <w:lang w:val="lt-LT"/>
        </w:rPr>
        <w:t>uose</w:t>
      </w:r>
      <w:r w:rsidRPr="00CE1C57">
        <w:rPr>
          <w:rFonts w:ascii="Trebuchet MS" w:hAnsi="Trebuchet MS" w:cs="Arial"/>
          <w:sz w:val="22"/>
          <w:szCs w:val="22"/>
          <w:lang w:val="lt-LT"/>
        </w:rPr>
        <w:t>) atliekų turėtoju (darytoju) įvardijamas Rangovas (išskyrus metalų atliekas, kurias priduodant atliekų turėtoju nurodomas PSO), dokumentuose turi būti nurodytas statomo objekto pavadinimas ir adresas, jų kopijas pateikti techninę priežiūrą vykdantiems asmenims;</w:t>
      </w:r>
    </w:p>
    <w:p w14:paraId="66CFDE88" w14:textId="77777777"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vykdyti importuojamos apmokestinamosios pakuotės apskaitą „Pakuočių ir pakuočių atliekų tvarkymo įstatymo“ ir „Pakuočių ir pakuočių atliekų tvarkymo taisyklių“ nustatyta tvarka, parengti mokesčių deklaraciją ir sumokėti mokesčius „Mokesčio už aplinkos teršimą įstatymo“ nustatyta tvarka;</w:t>
      </w:r>
    </w:p>
    <w:p w14:paraId="67A1694B" w14:textId="5AD2DF5D" w:rsidR="00254ED2" w:rsidRPr="00CE1C57" w:rsidRDefault="00254ED2" w:rsidP="0023350D">
      <w:pPr>
        <w:pStyle w:val="ListParagraph"/>
        <w:numPr>
          <w:ilvl w:val="3"/>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 xml:space="preserve">vykdant darbus gyvenvietėse, aptverti statybos aikšteles pagal Rangovų saugaus darbo organizavimo ir vykdymo LITGRID AB Objektuose tvarkos aprašo  reikalavimus, kitose vietovėse aptverti iškastas duobes, jei darbai nesibaigia per 1 dieną; </w:t>
      </w:r>
    </w:p>
    <w:p w14:paraId="36514EF8" w14:textId="7F60C842" w:rsidR="00205843" w:rsidRDefault="00254ED2" w:rsidP="0023350D">
      <w:pPr>
        <w:pStyle w:val="ListParagraph"/>
        <w:numPr>
          <w:ilvl w:val="2"/>
          <w:numId w:val="32"/>
        </w:numPr>
        <w:spacing w:line="276" w:lineRule="auto"/>
        <w:ind w:left="0" w:firstLine="567"/>
        <w:jc w:val="both"/>
        <w:rPr>
          <w:rFonts w:ascii="Trebuchet MS" w:hAnsi="Trebuchet MS" w:cs="Arial"/>
          <w:sz w:val="22"/>
          <w:szCs w:val="22"/>
          <w:lang w:val="lt-LT"/>
        </w:rPr>
      </w:pPr>
      <w:r w:rsidRPr="00CE1C57">
        <w:rPr>
          <w:rFonts w:ascii="Trebuchet MS" w:hAnsi="Trebuchet MS" w:cs="Arial"/>
          <w:sz w:val="22"/>
          <w:szCs w:val="22"/>
          <w:lang w:val="lt-LT"/>
        </w:rPr>
        <w:t>Projekte turi būti numatyti konkretūs projektiniai sprendiniai, nustatantys technines priemones, darbų organizavimo metodus, užtikrinančius darbuotojų saugą ir sveikatą, vadovaujantis Saugos eksploatuojant elektros įrenginius taisyklių, Saugos ir sveikatos taisyklėmis statyboje, Rangovų saugaus darbo organizavimo ir vykdymo LITGRID AB objektuose tvarkos aprašo reikalavimais.</w:t>
      </w:r>
    </w:p>
    <w:p w14:paraId="09C6EF60" w14:textId="74926C09" w:rsidR="004208EE" w:rsidRDefault="004208EE" w:rsidP="004208EE">
      <w:pPr>
        <w:pStyle w:val="Heading1"/>
        <w:numPr>
          <w:ilvl w:val="0"/>
          <w:numId w:val="37"/>
        </w:numPr>
        <w:spacing w:before="120" w:after="120"/>
        <w:rPr>
          <w:lang w:val="lt-LT"/>
        </w:rPr>
      </w:pPr>
      <w:bookmarkStart w:id="19" w:name="_Toc100562296"/>
      <w:r>
        <w:rPr>
          <w:lang w:val="lt-LT"/>
        </w:rPr>
        <w:lastRenderedPageBreak/>
        <w:t>KITI REIKALAVIMAI</w:t>
      </w:r>
      <w:bookmarkEnd w:id="19"/>
    </w:p>
    <w:p w14:paraId="2FD9D9D8" w14:textId="77777777" w:rsidR="004208EE" w:rsidRDefault="004208EE" w:rsidP="004208EE">
      <w:pPr>
        <w:rPr>
          <w:lang w:val="lt-LT"/>
        </w:rPr>
      </w:pPr>
    </w:p>
    <w:p w14:paraId="5386EE23" w14:textId="5746B8A2" w:rsidR="004208EE" w:rsidRPr="003D431D" w:rsidRDefault="004208EE" w:rsidP="004208EE">
      <w:pPr>
        <w:pStyle w:val="ListParagraph"/>
        <w:ind w:left="0" w:firstLine="567"/>
        <w:rPr>
          <w:rFonts w:ascii="Trebuchet MS" w:hAnsi="Trebuchet MS" w:cs="Arial"/>
          <w:kern w:val="1"/>
          <w:sz w:val="22"/>
          <w:szCs w:val="22"/>
          <w:lang w:val="lt-LT" w:eastAsia="ar-SA"/>
        </w:rPr>
      </w:pPr>
      <w:r>
        <w:rPr>
          <w:rFonts w:ascii="Trebuchet MS" w:hAnsi="Trebuchet MS" w:cs="Arial"/>
          <w:kern w:val="1"/>
          <w:sz w:val="22"/>
          <w:szCs w:val="22"/>
          <w:lang w:val="lt-LT" w:eastAsia="ar-SA"/>
        </w:rPr>
        <w:t>4</w:t>
      </w:r>
      <w:r w:rsidRPr="00637AA9">
        <w:rPr>
          <w:rFonts w:ascii="Trebuchet MS" w:hAnsi="Trebuchet MS" w:cs="Arial"/>
          <w:kern w:val="1"/>
          <w:sz w:val="22"/>
          <w:szCs w:val="22"/>
          <w:lang w:val="lt-LT" w:eastAsia="ar-SA"/>
        </w:rPr>
        <w:t xml:space="preserve">.1. </w:t>
      </w:r>
      <w:r w:rsidRPr="00E21323">
        <w:rPr>
          <w:rFonts w:ascii="Trebuchet MS" w:hAnsi="Trebuchet MS" w:cs="Arial"/>
          <w:kern w:val="1"/>
          <w:sz w:val="22"/>
          <w:szCs w:val="22"/>
          <w:lang w:val="lt-LT" w:eastAsia="ar-SA"/>
        </w:rPr>
        <w:t xml:space="preserve">Tiekėjo siūlomos prekės (įskaitant jų sudedamąsias dalis bei prekių ir jų dalių gamintojus), paslaugos ar darbai </w:t>
      </w:r>
      <w:r>
        <w:rPr>
          <w:rFonts w:ascii="Trebuchet MS" w:hAnsi="Trebuchet MS" w:cs="Arial"/>
          <w:kern w:val="1"/>
          <w:sz w:val="22"/>
          <w:szCs w:val="22"/>
          <w:lang w:val="lt-LT" w:eastAsia="ar-SA"/>
        </w:rPr>
        <w:t xml:space="preserve">privalo </w:t>
      </w:r>
      <w:r w:rsidRPr="00E21323">
        <w:rPr>
          <w:rFonts w:ascii="Trebuchet MS" w:hAnsi="Trebuchet MS" w:cs="Arial"/>
          <w:kern w:val="1"/>
          <w:sz w:val="22"/>
          <w:szCs w:val="22"/>
          <w:lang w:val="lt-LT" w:eastAsia="ar-SA"/>
        </w:rPr>
        <w:t>nekelt</w:t>
      </w:r>
      <w:r>
        <w:rPr>
          <w:rFonts w:ascii="Trebuchet MS" w:hAnsi="Trebuchet MS" w:cs="Arial"/>
          <w:kern w:val="1"/>
          <w:sz w:val="22"/>
          <w:szCs w:val="22"/>
          <w:lang w:val="lt-LT" w:eastAsia="ar-SA"/>
        </w:rPr>
        <w:t>i</w:t>
      </w:r>
      <w:r w:rsidRPr="00E21323">
        <w:rPr>
          <w:rFonts w:ascii="Trebuchet MS" w:hAnsi="Trebuchet MS" w:cs="Arial"/>
          <w:kern w:val="1"/>
          <w:sz w:val="22"/>
          <w:szCs w:val="22"/>
          <w:lang w:val="lt-LT" w:eastAsia="ar-SA"/>
        </w:rPr>
        <w:t xml:space="preserve"> grėsmės nacionaliniam saugumui. Reikalavimai pirkimo objekto atitikčiai nacionalinio saugumo interesams </w:t>
      </w:r>
      <w:r w:rsidRPr="007F48DB">
        <w:rPr>
          <w:rFonts w:ascii="Trebuchet MS" w:hAnsi="Trebuchet MS" w:cs="Arial"/>
          <w:kern w:val="1"/>
          <w:sz w:val="22"/>
          <w:szCs w:val="22"/>
          <w:lang w:val="lt-LT" w:eastAsia="ar-SA"/>
        </w:rPr>
        <w:t xml:space="preserve">pateikiami </w:t>
      </w:r>
      <w:sdt>
        <w:sdtPr>
          <w:rPr>
            <w:rFonts w:ascii="Trebuchet MS" w:hAnsi="Trebuchet MS" w:cs="Arial"/>
            <w:kern w:val="1"/>
            <w:sz w:val="22"/>
            <w:szCs w:val="22"/>
            <w:lang w:val="lt-LT" w:eastAsia="ar-SA"/>
          </w:rPr>
          <w:id w:val="1850666767"/>
          <w:citation/>
        </w:sdtPr>
        <w:sdtEndPr/>
        <w:sdtContent>
          <w:r w:rsidRPr="007F48DB">
            <w:rPr>
              <w:rFonts w:ascii="Trebuchet MS" w:hAnsi="Trebuchet MS" w:cs="Arial"/>
              <w:kern w:val="1"/>
              <w:sz w:val="22"/>
              <w:szCs w:val="22"/>
              <w:lang w:val="lt-LT" w:eastAsia="ar-SA"/>
            </w:rPr>
            <w:fldChar w:fldCharType="begin"/>
          </w:r>
          <w:r w:rsidRPr="007F48DB">
            <w:rPr>
              <w:rFonts w:ascii="Trebuchet MS" w:hAnsi="Trebuchet MS" w:cs="Arial"/>
              <w:kern w:val="1"/>
              <w:sz w:val="22"/>
              <w:szCs w:val="22"/>
              <w:lang w:val="lt-LT" w:eastAsia="ar-SA"/>
            </w:rPr>
            <w:instrText xml:space="preserve"> CITATION Saugum \l 1063 </w:instrText>
          </w:r>
          <w:r w:rsidRPr="007F48DB">
            <w:rPr>
              <w:rFonts w:ascii="Trebuchet MS" w:hAnsi="Trebuchet MS" w:cs="Arial"/>
              <w:kern w:val="1"/>
              <w:sz w:val="22"/>
              <w:szCs w:val="22"/>
              <w:lang w:val="lt-LT" w:eastAsia="ar-SA"/>
            </w:rPr>
            <w:fldChar w:fldCharType="separate"/>
          </w:r>
          <w:r w:rsidRPr="004208EE">
            <w:rPr>
              <w:rFonts w:ascii="Trebuchet MS" w:hAnsi="Trebuchet MS" w:cs="Arial"/>
              <w:noProof/>
              <w:kern w:val="1"/>
              <w:sz w:val="22"/>
              <w:szCs w:val="22"/>
              <w:lang w:val="lt-LT" w:eastAsia="ar-SA"/>
            </w:rPr>
            <w:t>(38)</w:t>
          </w:r>
          <w:r w:rsidRPr="007F48DB">
            <w:rPr>
              <w:rFonts w:ascii="Trebuchet MS" w:hAnsi="Trebuchet MS" w:cs="Arial"/>
              <w:kern w:val="1"/>
              <w:sz w:val="22"/>
              <w:szCs w:val="22"/>
              <w:lang w:val="lt-LT" w:eastAsia="ar-SA"/>
            </w:rPr>
            <w:fldChar w:fldCharType="end"/>
          </w:r>
        </w:sdtContent>
      </w:sdt>
      <w:r w:rsidRPr="007F48DB">
        <w:rPr>
          <w:rFonts w:ascii="Trebuchet MS" w:hAnsi="Trebuchet MS" w:cs="Arial"/>
          <w:kern w:val="1"/>
          <w:sz w:val="22"/>
          <w:szCs w:val="22"/>
          <w:lang w:val="lt-LT" w:eastAsia="ar-SA"/>
        </w:rPr>
        <w:t xml:space="preserve"> priede.</w:t>
      </w:r>
    </w:p>
    <w:p w14:paraId="3EEF88BC" w14:textId="77777777" w:rsidR="004208EE" w:rsidRDefault="004208EE" w:rsidP="004208EE">
      <w:pPr>
        <w:pStyle w:val="ListParagraph"/>
        <w:spacing w:line="276" w:lineRule="auto"/>
        <w:ind w:left="567"/>
        <w:jc w:val="both"/>
        <w:rPr>
          <w:rFonts w:ascii="Trebuchet MS" w:hAnsi="Trebuchet MS" w:cs="Arial"/>
          <w:sz w:val="22"/>
          <w:szCs w:val="22"/>
          <w:lang w:val="lt-LT"/>
        </w:rPr>
      </w:pPr>
    </w:p>
    <w:p w14:paraId="2524B2A2" w14:textId="77777777" w:rsidR="00205843" w:rsidRDefault="00205843">
      <w:pPr>
        <w:rPr>
          <w:rFonts w:ascii="Trebuchet MS" w:hAnsi="Trebuchet MS" w:cs="Arial"/>
          <w:sz w:val="22"/>
          <w:szCs w:val="22"/>
          <w:lang w:val="lt-LT"/>
        </w:rPr>
      </w:pPr>
      <w:r>
        <w:rPr>
          <w:rFonts w:ascii="Trebuchet MS" w:hAnsi="Trebuchet MS" w:cs="Arial"/>
          <w:sz w:val="22"/>
          <w:szCs w:val="22"/>
          <w:lang w:val="lt-LT"/>
        </w:rPr>
        <w:br w:type="page"/>
      </w:r>
    </w:p>
    <w:p w14:paraId="44B33498" w14:textId="2996CD49" w:rsidR="00254ED2" w:rsidRPr="005F133B" w:rsidRDefault="00254ED2" w:rsidP="005F133B">
      <w:pPr>
        <w:pStyle w:val="Heading1"/>
        <w:rPr>
          <w:szCs w:val="22"/>
          <w:lang w:val="lt-LT"/>
        </w:rPr>
      </w:pPr>
      <w:bookmarkStart w:id="20" w:name="_Toc79391782"/>
      <w:r w:rsidRPr="005F133B">
        <w:rPr>
          <w:szCs w:val="22"/>
          <w:lang w:val="lt-LT"/>
        </w:rPr>
        <w:lastRenderedPageBreak/>
        <w:t>Priedai:</w:t>
      </w:r>
      <w:bookmarkEnd w:id="20"/>
    </w:p>
    <w:p w14:paraId="49BC0DDA" w14:textId="77777777" w:rsidR="004208EE" w:rsidRDefault="001F6E1E" w:rsidP="004208EE">
      <w:pPr>
        <w:pStyle w:val="Bibliography"/>
        <w:rPr>
          <w:b/>
          <w:bCs/>
          <w:noProof/>
        </w:rPr>
      </w:pPr>
      <w:r w:rsidRPr="005F133B">
        <w:rPr>
          <w:rFonts w:ascii="Trebuchet MS" w:hAnsi="Trebuchet MS" w:cs="Arial"/>
          <w:b/>
          <w:bCs/>
          <w:sz w:val="22"/>
          <w:szCs w:val="22"/>
          <w:lang w:val="lt-LT"/>
        </w:rPr>
        <w:fldChar w:fldCharType="begin"/>
      </w:r>
      <w:r w:rsidRPr="005F133B">
        <w:rPr>
          <w:rFonts w:ascii="Trebuchet MS" w:hAnsi="Trebuchet MS" w:cs="Arial"/>
          <w:b/>
          <w:bCs/>
          <w:sz w:val="22"/>
          <w:szCs w:val="22"/>
          <w:lang w:val="en-US"/>
        </w:rPr>
        <w:instrText xml:space="preserve"> BIBLIOGRAPHY  \l 1033 </w:instrText>
      </w:r>
      <w:r w:rsidRPr="005F133B">
        <w:rPr>
          <w:rFonts w:ascii="Trebuchet MS" w:hAnsi="Trebuchet MS" w:cs="Arial"/>
          <w:b/>
          <w:bCs/>
          <w:sz w:val="22"/>
          <w:szCs w:val="22"/>
          <w:lang w:val="lt-LT"/>
        </w:rPr>
        <w:fldChar w:fldCharType="separate"/>
      </w:r>
      <w:r w:rsidR="004208EE">
        <w:rPr>
          <w:noProof/>
        </w:rPr>
        <w:t xml:space="preserve">1. </w:t>
      </w:r>
      <w:r w:rsidR="004208EE">
        <w:rPr>
          <w:b/>
          <w:bCs/>
          <w:noProof/>
        </w:rPr>
        <w:t xml:space="preserve">LITGRID AB reikalavimai Techninio projekto sudėčiai, 12 lapų. </w:t>
      </w:r>
    </w:p>
    <w:p w14:paraId="4E6C338B" w14:textId="77777777" w:rsidR="004208EE" w:rsidRDefault="004208EE" w:rsidP="004208EE">
      <w:pPr>
        <w:pStyle w:val="Bibliography"/>
        <w:rPr>
          <w:b/>
          <w:bCs/>
          <w:noProof/>
          <w:lang w:val="en-US"/>
        </w:rPr>
      </w:pPr>
      <w:r>
        <w:rPr>
          <w:b/>
          <w:bCs/>
          <w:noProof/>
          <w:lang w:val="en-US"/>
        </w:rPr>
        <w:t xml:space="preserve">2. </w:t>
      </w:r>
      <w:r>
        <w:rPr>
          <w:b/>
          <w:bCs/>
          <w:i/>
          <w:iCs/>
          <w:noProof/>
          <w:lang w:val="en-US"/>
        </w:rPr>
        <w:t xml:space="preserve">LITGRID AB reikalavimai techninio projekto specifikacijų sudarymui, 18 lapų. </w:t>
      </w:r>
    </w:p>
    <w:p w14:paraId="2802430C" w14:textId="77777777" w:rsidR="004208EE" w:rsidRDefault="004208EE" w:rsidP="004208EE">
      <w:pPr>
        <w:pStyle w:val="Bibliography"/>
        <w:rPr>
          <w:b/>
          <w:bCs/>
          <w:noProof/>
          <w:lang w:val="en-US"/>
        </w:rPr>
      </w:pPr>
      <w:r>
        <w:rPr>
          <w:b/>
          <w:bCs/>
          <w:noProof/>
          <w:lang w:val="en-US"/>
        </w:rPr>
        <w:t xml:space="preserve">3. </w:t>
      </w:r>
      <w:r>
        <w:rPr>
          <w:b/>
          <w:bCs/>
          <w:i/>
          <w:iCs/>
          <w:noProof/>
          <w:lang w:val="en-US"/>
        </w:rPr>
        <w:t xml:space="preserve">Pagrindinės įrangos atitikties Užsakovo reikalavimams pagrindimo tvarka, 9 lapai. </w:t>
      </w:r>
    </w:p>
    <w:p w14:paraId="79D2FE3F" w14:textId="77777777" w:rsidR="004208EE" w:rsidRDefault="004208EE" w:rsidP="004208EE">
      <w:pPr>
        <w:pStyle w:val="Bibliography"/>
        <w:rPr>
          <w:b/>
          <w:bCs/>
          <w:noProof/>
          <w:lang w:val="en-US"/>
        </w:rPr>
      </w:pPr>
      <w:r>
        <w:rPr>
          <w:b/>
          <w:bCs/>
          <w:noProof/>
          <w:lang w:val="en-US"/>
        </w:rPr>
        <w:t xml:space="preserve">4. </w:t>
      </w:r>
      <w:r>
        <w:rPr>
          <w:b/>
          <w:bCs/>
          <w:i/>
          <w:iCs/>
          <w:noProof/>
          <w:lang w:val="en-US"/>
        </w:rPr>
        <w:t xml:space="preserve">Perdavimo tinklo objekto statybos/rekonstravimo dokumentacijos aprašas, 40 lapų. </w:t>
      </w:r>
    </w:p>
    <w:p w14:paraId="2E709D64" w14:textId="77777777" w:rsidR="004208EE" w:rsidRDefault="004208EE" w:rsidP="004208EE">
      <w:pPr>
        <w:pStyle w:val="Bibliography"/>
        <w:rPr>
          <w:b/>
          <w:bCs/>
          <w:noProof/>
          <w:lang w:val="en-US"/>
        </w:rPr>
      </w:pPr>
      <w:r>
        <w:rPr>
          <w:b/>
          <w:bCs/>
          <w:noProof/>
          <w:lang w:val="en-US"/>
        </w:rPr>
        <w:t xml:space="preserve">5. </w:t>
      </w:r>
      <w:r>
        <w:rPr>
          <w:b/>
          <w:bCs/>
          <w:i/>
          <w:iCs/>
          <w:noProof/>
          <w:lang w:val="en-US"/>
        </w:rPr>
        <w:t xml:space="preserve">330-110 kV įtampos atvirų skirstyklų elektros įrenginius laikančių plieninių konstrukcijų standartiniai techniniai reikalavimai, 3 lapai. </w:t>
      </w:r>
    </w:p>
    <w:p w14:paraId="3152CB63" w14:textId="77777777" w:rsidR="004208EE" w:rsidRDefault="004208EE" w:rsidP="004208EE">
      <w:pPr>
        <w:pStyle w:val="Bibliography"/>
        <w:rPr>
          <w:b/>
          <w:bCs/>
          <w:noProof/>
          <w:lang w:val="en-US"/>
        </w:rPr>
      </w:pPr>
      <w:r>
        <w:rPr>
          <w:b/>
          <w:bCs/>
          <w:noProof/>
          <w:lang w:val="en-US"/>
        </w:rPr>
        <w:t xml:space="preserve">6. </w:t>
      </w:r>
      <w:r>
        <w:rPr>
          <w:b/>
          <w:bCs/>
          <w:i/>
          <w:iCs/>
          <w:noProof/>
          <w:lang w:val="en-US"/>
        </w:rPr>
        <w:t xml:space="preserve">110-400 kV įtampos pastočių, skirstyklų įrenginių ir oro linijų plieninių konstrukcijų dengimo cinku karštuoju būdu standartiniai techniniai reikalavimai, 4 lapai. </w:t>
      </w:r>
    </w:p>
    <w:p w14:paraId="5051686F" w14:textId="77777777" w:rsidR="004208EE" w:rsidRDefault="004208EE" w:rsidP="004208EE">
      <w:pPr>
        <w:pStyle w:val="Bibliography"/>
        <w:rPr>
          <w:b/>
          <w:bCs/>
          <w:noProof/>
          <w:lang w:val="en-US"/>
        </w:rPr>
      </w:pPr>
      <w:r>
        <w:rPr>
          <w:b/>
          <w:bCs/>
          <w:noProof/>
          <w:lang w:val="en-US"/>
        </w:rPr>
        <w:t xml:space="preserve">7. </w:t>
      </w:r>
      <w:r>
        <w:rPr>
          <w:b/>
          <w:bCs/>
          <w:i/>
          <w:iCs/>
          <w:noProof/>
          <w:lang w:val="en-US"/>
        </w:rPr>
        <w:t xml:space="preserve">330-110 kV įtampos oro linijų atramų gelžbetoninių surenkamųjų pamatų standartiniai techniniai reikalavimai, 2 lapai. </w:t>
      </w:r>
    </w:p>
    <w:p w14:paraId="5E205180" w14:textId="77777777" w:rsidR="004208EE" w:rsidRDefault="004208EE" w:rsidP="004208EE">
      <w:pPr>
        <w:pStyle w:val="Bibliography"/>
        <w:rPr>
          <w:b/>
          <w:bCs/>
          <w:noProof/>
          <w:lang w:val="en-US"/>
        </w:rPr>
      </w:pPr>
      <w:r>
        <w:rPr>
          <w:b/>
          <w:bCs/>
          <w:noProof/>
          <w:lang w:val="en-US"/>
        </w:rPr>
        <w:t xml:space="preserve">8. </w:t>
      </w:r>
      <w:r>
        <w:rPr>
          <w:b/>
          <w:bCs/>
          <w:i/>
          <w:iCs/>
          <w:noProof/>
          <w:lang w:val="en-US"/>
        </w:rPr>
        <w:t xml:space="preserve">Kabelinių linijų trasų variantai, 3 lapai. </w:t>
      </w:r>
    </w:p>
    <w:p w14:paraId="18E379EA" w14:textId="77777777" w:rsidR="004208EE" w:rsidRDefault="004208EE" w:rsidP="004208EE">
      <w:pPr>
        <w:pStyle w:val="Bibliography"/>
        <w:rPr>
          <w:b/>
          <w:bCs/>
          <w:noProof/>
          <w:lang w:val="en-US"/>
        </w:rPr>
      </w:pPr>
      <w:r>
        <w:rPr>
          <w:b/>
          <w:bCs/>
          <w:noProof/>
          <w:lang w:val="en-US"/>
        </w:rPr>
        <w:t xml:space="preserve">9. </w:t>
      </w:r>
      <w:r>
        <w:rPr>
          <w:b/>
          <w:bCs/>
          <w:i/>
          <w:iCs/>
          <w:noProof/>
          <w:lang w:val="en-US"/>
        </w:rPr>
        <w:t xml:space="preserve">Standartiniai techniniai reikalavimai 330-110kV įtampos kabelių linijų apsauginiams vamzdžiams, 3 lapai. </w:t>
      </w:r>
    </w:p>
    <w:p w14:paraId="69C8B463" w14:textId="77777777" w:rsidR="004208EE" w:rsidRDefault="004208EE" w:rsidP="004208EE">
      <w:pPr>
        <w:pStyle w:val="Bibliography"/>
        <w:rPr>
          <w:b/>
          <w:bCs/>
          <w:noProof/>
          <w:lang w:val="en-US"/>
        </w:rPr>
      </w:pPr>
      <w:r>
        <w:rPr>
          <w:b/>
          <w:bCs/>
          <w:noProof/>
          <w:lang w:val="en-US"/>
        </w:rPr>
        <w:t xml:space="preserve">10. </w:t>
      </w:r>
      <w:r>
        <w:rPr>
          <w:b/>
          <w:bCs/>
          <w:i/>
          <w:iCs/>
          <w:noProof/>
          <w:lang w:val="en-US"/>
        </w:rPr>
        <w:t xml:space="preserve">REIKALAVIMAI 400-110 kV ĮTAMPOS ORO LINIJŲ ATRAMŲ ŽENKLINIMUI, 3 lapai. </w:t>
      </w:r>
    </w:p>
    <w:p w14:paraId="53BD2483" w14:textId="77777777" w:rsidR="004208EE" w:rsidRDefault="004208EE" w:rsidP="004208EE">
      <w:pPr>
        <w:pStyle w:val="Bibliography"/>
        <w:rPr>
          <w:b/>
          <w:bCs/>
          <w:noProof/>
          <w:lang w:val="en-US"/>
        </w:rPr>
      </w:pPr>
      <w:r>
        <w:rPr>
          <w:b/>
          <w:bCs/>
          <w:noProof/>
          <w:lang w:val="en-US"/>
        </w:rPr>
        <w:t xml:space="preserve">11. </w:t>
      </w:r>
      <w:r>
        <w:rPr>
          <w:b/>
          <w:bCs/>
          <w:i/>
          <w:iCs/>
          <w:noProof/>
          <w:lang w:val="en-US"/>
        </w:rPr>
        <w:t xml:space="preserve">AB Litgrid perdavimo tinklo operatyvinių ir techninių pavadinimų sudarymo ir žymėjimo tvarakos aprašas, 43 lapai. </w:t>
      </w:r>
    </w:p>
    <w:p w14:paraId="1A2E9AAC" w14:textId="77777777" w:rsidR="004208EE" w:rsidRDefault="004208EE" w:rsidP="004208EE">
      <w:pPr>
        <w:pStyle w:val="Bibliography"/>
        <w:rPr>
          <w:b/>
          <w:bCs/>
          <w:noProof/>
          <w:lang w:val="en-US"/>
        </w:rPr>
      </w:pPr>
      <w:r>
        <w:rPr>
          <w:b/>
          <w:bCs/>
          <w:noProof/>
          <w:lang w:val="en-US"/>
        </w:rPr>
        <w:t xml:space="preserve">12. </w:t>
      </w:r>
      <w:r>
        <w:rPr>
          <w:b/>
          <w:bCs/>
          <w:i/>
          <w:iCs/>
          <w:noProof/>
          <w:lang w:val="en-US"/>
        </w:rPr>
        <w:t xml:space="preserve">Standartiniai techniniai reikalavimai 110 kV įtampos OL vibracijos slopintuvams (Stokbridžo tipo), 3 lapai. </w:t>
      </w:r>
    </w:p>
    <w:p w14:paraId="08F06D3D" w14:textId="77777777" w:rsidR="004208EE" w:rsidRDefault="004208EE" w:rsidP="004208EE">
      <w:pPr>
        <w:pStyle w:val="Bibliography"/>
        <w:rPr>
          <w:b/>
          <w:bCs/>
          <w:noProof/>
          <w:lang w:val="en-US"/>
        </w:rPr>
      </w:pPr>
      <w:r>
        <w:rPr>
          <w:b/>
          <w:bCs/>
          <w:noProof/>
          <w:lang w:val="en-US"/>
        </w:rPr>
        <w:t xml:space="preserve">13. </w:t>
      </w:r>
      <w:r>
        <w:rPr>
          <w:b/>
          <w:bCs/>
          <w:i/>
          <w:iCs/>
          <w:noProof/>
          <w:lang w:val="en-US"/>
        </w:rPr>
        <w:t xml:space="preserve">Standartiniai techniniai reikalavimai 330-110 kV įtampos oro linijų stikliniams lėkštiniams izoliatoriams, 2 lapai. </w:t>
      </w:r>
    </w:p>
    <w:p w14:paraId="0A9B6BD8" w14:textId="77777777" w:rsidR="004208EE" w:rsidRDefault="004208EE" w:rsidP="004208EE">
      <w:pPr>
        <w:pStyle w:val="Bibliography"/>
        <w:rPr>
          <w:b/>
          <w:bCs/>
          <w:noProof/>
          <w:lang w:val="en-US"/>
        </w:rPr>
      </w:pPr>
      <w:r>
        <w:rPr>
          <w:b/>
          <w:bCs/>
          <w:noProof/>
          <w:lang w:val="en-US"/>
        </w:rPr>
        <w:t xml:space="preserve">14. </w:t>
      </w:r>
      <w:r>
        <w:rPr>
          <w:b/>
          <w:bCs/>
          <w:i/>
          <w:iCs/>
          <w:noProof/>
          <w:lang w:val="en-US"/>
        </w:rPr>
        <w:t xml:space="preserve">Standartiniai techniniai reikalavimai 400-110 kV įtampos OL atramų įžeminimo kontūro įrengimui, 4 lapai. </w:t>
      </w:r>
    </w:p>
    <w:p w14:paraId="0784F72B" w14:textId="77777777" w:rsidR="004208EE" w:rsidRDefault="004208EE" w:rsidP="004208EE">
      <w:pPr>
        <w:pStyle w:val="Bibliography"/>
        <w:rPr>
          <w:b/>
          <w:bCs/>
          <w:noProof/>
          <w:lang w:val="en-US"/>
        </w:rPr>
      </w:pPr>
      <w:r>
        <w:rPr>
          <w:b/>
          <w:bCs/>
          <w:noProof/>
          <w:lang w:val="en-US"/>
        </w:rPr>
        <w:t xml:space="preserve">15. </w:t>
      </w:r>
      <w:r>
        <w:rPr>
          <w:b/>
          <w:bCs/>
          <w:i/>
          <w:iCs/>
          <w:noProof/>
          <w:lang w:val="en-US"/>
        </w:rPr>
        <w:t xml:space="preserve">Standartiniai techniniai reikalavimai 400-110 kV įtampos oro linijų atramų įžeminimo kontūro elementams, 3 lapai. </w:t>
      </w:r>
    </w:p>
    <w:p w14:paraId="130ADADB" w14:textId="77777777" w:rsidR="004208EE" w:rsidRDefault="004208EE" w:rsidP="004208EE">
      <w:pPr>
        <w:pStyle w:val="Bibliography"/>
        <w:rPr>
          <w:b/>
          <w:bCs/>
          <w:noProof/>
          <w:lang w:val="en-US"/>
        </w:rPr>
      </w:pPr>
      <w:r>
        <w:rPr>
          <w:b/>
          <w:bCs/>
          <w:noProof/>
          <w:lang w:val="en-US"/>
        </w:rPr>
        <w:t xml:space="preserve">16. </w:t>
      </w:r>
      <w:r>
        <w:rPr>
          <w:b/>
          <w:bCs/>
          <w:i/>
          <w:iCs/>
          <w:noProof/>
          <w:lang w:val="en-US"/>
        </w:rPr>
        <w:t xml:space="preserve">Standartiniai techniniai reikalavimai 400-110 kV įtampos OL laidų ir žaibosaugos trosų be ŠK varžtinio tipo tempiamiesiems gnybtams, 3 lapai. </w:t>
      </w:r>
    </w:p>
    <w:p w14:paraId="227AB9CF" w14:textId="77777777" w:rsidR="004208EE" w:rsidRDefault="004208EE" w:rsidP="004208EE">
      <w:pPr>
        <w:pStyle w:val="Bibliography"/>
        <w:rPr>
          <w:b/>
          <w:bCs/>
          <w:noProof/>
          <w:lang w:val="en-US"/>
        </w:rPr>
      </w:pPr>
      <w:r>
        <w:rPr>
          <w:b/>
          <w:bCs/>
          <w:noProof/>
          <w:lang w:val="en-US"/>
        </w:rPr>
        <w:t xml:space="preserve">17. </w:t>
      </w:r>
      <w:r>
        <w:rPr>
          <w:b/>
          <w:bCs/>
          <w:i/>
          <w:iCs/>
          <w:noProof/>
          <w:lang w:val="en-US"/>
        </w:rPr>
        <w:t xml:space="preserve">Standartiniai techniniai reikalavimai 110 kV įtampos viršįtampių ribotuvams 2 linijos iškrovos klasės, 5 lapai. </w:t>
      </w:r>
    </w:p>
    <w:p w14:paraId="59370128" w14:textId="77777777" w:rsidR="004208EE" w:rsidRDefault="004208EE" w:rsidP="004208EE">
      <w:pPr>
        <w:pStyle w:val="Bibliography"/>
        <w:rPr>
          <w:b/>
          <w:bCs/>
          <w:noProof/>
          <w:lang w:val="en-US"/>
        </w:rPr>
      </w:pPr>
      <w:r>
        <w:rPr>
          <w:b/>
          <w:bCs/>
          <w:noProof/>
          <w:lang w:val="en-US"/>
        </w:rPr>
        <w:t xml:space="preserve">18. </w:t>
      </w:r>
      <w:r>
        <w:rPr>
          <w:b/>
          <w:bCs/>
          <w:i/>
          <w:iCs/>
          <w:noProof/>
          <w:lang w:val="en-US"/>
        </w:rPr>
        <w:t xml:space="preserve">Standartiniai techniniai reikalavimai 110 kV įtampos viršįtampių ribotuvams 3 linijos iškrovos klasės, 5 lapai. </w:t>
      </w:r>
    </w:p>
    <w:p w14:paraId="2E3435E5" w14:textId="77777777" w:rsidR="004208EE" w:rsidRDefault="004208EE" w:rsidP="004208EE">
      <w:pPr>
        <w:pStyle w:val="Bibliography"/>
        <w:rPr>
          <w:b/>
          <w:bCs/>
          <w:noProof/>
          <w:lang w:val="en-US"/>
        </w:rPr>
      </w:pPr>
      <w:r>
        <w:rPr>
          <w:b/>
          <w:bCs/>
          <w:noProof/>
          <w:lang w:val="en-US"/>
        </w:rPr>
        <w:t xml:space="preserve">19. </w:t>
      </w:r>
      <w:r>
        <w:rPr>
          <w:b/>
          <w:bCs/>
          <w:i/>
          <w:iCs/>
          <w:noProof/>
          <w:lang w:val="en-US"/>
        </w:rPr>
        <w:t xml:space="preserve">Standartiniai techniniai reikalavimai 110 kV įtampos kabeliams su plastmasine izoliacija, 4 lapai. </w:t>
      </w:r>
    </w:p>
    <w:p w14:paraId="24046E48" w14:textId="77777777" w:rsidR="004208EE" w:rsidRDefault="004208EE" w:rsidP="004208EE">
      <w:pPr>
        <w:pStyle w:val="Bibliography"/>
        <w:rPr>
          <w:b/>
          <w:bCs/>
          <w:noProof/>
          <w:lang w:val="en-US"/>
        </w:rPr>
      </w:pPr>
      <w:r>
        <w:rPr>
          <w:b/>
          <w:bCs/>
          <w:noProof/>
          <w:lang w:val="en-US"/>
        </w:rPr>
        <w:t xml:space="preserve">20. </w:t>
      </w:r>
      <w:r>
        <w:rPr>
          <w:b/>
          <w:bCs/>
          <w:i/>
          <w:iCs/>
          <w:noProof/>
          <w:lang w:val="en-US"/>
        </w:rPr>
        <w:t xml:space="preserve">Standartiniai techniniai reikalavimai 110 kV įtampos kabelių linijų su plastmasine izoliacija galinėms movoms, 3 lapai. </w:t>
      </w:r>
    </w:p>
    <w:p w14:paraId="59077CB2" w14:textId="77777777" w:rsidR="004208EE" w:rsidRDefault="004208EE" w:rsidP="004208EE">
      <w:pPr>
        <w:pStyle w:val="Bibliography"/>
        <w:rPr>
          <w:b/>
          <w:bCs/>
          <w:noProof/>
          <w:lang w:val="en-US"/>
        </w:rPr>
      </w:pPr>
      <w:r>
        <w:rPr>
          <w:b/>
          <w:bCs/>
          <w:noProof/>
          <w:lang w:val="en-US"/>
        </w:rPr>
        <w:t xml:space="preserve">21. </w:t>
      </w:r>
      <w:r>
        <w:rPr>
          <w:b/>
          <w:bCs/>
          <w:i/>
          <w:iCs/>
          <w:noProof/>
          <w:lang w:val="en-US"/>
        </w:rPr>
        <w:t xml:space="preserve">Standartiniai techniniai reikalavimai 110 kV įtampos kabelių linijų su plastmasine izoliacija jungiamosioms movoms, 3 lapai . </w:t>
      </w:r>
    </w:p>
    <w:p w14:paraId="0F47AFE1" w14:textId="77777777" w:rsidR="004208EE" w:rsidRDefault="004208EE" w:rsidP="004208EE">
      <w:pPr>
        <w:pStyle w:val="Bibliography"/>
        <w:rPr>
          <w:b/>
          <w:bCs/>
          <w:noProof/>
          <w:lang w:val="en-US"/>
        </w:rPr>
      </w:pPr>
      <w:r>
        <w:rPr>
          <w:b/>
          <w:bCs/>
          <w:noProof/>
          <w:lang w:val="en-US"/>
        </w:rPr>
        <w:t xml:space="preserve">22. </w:t>
      </w:r>
      <w:r>
        <w:rPr>
          <w:b/>
          <w:bCs/>
          <w:i/>
          <w:iCs/>
          <w:noProof/>
          <w:lang w:val="en-US"/>
        </w:rPr>
        <w:t xml:space="preserve">Standartiniai techniniai reikalavimai 110 kV įtampos kabelių linijų apsaugai nuo išorinio mechaninio poveikio, klojant kabelius sankirtose su gatvėmis ir keliais atviru būdu tranšėjoje, 1 lapas. </w:t>
      </w:r>
    </w:p>
    <w:p w14:paraId="4C32FDD7" w14:textId="77777777" w:rsidR="004208EE" w:rsidRDefault="004208EE" w:rsidP="004208EE">
      <w:pPr>
        <w:pStyle w:val="Bibliography"/>
        <w:rPr>
          <w:b/>
          <w:bCs/>
          <w:noProof/>
          <w:lang w:val="en-US"/>
        </w:rPr>
      </w:pPr>
      <w:r>
        <w:rPr>
          <w:b/>
          <w:bCs/>
          <w:noProof/>
          <w:lang w:val="en-US"/>
        </w:rPr>
        <w:t xml:space="preserve">23. </w:t>
      </w:r>
      <w:r>
        <w:rPr>
          <w:b/>
          <w:bCs/>
          <w:i/>
          <w:iCs/>
          <w:noProof/>
          <w:lang w:val="en-US"/>
        </w:rPr>
        <w:t xml:space="preserve">Standartiniai techniniai reikalavimai 110 kV įtampos kabelių linijų apsaugai nuo išorinio mechaninio poveikio, klojant kabelius atviru būdu tranšėjoje, 1 lapas. </w:t>
      </w:r>
    </w:p>
    <w:p w14:paraId="5B40F64C" w14:textId="77777777" w:rsidR="004208EE" w:rsidRDefault="004208EE" w:rsidP="004208EE">
      <w:pPr>
        <w:pStyle w:val="Bibliography"/>
        <w:rPr>
          <w:b/>
          <w:bCs/>
          <w:noProof/>
          <w:lang w:val="en-US"/>
        </w:rPr>
      </w:pPr>
      <w:r>
        <w:rPr>
          <w:b/>
          <w:bCs/>
          <w:noProof/>
          <w:lang w:val="en-US"/>
        </w:rPr>
        <w:t xml:space="preserve">24. </w:t>
      </w:r>
      <w:r>
        <w:rPr>
          <w:b/>
          <w:bCs/>
          <w:i/>
          <w:iCs/>
          <w:noProof/>
          <w:lang w:val="en-US"/>
        </w:rPr>
        <w:t xml:space="preserve">Apibendrinti reikalavimai viršįtampių ribotuvų įrengimui 110 kV transformatorių pastotėse, 6 lapai. </w:t>
      </w:r>
    </w:p>
    <w:p w14:paraId="6635AF9A" w14:textId="77777777" w:rsidR="004208EE" w:rsidRDefault="004208EE" w:rsidP="004208EE">
      <w:pPr>
        <w:pStyle w:val="Bibliography"/>
        <w:rPr>
          <w:b/>
          <w:bCs/>
          <w:noProof/>
          <w:lang w:val="en-US"/>
        </w:rPr>
      </w:pPr>
      <w:r>
        <w:rPr>
          <w:b/>
          <w:bCs/>
          <w:noProof/>
          <w:lang w:val="en-US"/>
        </w:rPr>
        <w:t xml:space="preserve">25. </w:t>
      </w:r>
      <w:r>
        <w:rPr>
          <w:b/>
          <w:bCs/>
          <w:i/>
          <w:iCs/>
          <w:noProof/>
          <w:lang w:val="en-US"/>
        </w:rPr>
        <w:t xml:space="preserve">Standartiniai techniniai reikalavimai 110 kV įtampos kabelių linijų klojimui uždaru horizontalaus kryptinio gręžimo būdu, 1 lapas. </w:t>
      </w:r>
    </w:p>
    <w:p w14:paraId="349E99A9" w14:textId="77777777" w:rsidR="004208EE" w:rsidRDefault="004208EE" w:rsidP="004208EE">
      <w:pPr>
        <w:pStyle w:val="Bibliography"/>
        <w:rPr>
          <w:b/>
          <w:bCs/>
          <w:noProof/>
          <w:lang w:val="en-US"/>
        </w:rPr>
      </w:pPr>
      <w:r>
        <w:rPr>
          <w:b/>
          <w:bCs/>
          <w:noProof/>
          <w:lang w:val="en-US"/>
        </w:rPr>
        <w:t xml:space="preserve">26. </w:t>
      </w:r>
      <w:r>
        <w:rPr>
          <w:b/>
          <w:bCs/>
          <w:i/>
          <w:iCs/>
          <w:noProof/>
          <w:lang w:val="en-US"/>
        </w:rPr>
        <w:t xml:space="preserve">Standartiniai techniniai reikalavimai 400-110 kV įtampos oro linijų aliumininius su plieninių vijų šerdimi laidus laikantiems gnybtams, 3 lapai. </w:t>
      </w:r>
    </w:p>
    <w:p w14:paraId="4379C5C1" w14:textId="77777777" w:rsidR="004208EE" w:rsidRDefault="004208EE" w:rsidP="004208EE">
      <w:pPr>
        <w:pStyle w:val="Bibliography"/>
        <w:rPr>
          <w:b/>
          <w:bCs/>
          <w:noProof/>
          <w:lang w:val="en-US"/>
        </w:rPr>
      </w:pPr>
      <w:r>
        <w:rPr>
          <w:b/>
          <w:bCs/>
          <w:noProof/>
          <w:lang w:val="en-US"/>
        </w:rPr>
        <w:t xml:space="preserve">27. </w:t>
      </w:r>
      <w:r>
        <w:rPr>
          <w:b/>
          <w:bCs/>
          <w:i/>
          <w:iCs/>
          <w:noProof/>
          <w:lang w:val="en-US"/>
        </w:rPr>
        <w:t xml:space="preserve">Standartiniai techniniai reikalavimai 400-110 kV įtampos OL laidų ir žaibosaugos trosų be ŠK pleištinio tipo tempiamiesiems gnybtams, 3 lapai. </w:t>
      </w:r>
    </w:p>
    <w:p w14:paraId="31A46364" w14:textId="77777777" w:rsidR="004208EE" w:rsidRDefault="004208EE" w:rsidP="004208EE">
      <w:pPr>
        <w:pStyle w:val="Bibliography"/>
        <w:rPr>
          <w:b/>
          <w:bCs/>
          <w:noProof/>
          <w:lang w:val="en-US"/>
        </w:rPr>
      </w:pPr>
      <w:r>
        <w:rPr>
          <w:b/>
          <w:bCs/>
          <w:noProof/>
          <w:lang w:val="en-US"/>
        </w:rPr>
        <w:t xml:space="preserve">28. </w:t>
      </w:r>
      <w:r>
        <w:rPr>
          <w:b/>
          <w:bCs/>
          <w:i/>
          <w:iCs/>
          <w:noProof/>
          <w:lang w:val="en-US"/>
        </w:rPr>
        <w:t xml:space="preserve">Standartiniai techniniai reikalavimai 400-110 kV įtampos OL laidų ir žaibosaugos trosų be ŠK presuojamo tipo tempiamiesiems gnybtams, 3 lapai. </w:t>
      </w:r>
    </w:p>
    <w:p w14:paraId="0A85CAD9" w14:textId="77777777" w:rsidR="004208EE" w:rsidRDefault="004208EE" w:rsidP="004208EE">
      <w:pPr>
        <w:pStyle w:val="Bibliography"/>
        <w:rPr>
          <w:b/>
          <w:bCs/>
          <w:noProof/>
          <w:lang w:val="en-US"/>
        </w:rPr>
      </w:pPr>
      <w:r>
        <w:rPr>
          <w:b/>
          <w:bCs/>
          <w:noProof/>
          <w:lang w:val="en-US"/>
        </w:rPr>
        <w:lastRenderedPageBreak/>
        <w:t xml:space="preserve">29. </w:t>
      </w:r>
      <w:r>
        <w:rPr>
          <w:b/>
          <w:bCs/>
          <w:i/>
          <w:iCs/>
          <w:noProof/>
          <w:lang w:val="en-US"/>
        </w:rPr>
        <w:t xml:space="preserve">Standartiniai techniniai reikalavimai 400-110 kV įtampos oro linijų neizoliuotiems aliumininiams su plieninių vijų šerdimi laidams, 4 lapai. </w:t>
      </w:r>
    </w:p>
    <w:p w14:paraId="49C3A04D" w14:textId="77777777" w:rsidR="004208EE" w:rsidRDefault="004208EE" w:rsidP="004208EE">
      <w:pPr>
        <w:pStyle w:val="Bibliography"/>
        <w:rPr>
          <w:b/>
          <w:bCs/>
          <w:noProof/>
          <w:lang w:val="en-US"/>
        </w:rPr>
      </w:pPr>
      <w:r>
        <w:rPr>
          <w:b/>
          <w:bCs/>
          <w:noProof/>
          <w:lang w:val="en-US"/>
        </w:rPr>
        <w:t xml:space="preserve">30. </w:t>
      </w:r>
      <w:r>
        <w:rPr>
          <w:b/>
          <w:bCs/>
          <w:i/>
          <w:iCs/>
          <w:noProof/>
          <w:lang w:val="en-US"/>
        </w:rPr>
        <w:t xml:space="preserve">Standartiniai techniniai reikalavimai 400-110 kV įtampos oro linijų žaibosaugos trosams (be šviesolaidinio kabelio), 3 lapai. </w:t>
      </w:r>
    </w:p>
    <w:p w14:paraId="70E99006" w14:textId="77777777" w:rsidR="004208EE" w:rsidRDefault="004208EE" w:rsidP="004208EE">
      <w:pPr>
        <w:pStyle w:val="Bibliography"/>
        <w:rPr>
          <w:b/>
          <w:bCs/>
          <w:noProof/>
          <w:lang w:val="en-US"/>
        </w:rPr>
      </w:pPr>
      <w:r>
        <w:rPr>
          <w:b/>
          <w:bCs/>
          <w:noProof/>
          <w:lang w:val="en-US"/>
        </w:rPr>
        <w:t xml:space="preserve">31. </w:t>
      </w:r>
      <w:r>
        <w:rPr>
          <w:b/>
          <w:bCs/>
          <w:i/>
          <w:iCs/>
          <w:noProof/>
          <w:lang w:val="en-US"/>
        </w:rPr>
        <w:t xml:space="preserve">STANDARTINIAI TECHNINIAI REIKALAVIMAI 400 - 110 kV ĮTAMPOS ORO LINIJŲ STIKLINIŲ IZOLIATORIŲ GIRLIANDŲ SUDĖČIAI, 4 lapai. </w:t>
      </w:r>
    </w:p>
    <w:p w14:paraId="4B471F27" w14:textId="77777777" w:rsidR="004208EE" w:rsidRDefault="004208EE" w:rsidP="004208EE">
      <w:pPr>
        <w:pStyle w:val="Bibliography"/>
        <w:rPr>
          <w:b/>
          <w:bCs/>
          <w:noProof/>
          <w:lang w:val="en-US"/>
        </w:rPr>
      </w:pPr>
      <w:r>
        <w:rPr>
          <w:b/>
          <w:bCs/>
          <w:noProof/>
          <w:lang w:val="en-US"/>
        </w:rPr>
        <w:t xml:space="preserve">32. </w:t>
      </w:r>
      <w:r>
        <w:rPr>
          <w:b/>
          <w:bCs/>
          <w:i/>
          <w:iCs/>
          <w:noProof/>
          <w:lang w:val="en-US"/>
        </w:rPr>
        <w:t xml:space="preserve">Standartiniai techniniai reikalavimai 400-330-110 kV pirminių įrenginių prijungimo gnybtams, 6 lapai. </w:t>
      </w:r>
    </w:p>
    <w:p w14:paraId="02830772" w14:textId="77777777" w:rsidR="004208EE" w:rsidRDefault="004208EE" w:rsidP="004208EE">
      <w:pPr>
        <w:pStyle w:val="Bibliography"/>
        <w:rPr>
          <w:b/>
          <w:bCs/>
          <w:noProof/>
          <w:lang w:val="en-US"/>
        </w:rPr>
      </w:pPr>
      <w:r>
        <w:rPr>
          <w:b/>
          <w:bCs/>
          <w:noProof/>
          <w:lang w:val="en-US"/>
        </w:rPr>
        <w:t xml:space="preserve">33. </w:t>
      </w:r>
      <w:r>
        <w:rPr>
          <w:b/>
          <w:bCs/>
          <w:i/>
          <w:iCs/>
          <w:noProof/>
          <w:lang w:val="en-US"/>
        </w:rPr>
        <w:t xml:space="preserve">Standartiniai techniniai reikalavimai pirminių įrenginių techninių duomenų lentelėms, 31 lapas. </w:t>
      </w:r>
    </w:p>
    <w:p w14:paraId="77C13F95" w14:textId="77777777" w:rsidR="004208EE" w:rsidRDefault="004208EE" w:rsidP="004208EE">
      <w:pPr>
        <w:pStyle w:val="Bibliography"/>
        <w:rPr>
          <w:b/>
          <w:bCs/>
          <w:noProof/>
          <w:lang w:val="en-US"/>
        </w:rPr>
      </w:pPr>
      <w:r>
        <w:rPr>
          <w:b/>
          <w:bCs/>
          <w:noProof/>
          <w:lang w:val="en-US"/>
        </w:rPr>
        <w:t xml:space="preserve">34. </w:t>
      </w:r>
      <w:r>
        <w:rPr>
          <w:b/>
          <w:bCs/>
          <w:i/>
          <w:iCs/>
          <w:noProof/>
          <w:lang w:val="en-US"/>
        </w:rPr>
        <w:t xml:space="preserve">Tipiniai reikalavimai šviesolaidinio kabelio projektavimui, 3 lapai. </w:t>
      </w:r>
    </w:p>
    <w:p w14:paraId="4BB1268D" w14:textId="77777777" w:rsidR="004208EE" w:rsidRDefault="004208EE" w:rsidP="004208EE">
      <w:pPr>
        <w:pStyle w:val="Bibliography"/>
        <w:rPr>
          <w:b/>
          <w:bCs/>
          <w:noProof/>
          <w:lang w:val="en-US"/>
        </w:rPr>
      </w:pPr>
      <w:r>
        <w:rPr>
          <w:b/>
          <w:bCs/>
          <w:noProof/>
          <w:lang w:val="en-US"/>
        </w:rPr>
        <w:t xml:space="preserve">35. </w:t>
      </w:r>
      <w:r>
        <w:rPr>
          <w:b/>
          <w:bCs/>
          <w:i/>
          <w:iCs/>
          <w:noProof/>
          <w:lang w:val="en-US"/>
        </w:rPr>
        <w:t xml:space="preserve">Tipiniai reikalavimai ryšių apsauginiams vamzdžiams, 3 lapai. </w:t>
      </w:r>
    </w:p>
    <w:p w14:paraId="6620BD85" w14:textId="77777777" w:rsidR="004208EE" w:rsidRDefault="004208EE" w:rsidP="004208EE">
      <w:pPr>
        <w:pStyle w:val="Bibliography"/>
        <w:rPr>
          <w:b/>
          <w:bCs/>
          <w:noProof/>
          <w:lang w:val="en-US"/>
        </w:rPr>
      </w:pPr>
      <w:r>
        <w:rPr>
          <w:b/>
          <w:bCs/>
          <w:noProof/>
          <w:lang w:val="en-US"/>
        </w:rPr>
        <w:t xml:space="preserve">36. </w:t>
      </w:r>
      <w:r>
        <w:rPr>
          <w:b/>
          <w:bCs/>
          <w:i/>
          <w:iCs/>
          <w:noProof/>
          <w:lang w:val="en-US"/>
        </w:rPr>
        <w:t xml:space="preserve">Tipiniai reikalavimai ryšio šuliniams, 2 lapai. </w:t>
      </w:r>
    </w:p>
    <w:p w14:paraId="11139067" w14:textId="77777777" w:rsidR="004208EE" w:rsidRDefault="004208EE" w:rsidP="004208EE">
      <w:pPr>
        <w:pStyle w:val="Bibliography"/>
        <w:rPr>
          <w:b/>
          <w:bCs/>
          <w:noProof/>
          <w:lang w:val="en-US"/>
        </w:rPr>
      </w:pPr>
      <w:r>
        <w:rPr>
          <w:b/>
          <w:bCs/>
          <w:noProof/>
          <w:lang w:val="en-US"/>
        </w:rPr>
        <w:t xml:space="preserve">37. </w:t>
      </w:r>
      <w:r>
        <w:rPr>
          <w:b/>
          <w:bCs/>
          <w:i/>
          <w:iCs/>
          <w:noProof/>
          <w:lang w:val="en-US"/>
        </w:rPr>
        <w:t xml:space="preserve">Tipiniai reikalavimai skaidulų paskristymo įrenginio projektavimui, 2 lapai. </w:t>
      </w:r>
    </w:p>
    <w:p w14:paraId="36978746" w14:textId="77777777" w:rsidR="004208EE" w:rsidRDefault="004208EE" w:rsidP="004208EE">
      <w:pPr>
        <w:pStyle w:val="Bibliography"/>
        <w:rPr>
          <w:b/>
          <w:bCs/>
          <w:noProof/>
          <w:lang w:val="en-US"/>
        </w:rPr>
      </w:pPr>
      <w:r>
        <w:rPr>
          <w:b/>
          <w:bCs/>
          <w:noProof/>
          <w:lang w:val="en-US"/>
        </w:rPr>
        <w:t xml:space="preserve">38. </w:t>
      </w:r>
      <w:r>
        <w:rPr>
          <w:b/>
          <w:bCs/>
          <w:i/>
          <w:iCs/>
          <w:noProof/>
          <w:lang w:val="en-US"/>
        </w:rPr>
        <w:t xml:space="preserve">Reikalavimai pirkimo objekto atitikčiai nacionalinio saugumo interesams, 2 lapai. </w:t>
      </w:r>
    </w:p>
    <w:p w14:paraId="11541A5D" w14:textId="62AD11E6" w:rsidR="00A17039" w:rsidRPr="005F133B" w:rsidRDefault="001F6E1E" w:rsidP="004208EE">
      <w:pPr>
        <w:jc w:val="both"/>
        <w:rPr>
          <w:rFonts w:ascii="Trebuchet MS" w:hAnsi="Trebuchet MS" w:cs="Arial"/>
          <w:b/>
          <w:bCs/>
          <w:sz w:val="22"/>
          <w:szCs w:val="22"/>
          <w:lang w:val="lt-LT"/>
        </w:rPr>
      </w:pPr>
      <w:r w:rsidRPr="005F133B">
        <w:rPr>
          <w:rFonts w:ascii="Trebuchet MS" w:hAnsi="Trebuchet MS" w:cs="Arial"/>
          <w:b/>
          <w:bCs/>
          <w:sz w:val="22"/>
          <w:szCs w:val="22"/>
          <w:lang w:val="lt-LT"/>
        </w:rPr>
        <w:fldChar w:fldCharType="end"/>
      </w:r>
    </w:p>
    <w:sectPr w:rsidR="00A17039" w:rsidRPr="005F133B" w:rsidSect="00DC72C2">
      <w:headerReference w:type="default" r:id="rId12"/>
      <w:footerReference w:type="default" r:id="rId13"/>
      <w:headerReference w:type="first" r:id="rId14"/>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AD8B7" w14:textId="77777777" w:rsidR="0009326A" w:rsidRDefault="0009326A" w:rsidP="00EF30E4">
      <w:pPr>
        <w:pStyle w:val="antraste"/>
      </w:pPr>
      <w:r>
        <w:separator/>
      </w:r>
    </w:p>
  </w:endnote>
  <w:endnote w:type="continuationSeparator" w:id="0">
    <w:p w14:paraId="2865CAA1" w14:textId="77777777" w:rsidR="0009326A" w:rsidRDefault="0009326A" w:rsidP="00EF30E4">
      <w:pPr>
        <w:pStyle w:val="antraste"/>
      </w:pPr>
      <w:r>
        <w:continuationSeparator/>
      </w:r>
    </w:p>
  </w:endnote>
  <w:endnote w:type="continuationNotice" w:id="1">
    <w:p w14:paraId="0897F55B" w14:textId="77777777" w:rsidR="0009326A" w:rsidRDefault="00093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B13A14" w:rsidRPr="00E07536" w:rsidRDefault="00B13A14">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14:paraId="3587886B" w14:textId="77777777" w:rsidR="00B13A14" w:rsidRDefault="00B13A14"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F7494" w14:textId="77777777" w:rsidR="0009326A" w:rsidRDefault="0009326A" w:rsidP="00EF30E4">
      <w:pPr>
        <w:pStyle w:val="antraste"/>
      </w:pPr>
      <w:r>
        <w:separator/>
      </w:r>
    </w:p>
  </w:footnote>
  <w:footnote w:type="continuationSeparator" w:id="0">
    <w:p w14:paraId="3D084CAA" w14:textId="77777777" w:rsidR="0009326A" w:rsidRDefault="0009326A" w:rsidP="00EF30E4">
      <w:pPr>
        <w:pStyle w:val="antraste"/>
      </w:pPr>
      <w:r>
        <w:continuationSeparator/>
      </w:r>
    </w:p>
  </w:footnote>
  <w:footnote w:type="continuationNotice" w:id="1">
    <w:p w14:paraId="64781AFD" w14:textId="77777777" w:rsidR="0009326A" w:rsidRDefault="000932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2ED9F" w14:textId="701DEB0A" w:rsidR="00B13A14" w:rsidRDefault="00B13A14" w:rsidP="00145BD8">
    <w:pPr>
      <w:pStyle w:val="Header"/>
      <w:jc w:val="right"/>
    </w:pPr>
  </w:p>
  <w:p w14:paraId="0C7CD199" w14:textId="56D61243" w:rsidR="000E20D7" w:rsidRPr="000E20D7" w:rsidRDefault="00B13A14" w:rsidP="000E20D7">
    <w:pPr>
      <w:pStyle w:val="Header"/>
      <w:jc w:val="right"/>
      <w:rPr>
        <w:rFonts w:ascii="Trebuchet MS" w:hAnsi="Trebuchet MS" w:cs="Arial"/>
        <w:i/>
        <w:sz w:val="22"/>
        <w:szCs w:val="20"/>
        <w:lang w:val="lt-LT"/>
      </w:rPr>
    </w:pPr>
    <w:r>
      <w:rPr>
        <w:noProof/>
        <w:lang w:val="lt-LT"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1513">
      <w:rPr>
        <w:i/>
      </w:rPr>
      <w:t xml:space="preserve"> </w:t>
    </w:r>
    <w:r>
      <w:t xml:space="preserve">    </w:t>
    </w:r>
    <w:r w:rsidRPr="00D43B0C">
      <w:rPr>
        <w:i/>
      </w:rPr>
      <w:t xml:space="preserve"> </w:t>
    </w:r>
    <w:bookmarkStart w:id="21" w:name="_Hlk77773483"/>
    <w:r w:rsidR="000E20D7" w:rsidRPr="000E20D7">
      <w:rPr>
        <w:rFonts w:ascii="Trebuchet MS" w:hAnsi="Trebuchet MS" w:cs="Arial"/>
        <w:i/>
        <w:sz w:val="22"/>
        <w:szCs w:val="20"/>
        <w:lang w:val="lt-LT"/>
      </w:rPr>
      <w:t>„</w:t>
    </w:r>
    <w:r w:rsidR="000B6FC3" w:rsidRPr="000B6FC3">
      <w:rPr>
        <w:rFonts w:ascii="Trebuchet MS" w:hAnsi="Trebuchet MS" w:cs="Arial"/>
        <w:i/>
        <w:sz w:val="22"/>
        <w:szCs w:val="20"/>
        <w:lang w:val="lt-LT"/>
      </w:rPr>
      <w:t>110 kV dvigrandės OL Šiauliai-Gubernija II, Šiauliai-Meškuičiai ruože tarp Šiaulių TP ir Zoknių TP kabeliavimas ir šviesolaidinio kabelio įrengimas</w:t>
    </w:r>
    <w:r w:rsidR="000E20D7" w:rsidRPr="000E20D7">
      <w:rPr>
        <w:rFonts w:ascii="Trebuchet MS" w:hAnsi="Trebuchet MS" w:cs="Arial"/>
        <w:i/>
        <w:sz w:val="22"/>
        <w:szCs w:val="20"/>
        <w:lang w:val="lt-LT"/>
      </w:rPr>
      <w:t>“</w:t>
    </w:r>
  </w:p>
  <w:p w14:paraId="13F2B05A" w14:textId="2BCDAABF" w:rsidR="00B13A14" w:rsidRPr="000B798C" w:rsidRDefault="000E20D7" w:rsidP="000E20D7">
    <w:pPr>
      <w:pStyle w:val="Header"/>
      <w:jc w:val="right"/>
      <w:rPr>
        <w:rFonts w:ascii="Trebuchet MS" w:hAnsi="Trebuchet MS" w:cs="Arial"/>
        <w:i/>
        <w:sz w:val="22"/>
        <w:szCs w:val="20"/>
        <w:lang w:val="lt-LT"/>
      </w:rPr>
    </w:pPr>
    <w:r w:rsidRPr="000E20D7">
      <w:rPr>
        <w:rFonts w:ascii="Trebuchet MS" w:hAnsi="Trebuchet MS" w:cs="Arial"/>
        <w:i/>
        <w:sz w:val="22"/>
        <w:szCs w:val="20"/>
        <w:lang w:val="lt-LT"/>
      </w:rPr>
      <w:t xml:space="preserve"> </w:t>
    </w:r>
    <w:bookmarkStart w:id="22" w:name="_Hlk86328989"/>
    <w:r>
      <w:rPr>
        <w:rFonts w:ascii="Trebuchet MS" w:hAnsi="Trebuchet MS" w:cs="Arial"/>
        <w:i/>
        <w:sz w:val="22"/>
        <w:szCs w:val="20"/>
        <w:lang w:val="lt-LT"/>
      </w:rPr>
      <w:t>Investicinio projekto nr</w:t>
    </w:r>
    <w:r w:rsidRPr="000E20D7">
      <w:rPr>
        <w:rFonts w:ascii="Trebuchet MS" w:hAnsi="Trebuchet MS" w:cs="Arial"/>
        <w:i/>
        <w:sz w:val="22"/>
        <w:szCs w:val="20"/>
        <w:lang w:val="lt-LT"/>
      </w:rPr>
      <w:t>.</w:t>
    </w:r>
    <w:bookmarkEnd w:id="21"/>
    <w:r w:rsidR="008E6897" w:rsidRPr="008E6897">
      <w:t xml:space="preserve"> </w:t>
    </w:r>
    <w:r w:rsidR="008E6897" w:rsidRPr="008E6897">
      <w:rPr>
        <w:rFonts w:ascii="Trebuchet MS" w:hAnsi="Trebuchet MS" w:cs="Arial"/>
        <w:i/>
        <w:sz w:val="22"/>
        <w:szCs w:val="20"/>
        <w:lang w:val="lt-LT"/>
      </w:rPr>
      <w:t>PLRS2170</w:t>
    </w:r>
    <w:bookmarkEnd w:id="22"/>
  </w:p>
  <w:p w14:paraId="60641A07" w14:textId="391F35B7" w:rsidR="00B13A14" w:rsidRDefault="00B13A14" w:rsidP="00145BD8">
    <w:pPr>
      <w:pStyle w:val="Header"/>
      <w:jc w:val="both"/>
    </w:pPr>
    <w:r>
      <w:t>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69958" w14:textId="12779CC5" w:rsidR="00B13A14" w:rsidRDefault="00B13A14" w:rsidP="001116FF">
    <w:pPr>
      <w:pStyle w:val="Header"/>
    </w:pPr>
    <w:r>
      <w:rPr>
        <w:noProof/>
        <w:lang w:val="lt-LT"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3" name="Picture 3"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5647899"/>
    <w:multiLevelType w:val="hybridMultilevel"/>
    <w:tmpl w:val="A434E5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284" w:firstLine="709"/>
      </w:pPr>
      <w:rPr>
        <w:rFonts w:ascii="Trebuchet MS" w:hAnsi="Trebuchet MS" w:cs="Arial" w:hint="default"/>
        <w:b w:val="0"/>
        <w:color w:val="auto"/>
        <w:sz w:val="22"/>
        <w:szCs w:val="20"/>
      </w:rPr>
    </w:lvl>
    <w:lvl w:ilvl="3">
      <w:start w:val="1"/>
      <w:numFmt w:val="decimal"/>
      <w:suff w:val="space"/>
      <w:lvlText w:val="%4."/>
      <w:lvlJc w:val="left"/>
      <w:pPr>
        <w:ind w:left="142" w:firstLine="709"/>
      </w:pPr>
      <w:rPr>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597033A"/>
    <w:multiLevelType w:val="multilevel"/>
    <w:tmpl w:val="EEE8DE62"/>
    <w:lvl w:ilvl="0">
      <w:start w:val="3"/>
      <w:numFmt w:val="decimal"/>
      <w:lvlText w:val="%1"/>
      <w:lvlJc w:val="left"/>
      <w:pPr>
        <w:ind w:left="492" w:hanging="492"/>
      </w:pPr>
      <w:rPr>
        <w:rFonts w:hint="default"/>
      </w:rPr>
    </w:lvl>
    <w:lvl w:ilvl="1">
      <w:start w:val="6"/>
      <w:numFmt w:val="decimal"/>
      <w:lvlText w:val="%1.%2"/>
      <w:lvlJc w:val="left"/>
      <w:pPr>
        <w:ind w:left="492" w:hanging="49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4E6982"/>
    <w:multiLevelType w:val="multilevel"/>
    <w:tmpl w:val="FBFA650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2B645412"/>
    <w:multiLevelType w:val="hybridMultilevel"/>
    <w:tmpl w:val="1892DD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3C3388"/>
    <w:multiLevelType w:val="hybridMultilevel"/>
    <w:tmpl w:val="301C10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6761BD6"/>
    <w:multiLevelType w:val="multilevel"/>
    <w:tmpl w:val="7568ADDA"/>
    <w:lvl w:ilvl="0">
      <w:start w:val="1"/>
      <w:numFmt w:val="decimal"/>
      <w:lvlText w:val="%1."/>
      <w:lvlJc w:val="left"/>
      <w:pPr>
        <w:ind w:left="360" w:hanging="360"/>
      </w:pPr>
    </w:lvl>
    <w:lvl w:ilvl="1">
      <w:start w:val="1"/>
      <w:numFmt w:val="decimal"/>
      <w:lvlText w:val="%1.%2."/>
      <w:lvlJc w:val="left"/>
      <w:pPr>
        <w:ind w:left="1422" w:hanging="432"/>
      </w:pPr>
      <w:rPr>
        <w:rFonts w:ascii="Trebuchet MS" w:hAnsi="Trebuchet MS" w:hint="default"/>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A5C1E3C"/>
    <w:multiLevelType w:val="multilevel"/>
    <w:tmpl w:val="57EA29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776A0E"/>
    <w:multiLevelType w:val="hybridMultilevel"/>
    <w:tmpl w:val="AF5A9F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C16711C"/>
    <w:multiLevelType w:val="hybridMultilevel"/>
    <w:tmpl w:val="4AF640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273F26"/>
    <w:multiLevelType w:val="multilevel"/>
    <w:tmpl w:val="9B84BFFA"/>
    <w:lvl w:ilvl="0">
      <w:start w:val="3"/>
      <w:numFmt w:val="decimal"/>
      <w:lvlText w:val="%1"/>
      <w:lvlJc w:val="left"/>
      <w:pPr>
        <w:ind w:left="684" w:hanging="684"/>
      </w:pPr>
      <w:rPr>
        <w:rFonts w:hint="default"/>
      </w:rPr>
    </w:lvl>
    <w:lvl w:ilvl="1">
      <w:start w:val="6"/>
      <w:numFmt w:val="decimal"/>
      <w:lvlText w:val="%1.%2"/>
      <w:lvlJc w:val="left"/>
      <w:pPr>
        <w:ind w:left="967" w:hanging="684"/>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699707B4"/>
    <w:multiLevelType w:val="multilevel"/>
    <w:tmpl w:val="5E62541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9"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050BA5"/>
    <w:multiLevelType w:val="multilevel"/>
    <w:tmpl w:val="D40A289C"/>
    <w:lvl w:ilvl="0">
      <w:start w:val="73"/>
      <w:numFmt w:val="decimal"/>
      <w:lvlText w:val="%1"/>
      <w:lvlJc w:val="left"/>
      <w:pPr>
        <w:ind w:left="440" w:hanging="440"/>
      </w:pPr>
      <w:rPr>
        <w:rFonts w:hint="default"/>
      </w:rPr>
    </w:lvl>
    <w:lvl w:ilvl="1">
      <w:start w:val="3"/>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A9E5269"/>
    <w:multiLevelType w:val="multilevel"/>
    <w:tmpl w:val="A582041A"/>
    <w:lvl w:ilvl="0">
      <w:start w:val="3"/>
      <w:numFmt w:val="decimal"/>
      <w:lvlText w:val="%1."/>
      <w:lvlJc w:val="left"/>
      <w:pPr>
        <w:ind w:left="945" w:hanging="945"/>
      </w:pPr>
      <w:rPr>
        <w:rFonts w:hint="default"/>
      </w:rPr>
    </w:lvl>
    <w:lvl w:ilvl="1">
      <w:start w:val="3"/>
      <w:numFmt w:val="decimal"/>
      <w:lvlText w:val="%1.%2."/>
      <w:lvlJc w:val="left"/>
      <w:pPr>
        <w:ind w:left="945" w:hanging="945"/>
      </w:pPr>
      <w:rPr>
        <w:rFonts w:hint="default"/>
      </w:rPr>
    </w:lvl>
    <w:lvl w:ilvl="2">
      <w:start w:val="33"/>
      <w:numFmt w:val="decimal"/>
      <w:lvlText w:val="%1.%2.%3."/>
      <w:lvlJc w:val="left"/>
      <w:pPr>
        <w:ind w:left="945" w:hanging="94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687ED8"/>
    <w:multiLevelType w:val="hybridMultilevel"/>
    <w:tmpl w:val="F66A0CD4"/>
    <w:lvl w:ilvl="0" w:tplc="DFB23B72">
      <w:start w:val="1"/>
      <w:numFmt w:val="decimal"/>
      <w:lvlText w:val="3.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7507722">
    <w:abstractNumId w:val="30"/>
  </w:num>
  <w:num w:numId="2" w16cid:durableId="1811240488">
    <w:abstractNumId w:val="25"/>
  </w:num>
  <w:num w:numId="3" w16cid:durableId="1932661319">
    <w:abstractNumId w:val="23"/>
  </w:num>
  <w:num w:numId="4" w16cid:durableId="1442215541">
    <w:abstractNumId w:val="22"/>
  </w:num>
  <w:num w:numId="5" w16cid:durableId="470171694">
    <w:abstractNumId w:val="34"/>
  </w:num>
  <w:num w:numId="6" w16cid:durableId="222911585">
    <w:abstractNumId w:val="39"/>
  </w:num>
  <w:num w:numId="7" w16cid:durableId="1742481593">
    <w:abstractNumId w:val="29"/>
  </w:num>
  <w:num w:numId="8" w16cid:durableId="840782000">
    <w:abstractNumId w:val="28"/>
  </w:num>
  <w:num w:numId="9" w16cid:durableId="2011329501">
    <w:abstractNumId w:val="16"/>
  </w:num>
  <w:num w:numId="10" w16cid:durableId="820969744">
    <w:abstractNumId w:val="12"/>
  </w:num>
  <w:num w:numId="11" w16cid:durableId="2052999408">
    <w:abstractNumId w:val="17"/>
  </w:num>
  <w:num w:numId="12" w16cid:durableId="1376857347">
    <w:abstractNumId w:val="18"/>
  </w:num>
  <w:num w:numId="13" w16cid:durableId="865099257">
    <w:abstractNumId w:val="37"/>
  </w:num>
  <w:num w:numId="14" w16cid:durableId="572549380">
    <w:abstractNumId w:val="14"/>
  </w:num>
  <w:num w:numId="15" w16cid:durableId="1312254202">
    <w:abstractNumId w:val="26"/>
  </w:num>
  <w:num w:numId="16" w16cid:durableId="1354267600">
    <w:abstractNumId w:val="38"/>
  </w:num>
  <w:num w:numId="17" w16cid:durableId="115149555">
    <w:abstractNumId w:val="32"/>
  </w:num>
  <w:num w:numId="18" w16cid:durableId="350109539">
    <w:abstractNumId w:val="21"/>
  </w:num>
  <w:num w:numId="19" w16cid:durableId="1944915670">
    <w:abstractNumId w:val="10"/>
  </w:num>
  <w:num w:numId="20" w16cid:durableId="2009288389">
    <w:abstractNumId w:val="9"/>
  </w:num>
  <w:num w:numId="21" w16cid:durableId="7085763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7902863">
    <w:abstractNumId w:val="33"/>
  </w:num>
  <w:num w:numId="23" w16cid:durableId="1988391245">
    <w:abstractNumId w:val="15"/>
  </w:num>
  <w:num w:numId="24" w16cid:durableId="681132036">
    <w:abstractNumId w:val="31"/>
  </w:num>
  <w:num w:numId="25" w16cid:durableId="1875343217">
    <w:abstractNumId w:val="10"/>
    <w:lvlOverride w:ilvl="0">
      <w:startOverride w:val="3"/>
    </w:lvlOverride>
  </w:num>
  <w:num w:numId="26" w16cid:durableId="1706102794">
    <w:abstractNumId w:val="11"/>
  </w:num>
  <w:num w:numId="27" w16cid:durableId="326131118">
    <w:abstractNumId w:val="35"/>
  </w:num>
  <w:num w:numId="28" w16cid:durableId="829757803">
    <w:abstractNumId w:val="19"/>
  </w:num>
  <w:num w:numId="29" w16cid:durableId="1683430449">
    <w:abstractNumId w:val="42"/>
  </w:num>
  <w:num w:numId="30" w16cid:durableId="1540166741">
    <w:abstractNumId w:val="36"/>
  </w:num>
  <w:num w:numId="31" w16cid:durableId="1205872217">
    <w:abstractNumId w:val="13"/>
  </w:num>
  <w:num w:numId="32" w16cid:durableId="1809515579">
    <w:abstractNumId w:val="24"/>
  </w:num>
  <w:num w:numId="33" w16cid:durableId="1087921623">
    <w:abstractNumId w:val="8"/>
  </w:num>
  <w:num w:numId="34" w16cid:durableId="1550989858">
    <w:abstractNumId w:val="20"/>
  </w:num>
  <w:num w:numId="35" w16cid:durableId="1972326578">
    <w:abstractNumId w:val="27"/>
  </w:num>
  <w:num w:numId="36" w16cid:durableId="359668243">
    <w:abstractNumId w:val="40"/>
  </w:num>
  <w:num w:numId="37" w16cid:durableId="1904175984">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4D7"/>
    <w:rsid w:val="00001B17"/>
    <w:rsid w:val="00002C1D"/>
    <w:rsid w:val="00002C31"/>
    <w:rsid w:val="0000308D"/>
    <w:rsid w:val="00003379"/>
    <w:rsid w:val="000037EB"/>
    <w:rsid w:val="00003BB0"/>
    <w:rsid w:val="00003DB3"/>
    <w:rsid w:val="00004192"/>
    <w:rsid w:val="00004EB1"/>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B33"/>
    <w:rsid w:val="00011325"/>
    <w:rsid w:val="00011430"/>
    <w:rsid w:val="00011EDE"/>
    <w:rsid w:val="00013790"/>
    <w:rsid w:val="00013DF6"/>
    <w:rsid w:val="0001427F"/>
    <w:rsid w:val="00014C4D"/>
    <w:rsid w:val="00014D0E"/>
    <w:rsid w:val="00015253"/>
    <w:rsid w:val="000160D0"/>
    <w:rsid w:val="00016A32"/>
    <w:rsid w:val="00016EBE"/>
    <w:rsid w:val="000201A3"/>
    <w:rsid w:val="0002035D"/>
    <w:rsid w:val="000209E7"/>
    <w:rsid w:val="0002100C"/>
    <w:rsid w:val="00021120"/>
    <w:rsid w:val="00023427"/>
    <w:rsid w:val="000237BC"/>
    <w:rsid w:val="00023E8C"/>
    <w:rsid w:val="00024516"/>
    <w:rsid w:val="0002461C"/>
    <w:rsid w:val="000246C4"/>
    <w:rsid w:val="00026208"/>
    <w:rsid w:val="000262A2"/>
    <w:rsid w:val="0002698E"/>
    <w:rsid w:val="000269C9"/>
    <w:rsid w:val="00026EC2"/>
    <w:rsid w:val="000276B1"/>
    <w:rsid w:val="000277DA"/>
    <w:rsid w:val="00027AFA"/>
    <w:rsid w:val="00027F79"/>
    <w:rsid w:val="0003088C"/>
    <w:rsid w:val="00030BE3"/>
    <w:rsid w:val="00030D0C"/>
    <w:rsid w:val="0003107F"/>
    <w:rsid w:val="00031811"/>
    <w:rsid w:val="00031A3A"/>
    <w:rsid w:val="00032D13"/>
    <w:rsid w:val="00033492"/>
    <w:rsid w:val="00033A10"/>
    <w:rsid w:val="00033CC1"/>
    <w:rsid w:val="00033F70"/>
    <w:rsid w:val="000342CA"/>
    <w:rsid w:val="00034A1F"/>
    <w:rsid w:val="00035500"/>
    <w:rsid w:val="000360BA"/>
    <w:rsid w:val="000363EF"/>
    <w:rsid w:val="000367C7"/>
    <w:rsid w:val="000378D1"/>
    <w:rsid w:val="00040975"/>
    <w:rsid w:val="00040AF2"/>
    <w:rsid w:val="000414D1"/>
    <w:rsid w:val="00041823"/>
    <w:rsid w:val="0004192D"/>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6113"/>
    <w:rsid w:val="00046D24"/>
    <w:rsid w:val="00047313"/>
    <w:rsid w:val="00050114"/>
    <w:rsid w:val="0005095D"/>
    <w:rsid w:val="00050BAA"/>
    <w:rsid w:val="000514B2"/>
    <w:rsid w:val="00051D2C"/>
    <w:rsid w:val="00051D98"/>
    <w:rsid w:val="000523BC"/>
    <w:rsid w:val="0005255E"/>
    <w:rsid w:val="00052A1C"/>
    <w:rsid w:val="00052C52"/>
    <w:rsid w:val="000532AB"/>
    <w:rsid w:val="0005375F"/>
    <w:rsid w:val="0005399E"/>
    <w:rsid w:val="00053F44"/>
    <w:rsid w:val="0005470E"/>
    <w:rsid w:val="000555C9"/>
    <w:rsid w:val="000559C4"/>
    <w:rsid w:val="00055A9C"/>
    <w:rsid w:val="00055EDD"/>
    <w:rsid w:val="00056075"/>
    <w:rsid w:val="000566E0"/>
    <w:rsid w:val="00057BEA"/>
    <w:rsid w:val="0006044D"/>
    <w:rsid w:val="000604B6"/>
    <w:rsid w:val="00060716"/>
    <w:rsid w:val="00060B71"/>
    <w:rsid w:val="00060E69"/>
    <w:rsid w:val="000612D8"/>
    <w:rsid w:val="0006246B"/>
    <w:rsid w:val="00062602"/>
    <w:rsid w:val="00063582"/>
    <w:rsid w:val="00063B04"/>
    <w:rsid w:val="000644E5"/>
    <w:rsid w:val="000647ED"/>
    <w:rsid w:val="00064CC5"/>
    <w:rsid w:val="00064E1B"/>
    <w:rsid w:val="00064E30"/>
    <w:rsid w:val="000655B8"/>
    <w:rsid w:val="000658FF"/>
    <w:rsid w:val="00065D29"/>
    <w:rsid w:val="000660DC"/>
    <w:rsid w:val="00066108"/>
    <w:rsid w:val="0006679E"/>
    <w:rsid w:val="000676D3"/>
    <w:rsid w:val="0007029A"/>
    <w:rsid w:val="00070438"/>
    <w:rsid w:val="000710AB"/>
    <w:rsid w:val="00071D4A"/>
    <w:rsid w:val="00072653"/>
    <w:rsid w:val="00072B2D"/>
    <w:rsid w:val="00072EFD"/>
    <w:rsid w:val="00073112"/>
    <w:rsid w:val="000734B6"/>
    <w:rsid w:val="0007366D"/>
    <w:rsid w:val="0007370F"/>
    <w:rsid w:val="000746DA"/>
    <w:rsid w:val="00074F18"/>
    <w:rsid w:val="000751F3"/>
    <w:rsid w:val="00075386"/>
    <w:rsid w:val="00075596"/>
    <w:rsid w:val="000756BD"/>
    <w:rsid w:val="00075D26"/>
    <w:rsid w:val="00075EB7"/>
    <w:rsid w:val="00075EC5"/>
    <w:rsid w:val="00076150"/>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574"/>
    <w:rsid w:val="000819E8"/>
    <w:rsid w:val="00081B26"/>
    <w:rsid w:val="00081CAC"/>
    <w:rsid w:val="00081EFE"/>
    <w:rsid w:val="00081F3B"/>
    <w:rsid w:val="00082CC9"/>
    <w:rsid w:val="0008321D"/>
    <w:rsid w:val="000842CD"/>
    <w:rsid w:val="00084484"/>
    <w:rsid w:val="000844F3"/>
    <w:rsid w:val="0008554F"/>
    <w:rsid w:val="0008565A"/>
    <w:rsid w:val="00085D2F"/>
    <w:rsid w:val="00085D92"/>
    <w:rsid w:val="000866E8"/>
    <w:rsid w:val="00086712"/>
    <w:rsid w:val="00086C35"/>
    <w:rsid w:val="00090635"/>
    <w:rsid w:val="00090CD5"/>
    <w:rsid w:val="00090D0A"/>
    <w:rsid w:val="0009149F"/>
    <w:rsid w:val="000918AF"/>
    <w:rsid w:val="00091EE0"/>
    <w:rsid w:val="000920A3"/>
    <w:rsid w:val="0009231A"/>
    <w:rsid w:val="0009283D"/>
    <w:rsid w:val="00092907"/>
    <w:rsid w:val="0009326A"/>
    <w:rsid w:val="0009448B"/>
    <w:rsid w:val="000946E6"/>
    <w:rsid w:val="00094A1A"/>
    <w:rsid w:val="000955D5"/>
    <w:rsid w:val="0009585E"/>
    <w:rsid w:val="00095F54"/>
    <w:rsid w:val="000965B8"/>
    <w:rsid w:val="000970A4"/>
    <w:rsid w:val="00097260"/>
    <w:rsid w:val="00097351"/>
    <w:rsid w:val="00097676"/>
    <w:rsid w:val="00097960"/>
    <w:rsid w:val="000A06FA"/>
    <w:rsid w:val="000A09C0"/>
    <w:rsid w:val="000A0AEA"/>
    <w:rsid w:val="000A17E6"/>
    <w:rsid w:val="000A1988"/>
    <w:rsid w:val="000A33B2"/>
    <w:rsid w:val="000A34E3"/>
    <w:rsid w:val="000A36C5"/>
    <w:rsid w:val="000A37F9"/>
    <w:rsid w:val="000A383D"/>
    <w:rsid w:val="000A3D61"/>
    <w:rsid w:val="000A407D"/>
    <w:rsid w:val="000A411F"/>
    <w:rsid w:val="000A4157"/>
    <w:rsid w:val="000A4367"/>
    <w:rsid w:val="000A4556"/>
    <w:rsid w:val="000A4D14"/>
    <w:rsid w:val="000A4EDB"/>
    <w:rsid w:val="000A50CA"/>
    <w:rsid w:val="000A5E63"/>
    <w:rsid w:val="000A61F0"/>
    <w:rsid w:val="000A64E9"/>
    <w:rsid w:val="000A6A41"/>
    <w:rsid w:val="000A6C9B"/>
    <w:rsid w:val="000A7201"/>
    <w:rsid w:val="000A74D3"/>
    <w:rsid w:val="000A7A91"/>
    <w:rsid w:val="000B029C"/>
    <w:rsid w:val="000B05DA"/>
    <w:rsid w:val="000B0822"/>
    <w:rsid w:val="000B0AAA"/>
    <w:rsid w:val="000B10D9"/>
    <w:rsid w:val="000B1B85"/>
    <w:rsid w:val="000B1E34"/>
    <w:rsid w:val="000B2027"/>
    <w:rsid w:val="000B249A"/>
    <w:rsid w:val="000B2D44"/>
    <w:rsid w:val="000B37BA"/>
    <w:rsid w:val="000B44AB"/>
    <w:rsid w:val="000B50AD"/>
    <w:rsid w:val="000B6255"/>
    <w:rsid w:val="000B6942"/>
    <w:rsid w:val="000B6FC3"/>
    <w:rsid w:val="000B71EF"/>
    <w:rsid w:val="000B73D4"/>
    <w:rsid w:val="000B766F"/>
    <w:rsid w:val="000B76C1"/>
    <w:rsid w:val="000B76E5"/>
    <w:rsid w:val="000B7767"/>
    <w:rsid w:val="000B798C"/>
    <w:rsid w:val="000C00B9"/>
    <w:rsid w:val="000C0495"/>
    <w:rsid w:val="000C08F8"/>
    <w:rsid w:val="000C0BB1"/>
    <w:rsid w:val="000C0FB9"/>
    <w:rsid w:val="000C13F7"/>
    <w:rsid w:val="000C1C05"/>
    <w:rsid w:val="000C1E08"/>
    <w:rsid w:val="000C3828"/>
    <w:rsid w:val="000C4054"/>
    <w:rsid w:val="000C45A2"/>
    <w:rsid w:val="000C58C8"/>
    <w:rsid w:val="000C593E"/>
    <w:rsid w:val="000C5DA7"/>
    <w:rsid w:val="000C5E6F"/>
    <w:rsid w:val="000C61DE"/>
    <w:rsid w:val="000C6289"/>
    <w:rsid w:val="000C665B"/>
    <w:rsid w:val="000C69E8"/>
    <w:rsid w:val="000C711E"/>
    <w:rsid w:val="000C76DE"/>
    <w:rsid w:val="000D016A"/>
    <w:rsid w:val="000D0277"/>
    <w:rsid w:val="000D0E15"/>
    <w:rsid w:val="000D1726"/>
    <w:rsid w:val="000D19D7"/>
    <w:rsid w:val="000D1EE1"/>
    <w:rsid w:val="000D26E8"/>
    <w:rsid w:val="000D2B76"/>
    <w:rsid w:val="000D2D03"/>
    <w:rsid w:val="000D3664"/>
    <w:rsid w:val="000D37D1"/>
    <w:rsid w:val="000D3866"/>
    <w:rsid w:val="000D3C98"/>
    <w:rsid w:val="000D42AB"/>
    <w:rsid w:val="000D44D0"/>
    <w:rsid w:val="000D4C20"/>
    <w:rsid w:val="000D4CB5"/>
    <w:rsid w:val="000D4DC2"/>
    <w:rsid w:val="000D4F14"/>
    <w:rsid w:val="000D53EA"/>
    <w:rsid w:val="000D5FAE"/>
    <w:rsid w:val="000D6484"/>
    <w:rsid w:val="000D65E7"/>
    <w:rsid w:val="000D6861"/>
    <w:rsid w:val="000D687A"/>
    <w:rsid w:val="000D6EEB"/>
    <w:rsid w:val="000D73E6"/>
    <w:rsid w:val="000D747A"/>
    <w:rsid w:val="000D77AC"/>
    <w:rsid w:val="000E0A15"/>
    <w:rsid w:val="000E0C55"/>
    <w:rsid w:val="000E115A"/>
    <w:rsid w:val="000E1A66"/>
    <w:rsid w:val="000E20D7"/>
    <w:rsid w:val="000E2E3D"/>
    <w:rsid w:val="000E323B"/>
    <w:rsid w:val="000E3A75"/>
    <w:rsid w:val="000E4EF7"/>
    <w:rsid w:val="000E54E9"/>
    <w:rsid w:val="000E5813"/>
    <w:rsid w:val="000E597B"/>
    <w:rsid w:val="000E5B3E"/>
    <w:rsid w:val="000E5B66"/>
    <w:rsid w:val="000E603B"/>
    <w:rsid w:val="000E6105"/>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7C"/>
    <w:rsid w:val="000F22EE"/>
    <w:rsid w:val="000F2455"/>
    <w:rsid w:val="000F2959"/>
    <w:rsid w:val="000F322F"/>
    <w:rsid w:val="000F370E"/>
    <w:rsid w:val="000F3B9B"/>
    <w:rsid w:val="000F3C4D"/>
    <w:rsid w:val="000F4876"/>
    <w:rsid w:val="000F4D26"/>
    <w:rsid w:val="000F4D77"/>
    <w:rsid w:val="000F52BB"/>
    <w:rsid w:val="000F543F"/>
    <w:rsid w:val="000F7441"/>
    <w:rsid w:val="001009B5"/>
    <w:rsid w:val="001018D1"/>
    <w:rsid w:val="00101DE5"/>
    <w:rsid w:val="0010219C"/>
    <w:rsid w:val="0010283C"/>
    <w:rsid w:val="0010303E"/>
    <w:rsid w:val="00103271"/>
    <w:rsid w:val="0010344C"/>
    <w:rsid w:val="001034A5"/>
    <w:rsid w:val="00103675"/>
    <w:rsid w:val="00103FE3"/>
    <w:rsid w:val="0010421F"/>
    <w:rsid w:val="001042FE"/>
    <w:rsid w:val="001045EC"/>
    <w:rsid w:val="00104B0C"/>
    <w:rsid w:val="00104C84"/>
    <w:rsid w:val="001050FF"/>
    <w:rsid w:val="0010511B"/>
    <w:rsid w:val="001056A1"/>
    <w:rsid w:val="001058BC"/>
    <w:rsid w:val="00105B1B"/>
    <w:rsid w:val="00105CE0"/>
    <w:rsid w:val="00106451"/>
    <w:rsid w:val="001064AD"/>
    <w:rsid w:val="00106C93"/>
    <w:rsid w:val="00106D29"/>
    <w:rsid w:val="00110073"/>
    <w:rsid w:val="0011012D"/>
    <w:rsid w:val="001116FF"/>
    <w:rsid w:val="001122FB"/>
    <w:rsid w:val="0011270B"/>
    <w:rsid w:val="00112A42"/>
    <w:rsid w:val="00113004"/>
    <w:rsid w:val="001138B4"/>
    <w:rsid w:val="00113952"/>
    <w:rsid w:val="00113DF9"/>
    <w:rsid w:val="00113E34"/>
    <w:rsid w:val="001148C1"/>
    <w:rsid w:val="00114A04"/>
    <w:rsid w:val="00114DE8"/>
    <w:rsid w:val="00115854"/>
    <w:rsid w:val="00115B5C"/>
    <w:rsid w:val="00115CC1"/>
    <w:rsid w:val="001167E9"/>
    <w:rsid w:val="0011753B"/>
    <w:rsid w:val="00117B6B"/>
    <w:rsid w:val="001203D5"/>
    <w:rsid w:val="0012067A"/>
    <w:rsid w:val="00120B79"/>
    <w:rsid w:val="00121427"/>
    <w:rsid w:val="001214B6"/>
    <w:rsid w:val="00121992"/>
    <w:rsid w:val="00122101"/>
    <w:rsid w:val="001222D9"/>
    <w:rsid w:val="001230C6"/>
    <w:rsid w:val="001237C7"/>
    <w:rsid w:val="0012382E"/>
    <w:rsid w:val="001238DC"/>
    <w:rsid w:val="00123B0A"/>
    <w:rsid w:val="00123D94"/>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72B"/>
    <w:rsid w:val="00132A33"/>
    <w:rsid w:val="00133A88"/>
    <w:rsid w:val="00133A93"/>
    <w:rsid w:val="00133B33"/>
    <w:rsid w:val="001345E0"/>
    <w:rsid w:val="00134840"/>
    <w:rsid w:val="001349C3"/>
    <w:rsid w:val="00134AAE"/>
    <w:rsid w:val="00134F0F"/>
    <w:rsid w:val="001365E6"/>
    <w:rsid w:val="00137399"/>
    <w:rsid w:val="001376A7"/>
    <w:rsid w:val="001402E3"/>
    <w:rsid w:val="00142153"/>
    <w:rsid w:val="0014246A"/>
    <w:rsid w:val="001427A0"/>
    <w:rsid w:val="00142811"/>
    <w:rsid w:val="001428DD"/>
    <w:rsid w:val="00142E32"/>
    <w:rsid w:val="00142E74"/>
    <w:rsid w:val="0014362D"/>
    <w:rsid w:val="00143BA3"/>
    <w:rsid w:val="00144B30"/>
    <w:rsid w:val="001451DE"/>
    <w:rsid w:val="001454F1"/>
    <w:rsid w:val="00145BD8"/>
    <w:rsid w:val="00147347"/>
    <w:rsid w:val="001478D1"/>
    <w:rsid w:val="00147A02"/>
    <w:rsid w:val="001503E4"/>
    <w:rsid w:val="001507AF"/>
    <w:rsid w:val="00150922"/>
    <w:rsid w:val="00151BA8"/>
    <w:rsid w:val="00152755"/>
    <w:rsid w:val="00152809"/>
    <w:rsid w:val="00152E9F"/>
    <w:rsid w:val="00153057"/>
    <w:rsid w:val="001539C4"/>
    <w:rsid w:val="00154BB7"/>
    <w:rsid w:val="001551B7"/>
    <w:rsid w:val="001551BF"/>
    <w:rsid w:val="00155EEF"/>
    <w:rsid w:val="00155F4B"/>
    <w:rsid w:val="0015675B"/>
    <w:rsid w:val="0015712A"/>
    <w:rsid w:val="00157F53"/>
    <w:rsid w:val="00160E8D"/>
    <w:rsid w:val="00160FE5"/>
    <w:rsid w:val="001612ED"/>
    <w:rsid w:val="00161A23"/>
    <w:rsid w:val="00161D26"/>
    <w:rsid w:val="00162269"/>
    <w:rsid w:val="0016260D"/>
    <w:rsid w:val="00162C60"/>
    <w:rsid w:val="001630A0"/>
    <w:rsid w:val="0016360C"/>
    <w:rsid w:val="001636FD"/>
    <w:rsid w:val="00163970"/>
    <w:rsid w:val="00163A30"/>
    <w:rsid w:val="00163B3E"/>
    <w:rsid w:val="00163C0F"/>
    <w:rsid w:val="00163CEB"/>
    <w:rsid w:val="00163D8E"/>
    <w:rsid w:val="00163FC2"/>
    <w:rsid w:val="00164DD7"/>
    <w:rsid w:val="00165132"/>
    <w:rsid w:val="001654DB"/>
    <w:rsid w:val="001655DA"/>
    <w:rsid w:val="001659A6"/>
    <w:rsid w:val="001661BC"/>
    <w:rsid w:val="001664CA"/>
    <w:rsid w:val="001665B6"/>
    <w:rsid w:val="00166B70"/>
    <w:rsid w:val="0016715C"/>
    <w:rsid w:val="0016790C"/>
    <w:rsid w:val="00167DFC"/>
    <w:rsid w:val="00170F85"/>
    <w:rsid w:val="0017154B"/>
    <w:rsid w:val="001716CA"/>
    <w:rsid w:val="00171CFB"/>
    <w:rsid w:val="00172CB0"/>
    <w:rsid w:val="00173E1D"/>
    <w:rsid w:val="001742AA"/>
    <w:rsid w:val="0017478C"/>
    <w:rsid w:val="00174FEF"/>
    <w:rsid w:val="001753E0"/>
    <w:rsid w:val="001756A2"/>
    <w:rsid w:val="00175C53"/>
    <w:rsid w:val="00175D47"/>
    <w:rsid w:val="0017617A"/>
    <w:rsid w:val="00176658"/>
    <w:rsid w:val="00176F14"/>
    <w:rsid w:val="0017707F"/>
    <w:rsid w:val="001770BC"/>
    <w:rsid w:val="00177449"/>
    <w:rsid w:val="00177712"/>
    <w:rsid w:val="00177D96"/>
    <w:rsid w:val="00180164"/>
    <w:rsid w:val="0018088B"/>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583"/>
    <w:rsid w:val="00187148"/>
    <w:rsid w:val="00187344"/>
    <w:rsid w:val="00187565"/>
    <w:rsid w:val="00187EE0"/>
    <w:rsid w:val="00190B2E"/>
    <w:rsid w:val="00190DC5"/>
    <w:rsid w:val="00191151"/>
    <w:rsid w:val="00191387"/>
    <w:rsid w:val="00191D2A"/>
    <w:rsid w:val="00192B6C"/>
    <w:rsid w:val="00193641"/>
    <w:rsid w:val="001938C7"/>
    <w:rsid w:val="0019485C"/>
    <w:rsid w:val="00194D54"/>
    <w:rsid w:val="00195011"/>
    <w:rsid w:val="00195071"/>
    <w:rsid w:val="001954A9"/>
    <w:rsid w:val="001957F3"/>
    <w:rsid w:val="00195A73"/>
    <w:rsid w:val="001967CF"/>
    <w:rsid w:val="00196C1A"/>
    <w:rsid w:val="00196EDE"/>
    <w:rsid w:val="001971A7"/>
    <w:rsid w:val="0019760C"/>
    <w:rsid w:val="00197C1B"/>
    <w:rsid w:val="00197D54"/>
    <w:rsid w:val="00197F9F"/>
    <w:rsid w:val="001A022A"/>
    <w:rsid w:val="001A099A"/>
    <w:rsid w:val="001A0DFB"/>
    <w:rsid w:val="001A13B1"/>
    <w:rsid w:val="001A152D"/>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E6"/>
    <w:rsid w:val="001B792A"/>
    <w:rsid w:val="001C047C"/>
    <w:rsid w:val="001C16DE"/>
    <w:rsid w:val="001C2592"/>
    <w:rsid w:val="001C269F"/>
    <w:rsid w:val="001C2944"/>
    <w:rsid w:val="001C2BD7"/>
    <w:rsid w:val="001C2C82"/>
    <w:rsid w:val="001C3130"/>
    <w:rsid w:val="001C330E"/>
    <w:rsid w:val="001C3E9E"/>
    <w:rsid w:val="001C513C"/>
    <w:rsid w:val="001C5B29"/>
    <w:rsid w:val="001C5BE2"/>
    <w:rsid w:val="001C5F25"/>
    <w:rsid w:val="001C6A55"/>
    <w:rsid w:val="001C777D"/>
    <w:rsid w:val="001C7A7F"/>
    <w:rsid w:val="001D037D"/>
    <w:rsid w:val="001D0BB9"/>
    <w:rsid w:val="001D1791"/>
    <w:rsid w:val="001D1C44"/>
    <w:rsid w:val="001D2177"/>
    <w:rsid w:val="001D2605"/>
    <w:rsid w:val="001D279E"/>
    <w:rsid w:val="001D293E"/>
    <w:rsid w:val="001D296A"/>
    <w:rsid w:val="001D2F9E"/>
    <w:rsid w:val="001D30AC"/>
    <w:rsid w:val="001D38CC"/>
    <w:rsid w:val="001D3DA0"/>
    <w:rsid w:val="001D45CD"/>
    <w:rsid w:val="001D45F5"/>
    <w:rsid w:val="001D467D"/>
    <w:rsid w:val="001D4695"/>
    <w:rsid w:val="001D46DE"/>
    <w:rsid w:val="001D46F2"/>
    <w:rsid w:val="001D4BA2"/>
    <w:rsid w:val="001D4CE8"/>
    <w:rsid w:val="001D4EB7"/>
    <w:rsid w:val="001D576F"/>
    <w:rsid w:val="001D58B3"/>
    <w:rsid w:val="001D5D9D"/>
    <w:rsid w:val="001D5DD9"/>
    <w:rsid w:val="001D603F"/>
    <w:rsid w:val="001D74B6"/>
    <w:rsid w:val="001E0CA4"/>
    <w:rsid w:val="001E0CC8"/>
    <w:rsid w:val="001E1051"/>
    <w:rsid w:val="001E1365"/>
    <w:rsid w:val="001E1513"/>
    <w:rsid w:val="001E2059"/>
    <w:rsid w:val="001E2443"/>
    <w:rsid w:val="001E296C"/>
    <w:rsid w:val="001E2A16"/>
    <w:rsid w:val="001E2D69"/>
    <w:rsid w:val="001E34D3"/>
    <w:rsid w:val="001E3803"/>
    <w:rsid w:val="001E3860"/>
    <w:rsid w:val="001E4808"/>
    <w:rsid w:val="001E48F0"/>
    <w:rsid w:val="001E4CCE"/>
    <w:rsid w:val="001E4D5F"/>
    <w:rsid w:val="001E4E96"/>
    <w:rsid w:val="001E527A"/>
    <w:rsid w:val="001E5757"/>
    <w:rsid w:val="001E5953"/>
    <w:rsid w:val="001E5DFA"/>
    <w:rsid w:val="001E6E9A"/>
    <w:rsid w:val="001E7209"/>
    <w:rsid w:val="001E7264"/>
    <w:rsid w:val="001E760F"/>
    <w:rsid w:val="001E7821"/>
    <w:rsid w:val="001E7A6C"/>
    <w:rsid w:val="001E7D4F"/>
    <w:rsid w:val="001F03F0"/>
    <w:rsid w:val="001F0E45"/>
    <w:rsid w:val="001F1175"/>
    <w:rsid w:val="001F1BCC"/>
    <w:rsid w:val="001F1D3F"/>
    <w:rsid w:val="001F29F0"/>
    <w:rsid w:val="001F2AAF"/>
    <w:rsid w:val="001F2DA9"/>
    <w:rsid w:val="001F36FA"/>
    <w:rsid w:val="001F4064"/>
    <w:rsid w:val="001F4349"/>
    <w:rsid w:val="001F4782"/>
    <w:rsid w:val="001F4CAC"/>
    <w:rsid w:val="001F5125"/>
    <w:rsid w:val="001F61A5"/>
    <w:rsid w:val="001F6767"/>
    <w:rsid w:val="001F6A20"/>
    <w:rsid w:val="001F6BEC"/>
    <w:rsid w:val="001F6DBA"/>
    <w:rsid w:val="001F6E1E"/>
    <w:rsid w:val="001F7004"/>
    <w:rsid w:val="001F775F"/>
    <w:rsid w:val="001F780A"/>
    <w:rsid w:val="001F7D66"/>
    <w:rsid w:val="002001C4"/>
    <w:rsid w:val="00200B5F"/>
    <w:rsid w:val="00200C7D"/>
    <w:rsid w:val="00200FF1"/>
    <w:rsid w:val="0020158D"/>
    <w:rsid w:val="0020159D"/>
    <w:rsid w:val="00201E34"/>
    <w:rsid w:val="00202782"/>
    <w:rsid w:val="00202788"/>
    <w:rsid w:val="00202F31"/>
    <w:rsid w:val="00204F69"/>
    <w:rsid w:val="00204FAB"/>
    <w:rsid w:val="002057D4"/>
    <w:rsid w:val="0020580A"/>
    <w:rsid w:val="00205843"/>
    <w:rsid w:val="00205D20"/>
    <w:rsid w:val="00205D51"/>
    <w:rsid w:val="00205FCE"/>
    <w:rsid w:val="00206016"/>
    <w:rsid w:val="00206D7A"/>
    <w:rsid w:val="00207574"/>
    <w:rsid w:val="0020776F"/>
    <w:rsid w:val="00210390"/>
    <w:rsid w:val="00211231"/>
    <w:rsid w:val="0021182A"/>
    <w:rsid w:val="00211DDF"/>
    <w:rsid w:val="00212225"/>
    <w:rsid w:val="002126A8"/>
    <w:rsid w:val="00213002"/>
    <w:rsid w:val="002133FB"/>
    <w:rsid w:val="00213BCD"/>
    <w:rsid w:val="00214058"/>
    <w:rsid w:val="002143F5"/>
    <w:rsid w:val="00215163"/>
    <w:rsid w:val="0021645B"/>
    <w:rsid w:val="00216679"/>
    <w:rsid w:val="002168CE"/>
    <w:rsid w:val="00216D6D"/>
    <w:rsid w:val="0021727D"/>
    <w:rsid w:val="0021761A"/>
    <w:rsid w:val="00220180"/>
    <w:rsid w:val="00220419"/>
    <w:rsid w:val="00220678"/>
    <w:rsid w:val="00220BD0"/>
    <w:rsid w:val="00220D5C"/>
    <w:rsid w:val="00221BA4"/>
    <w:rsid w:val="00221EB3"/>
    <w:rsid w:val="00221F7E"/>
    <w:rsid w:val="00222AE5"/>
    <w:rsid w:val="00222BB2"/>
    <w:rsid w:val="0022361A"/>
    <w:rsid w:val="00223EAE"/>
    <w:rsid w:val="00223F0C"/>
    <w:rsid w:val="002251FE"/>
    <w:rsid w:val="0022538B"/>
    <w:rsid w:val="002257BE"/>
    <w:rsid w:val="002258A9"/>
    <w:rsid w:val="0022651C"/>
    <w:rsid w:val="002267F8"/>
    <w:rsid w:val="00226B51"/>
    <w:rsid w:val="00226D26"/>
    <w:rsid w:val="00227136"/>
    <w:rsid w:val="002273BD"/>
    <w:rsid w:val="002276BA"/>
    <w:rsid w:val="00227DD9"/>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50D"/>
    <w:rsid w:val="00233DA1"/>
    <w:rsid w:val="00234196"/>
    <w:rsid w:val="00234459"/>
    <w:rsid w:val="00234DB5"/>
    <w:rsid w:val="002350B0"/>
    <w:rsid w:val="00235AF6"/>
    <w:rsid w:val="00235ED9"/>
    <w:rsid w:val="00236069"/>
    <w:rsid w:val="00236631"/>
    <w:rsid w:val="00236ADF"/>
    <w:rsid w:val="00237671"/>
    <w:rsid w:val="002376F8"/>
    <w:rsid w:val="00237AB6"/>
    <w:rsid w:val="0024042A"/>
    <w:rsid w:val="0024092B"/>
    <w:rsid w:val="00240EB3"/>
    <w:rsid w:val="002413CC"/>
    <w:rsid w:val="00241597"/>
    <w:rsid w:val="0024197B"/>
    <w:rsid w:val="002422BB"/>
    <w:rsid w:val="00242651"/>
    <w:rsid w:val="00243094"/>
    <w:rsid w:val="00243308"/>
    <w:rsid w:val="002439AF"/>
    <w:rsid w:val="002440AB"/>
    <w:rsid w:val="00244C1B"/>
    <w:rsid w:val="00244CE2"/>
    <w:rsid w:val="00245965"/>
    <w:rsid w:val="00245D9A"/>
    <w:rsid w:val="00245F79"/>
    <w:rsid w:val="00246242"/>
    <w:rsid w:val="0024712A"/>
    <w:rsid w:val="00247582"/>
    <w:rsid w:val="002478F1"/>
    <w:rsid w:val="00247CB8"/>
    <w:rsid w:val="00247D01"/>
    <w:rsid w:val="00247EF4"/>
    <w:rsid w:val="00247F48"/>
    <w:rsid w:val="00250888"/>
    <w:rsid w:val="00250D95"/>
    <w:rsid w:val="00251450"/>
    <w:rsid w:val="002516AA"/>
    <w:rsid w:val="002519DB"/>
    <w:rsid w:val="002524E8"/>
    <w:rsid w:val="00252EB4"/>
    <w:rsid w:val="00253097"/>
    <w:rsid w:val="002533A4"/>
    <w:rsid w:val="00253427"/>
    <w:rsid w:val="002536CE"/>
    <w:rsid w:val="002538AA"/>
    <w:rsid w:val="00253B77"/>
    <w:rsid w:val="002541A6"/>
    <w:rsid w:val="0025442C"/>
    <w:rsid w:val="00254ED2"/>
    <w:rsid w:val="0025565C"/>
    <w:rsid w:val="0025589E"/>
    <w:rsid w:val="00255CFD"/>
    <w:rsid w:val="00256677"/>
    <w:rsid w:val="00256BB5"/>
    <w:rsid w:val="002573AC"/>
    <w:rsid w:val="0026029A"/>
    <w:rsid w:val="00260A7E"/>
    <w:rsid w:val="00261091"/>
    <w:rsid w:val="002613F7"/>
    <w:rsid w:val="00261695"/>
    <w:rsid w:val="0026181C"/>
    <w:rsid w:val="002635E2"/>
    <w:rsid w:val="0026371D"/>
    <w:rsid w:val="00263C40"/>
    <w:rsid w:val="002640E7"/>
    <w:rsid w:val="00264122"/>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47"/>
    <w:rsid w:val="00271DC3"/>
    <w:rsid w:val="002720EB"/>
    <w:rsid w:val="00272541"/>
    <w:rsid w:val="00272724"/>
    <w:rsid w:val="00272DAF"/>
    <w:rsid w:val="00272E02"/>
    <w:rsid w:val="00272E5D"/>
    <w:rsid w:val="00272FD4"/>
    <w:rsid w:val="00273A72"/>
    <w:rsid w:val="00273CC3"/>
    <w:rsid w:val="00273F11"/>
    <w:rsid w:val="00274B0D"/>
    <w:rsid w:val="002757C0"/>
    <w:rsid w:val="002757C6"/>
    <w:rsid w:val="00276088"/>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77E"/>
    <w:rsid w:val="00282A45"/>
    <w:rsid w:val="00282E3B"/>
    <w:rsid w:val="00282F7B"/>
    <w:rsid w:val="002832FA"/>
    <w:rsid w:val="002843D7"/>
    <w:rsid w:val="0028524C"/>
    <w:rsid w:val="00285538"/>
    <w:rsid w:val="00285555"/>
    <w:rsid w:val="00285A00"/>
    <w:rsid w:val="00285AFE"/>
    <w:rsid w:val="00286F64"/>
    <w:rsid w:val="00287555"/>
    <w:rsid w:val="00287585"/>
    <w:rsid w:val="002876D8"/>
    <w:rsid w:val="00287995"/>
    <w:rsid w:val="00287A1B"/>
    <w:rsid w:val="00287EE6"/>
    <w:rsid w:val="00287EED"/>
    <w:rsid w:val="00290A00"/>
    <w:rsid w:val="00290BE3"/>
    <w:rsid w:val="00291038"/>
    <w:rsid w:val="00291353"/>
    <w:rsid w:val="002918C5"/>
    <w:rsid w:val="00291900"/>
    <w:rsid w:val="00291CF9"/>
    <w:rsid w:val="00291F91"/>
    <w:rsid w:val="00292DC6"/>
    <w:rsid w:val="002930AF"/>
    <w:rsid w:val="00293DD8"/>
    <w:rsid w:val="00293F56"/>
    <w:rsid w:val="00294200"/>
    <w:rsid w:val="00294362"/>
    <w:rsid w:val="00294591"/>
    <w:rsid w:val="00294DEA"/>
    <w:rsid w:val="00294EEE"/>
    <w:rsid w:val="002953E7"/>
    <w:rsid w:val="00295C85"/>
    <w:rsid w:val="00296093"/>
    <w:rsid w:val="002971C7"/>
    <w:rsid w:val="0029765F"/>
    <w:rsid w:val="00297DB2"/>
    <w:rsid w:val="002A00AD"/>
    <w:rsid w:val="002A0460"/>
    <w:rsid w:val="002A085C"/>
    <w:rsid w:val="002A0921"/>
    <w:rsid w:val="002A1410"/>
    <w:rsid w:val="002A1AA6"/>
    <w:rsid w:val="002A1D6F"/>
    <w:rsid w:val="002A245F"/>
    <w:rsid w:val="002A3010"/>
    <w:rsid w:val="002A3489"/>
    <w:rsid w:val="002A36D1"/>
    <w:rsid w:val="002A3AD2"/>
    <w:rsid w:val="002A56AA"/>
    <w:rsid w:val="002A61AD"/>
    <w:rsid w:val="002A6351"/>
    <w:rsid w:val="002A669F"/>
    <w:rsid w:val="002A66D2"/>
    <w:rsid w:val="002A6C8A"/>
    <w:rsid w:val="002A75F1"/>
    <w:rsid w:val="002A7B2F"/>
    <w:rsid w:val="002A7CA2"/>
    <w:rsid w:val="002B0097"/>
    <w:rsid w:val="002B06DE"/>
    <w:rsid w:val="002B0D6F"/>
    <w:rsid w:val="002B1836"/>
    <w:rsid w:val="002B1B86"/>
    <w:rsid w:val="002B1D4E"/>
    <w:rsid w:val="002B202D"/>
    <w:rsid w:val="002B2704"/>
    <w:rsid w:val="002B286D"/>
    <w:rsid w:val="002B3B7D"/>
    <w:rsid w:val="002B504D"/>
    <w:rsid w:val="002B5399"/>
    <w:rsid w:val="002B53EA"/>
    <w:rsid w:val="002B590D"/>
    <w:rsid w:val="002B6CC9"/>
    <w:rsid w:val="002B6D56"/>
    <w:rsid w:val="002B76EE"/>
    <w:rsid w:val="002B7744"/>
    <w:rsid w:val="002B7C35"/>
    <w:rsid w:val="002C01D4"/>
    <w:rsid w:val="002C0B58"/>
    <w:rsid w:val="002C0C16"/>
    <w:rsid w:val="002C0D74"/>
    <w:rsid w:val="002C2024"/>
    <w:rsid w:val="002C2274"/>
    <w:rsid w:val="002C232E"/>
    <w:rsid w:val="002C284A"/>
    <w:rsid w:val="002C2AE8"/>
    <w:rsid w:val="002C2CB9"/>
    <w:rsid w:val="002C3CCA"/>
    <w:rsid w:val="002C419A"/>
    <w:rsid w:val="002C4412"/>
    <w:rsid w:val="002C48AB"/>
    <w:rsid w:val="002C55A7"/>
    <w:rsid w:val="002C5C5F"/>
    <w:rsid w:val="002C6192"/>
    <w:rsid w:val="002C6D7A"/>
    <w:rsid w:val="002C70DE"/>
    <w:rsid w:val="002C75B7"/>
    <w:rsid w:val="002C77DB"/>
    <w:rsid w:val="002D11F4"/>
    <w:rsid w:val="002D1346"/>
    <w:rsid w:val="002D1C60"/>
    <w:rsid w:val="002D1F94"/>
    <w:rsid w:val="002D21C5"/>
    <w:rsid w:val="002D2483"/>
    <w:rsid w:val="002D2CAD"/>
    <w:rsid w:val="002D345E"/>
    <w:rsid w:val="002D41E7"/>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794"/>
    <w:rsid w:val="002E2E1B"/>
    <w:rsid w:val="002E2E4F"/>
    <w:rsid w:val="002E3389"/>
    <w:rsid w:val="002E4809"/>
    <w:rsid w:val="002E49E5"/>
    <w:rsid w:val="002E4B94"/>
    <w:rsid w:val="002E5570"/>
    <w:rsid w:val="002E57F3"/>
    <w:rsid w:val="002E5B42"/>
    <w:rsid w:val="002E5C82"/>
    <w:rsid w:val="002E60AE"/>
    <w:rsid w:val="002E633B"/>
    <w:rsid w:val="002E63F1"/>
    <w:rsid w:val="002E67A7"/>
    <w:rsid w:val="002E6A8C"/>
    <w:rsid w:val="002E6C2C"/>
    <w:rsid w:val="002E6C78"/>
    <w:rsid w:val="002E6FCB"/>
    <w:rsid w:val="002E7CC0"/>
    <w:rsid w:val="002E7E1C"/>
    <w:rsid w:val="002E7FBC"/>
    <w:rsid w:val="002F024D"/>
    <w:rsid w:val="002F04B2"/>
    <w:rsid w:val="002F07D7"/>
    <w:rsid w:val="002F10AF"/>
    <w:rsid w:val="002F1700"/>
    <w:rsid w:val="002F18C8"/>
    <w:rsid w:val="002F1C88"/>
    <w:rsid w:val="002F2398"/>
    <w:rsid w:val="002F3222"/>
    <w:rsid w:val="002F334D"/>
    <w:rsid w:val="002F34E8"/>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301EFB"/>
    <w:rsid w:val="003029AE"/>
    <w:rsid w:val="00302F1F"/>
    <w:rsid w:val="00302F84"/>
    <w:rsid w:val="00303BDA"/>
    <w:rsid w:val="00303EE8"/>
    <w:rsid w:val="00303EEB"/>
    <w:rsid w:val="0030428F"/>
    <w:rsid w:val="00304AA7"/>
    <w:rsid w:val="00304D51"/>
    <w:rsid w:val="003056F0"/>
    <w:rsid w:val="0030593E"/>
    <w:rsid w:val="00305AB8"/>
    <w:rsid w:val="00305F7E"/>
    <w:rsid w:val="003069E2"/>
    <w:rsid w:val="0031066C"/>
    <w:rsid w:val="00310A48"/>
    <w:rsid w:val="0031106C"/>
    <w:rsid w:val="00311846"/>
    <w:rsid w:val="00311C75"/>
    <w:rsid w:val="00312C7E"/>
    <w:rsid w:val="00313F2D"/>
    <w:rsid w:val="00313FAC"/>
    <w:rsid w:val="003143C5"/>
    <w:rsid w:val="00315C84"/>
    <w:rsid w:val="00315E27"/>
    <w:rsid w:val="00315F16"/>
    <w:rsid w:val="003161C6"/>
    <w:rsid w:val="00316994"/>
    <w:rsid w:val="00316EFF"/>
    <w:rsid w:val="003177D5"/>
    <w:rsid w:val="00317A3B"/>
    <w:rsid w:val="00317E94"/>
    <w:rsid w:val="00317E98"/>
    <w:rsid w:val="00317FE2"/>
    <w:rsid w:val="003203B7"/>
    <w:rsid w:val="0032084F"/>
    <w:rsid w:val="00320AD7"/>
    <w:rsid w:val="003212E2"/>
    <w:rsid w:val="003215C4"/>
    <w:rsid w:val="00321BD6"/>
    <w:rsid w:val="0032211B"/>
    <w:rsid w:val="0032286A"/>
    <w:rsid w:val="00322E21"/>
    <w:rsid w:val="00323558"/>
    <w:rsid w:val="00323608"/>
    <w:rsid w:val="00323D8A"/>
    <w:rsid w:val="003241B3"/>
    <w:rsid w:val="003242F7"/>
    <w:rsid w:val="00324340"/>
    <w:rsid w:val="00324986"/>
    <w:rsid w:val="00324B4C"/>
    <w:rsid w:val="00325022"/>
    <w:rsid w:val="00325565"/>
    <w:rsid w:val="00325757"/>
    <w:rsid w:val="00325C24"/>
    <w:rsid w:val="00325E08"/>
    <w:rsid w:val="0032603B"/>
    <w:rsid w:val="0032605C"/>
    <w:rsid w:val="003260E6"/>
    <w:rsid w:val="00326451"/>
    <w:rsid w:val="003273F8"/>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3B0E"/>
    <w:rsid w:val="00334370"/>
    <w:rsid w:val="00334DEA"/>
    <w:rsid w:val="00335EDF"/>
    <w:rsid w:val="00335F06"/>
    <w:rsid w:val="003364C7"/>
    <w:rsid w:val="003367FF"/>
    <w:rsid w:val="003368CE"/>
    <w:rsid w:val="00336B43"/>
    <w:rsid w:val="00336E13"/>
    <w:rsid w:val="00337447"/>
    <w:rsid w:val="003379A9"/>
    <w:rsid w:val="00337A11"/>
    <w:rsid w:val="00337ECF"/>
    <w:rsid w:val="00340B87"/>
    <w:rsid w:val="00340F99"/>
    <w:rsid w:val="00341476"/>
    <w:rsid w:val="0034194E"/>
    <w:rsid w:val="00341E97"/>
    <w:rsid w:val="00342524"/>
    <w:rsid w:val="003427AC"/>
    <w:rsid w:val="0034299C"/>
    <w:rsid w:val="00342A8A"/>
    <w:rsid w:val="00342AA4"/>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9A4"/>
    <w:rsid w:val="00346C49"/>
    <w:rsid w:val="0034716E"/>
    <w:rsid w:val="003471AC"/>
    <w:rsid w:val="003477B7"/>
    <w:rsid w:val="0034786D"/>
    <w:rsid w:val="00347CB3"/>
    <w:rsid w:val="00347CD1"/>
    <w:rsid w:val="00350690"/>
    <w:rsid w:val="003507A7"/>
    <w:rsid w:val="003509C9"/>
    <w:rsid w:val="00350B54"/>
    <w:rsid w:val="00351D0E"/>
    <w:rsid w:val="00351D9A"/>
    <w:rsid w:val="00352804"/>
    <w:rsid w:val="00352C7C"/>
    <w:rsid w:val="00352D01"/>
    <w:rsid w:val="00352F80"/>
    <w:rsid w:val="0035365A"/>
    <w:rsid w:val="00353AF9"/>
    <w:rsid w:val="00353B50"/>
    <w:rsid w:val="003548BB"/>
    <w:rsid w:val="00354945"/>
    <w:rsid w:val="00354ACF"/>
    <w:rsid w:val="00354C4D"/>
    <w:rsid w:val="00355598"/>
    <w:rsid w:val="003558B8"/>
    <w:rsid w:val="00355AF5"/>
    <w:rsid w:val="00356129"/>
    <w:rsid w:val="0035662D"/>
    <w:rsid w:val="00356A85"/>
    <w:rsid w:val="00356F35"/>
    <w:rsid w:val="00356F7B"/>
    <w:rsid w:val="00356FEA"/>
    <w:rsid w:val="003573BF"/>
    <w:rsid w:val="00357B4E"/>
    <w:rsid w:val="00360321"/>
    <w:rsid w:val="003609EF"/>
    <w:rsid w:val="00360C9F"/>
    <w:rsid w:val="00360D7D"/>
    <w:rsid w:val="00360F1F"/>
    <w:rsid w:val="003614C4"/>
    <w:rsid w:val="00361AB0"/>
    <w:rsid w:val="00361D91"/>
    <w:rsid w:val="00363011"/>
    <w:rsid w:val="00363115"/>
    <w:rsid w:val="0036339E"/>
    <w:rsid w:val="003634A9"/>
    <w:rsid w:val="00363D64"/>
    <w:rsid w:val="00363E4C"/>
    <w:rsid w:val="003642AE"/>
    <w:rsid w:val="003645CE"/>
    <w:rsid w:val="00364953"/>
    <w:rsid w:val="00364CC7"/>
    <w:rsid w:val="00364E31"/>
    <w:rsid w:val="0036573B"/>
    <w:rsid w:val="0036638A"/>
    <w:rsid w:val="00366705"/>
    <w:rsid w:val="003667BE"/>
    <w:rsid w:val="00367211"/>
    <w:rsid w:val="00367342"/>
    <w:rsid w:val="00367E28"/>
    <w:rsid w:val="00367E64"/>
    <w:rsid w:val="0037068E"/>
    <w:rsid w:val="00370C75"/>
    <w:rsid w:val="003712C7"/>
    <w:rsid w:val="00371C84"/>
    <w:rsid w:val="00371ECA"/>
    <w:rsid w:val="00372516"/>
    <w:rsid w:val="003726A6"/>
    <w:rsid w:val="003732C1"/>
    <w:rsid w:val="00373467"/>
    <w:rsid w:val="00373A29"/>
    <w:rsid w:val="00373BE9"/>
    <w:rsid w:val="00374173"/>
    <w:rsid w:val="00374597"/>
    <w:rsid w:val="00375327"/>
    <w:rsid w:val="003753EE"/>
    <w:rsid w:val="0037589B"/>
    <w:rsid w:val="00375E11"/>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94B"/>
    <w:rsid w:val="00383A23"/>
    <w:rsid w:val="00384355"/>
    <w:rsid w:val="003845A6"/>
    <w:rsid w:val="0038501A"/>
    <w:rsid w:val="00385459"/>
    <w:rsid w:val="0038551B"/>
    <w:rsid w:val="00385A56"/>
    <w:rsid w:val="00386034"/>
    <w:rsid w:val="00387038"/>
    <w:rsid w:val="00387752"/>
    <w:rsid w:val="00390214"/>
    <w:rsid w:val="00390B9A"/>
    <w:rsid w:val="00391030"/>
    <w:rsid w:val="00391839"/>
    <w:rsid w:val="00391C13"/>
    <w:rsid w:val="003927F2"/>
    <w:rsid w:val="00392A84"/>
    <w:rsid w:val="00392AA0"/>
    <w:rsid w:val="00394101"/>
    <w:rsid w:val="0039425C"/>
    <w:rsid w:val="00394F01"/>
    <w:rsid w:val="0039516C"/>
    <w:rsid w:val="003954CA"/>
    <w:rsid w:val="00395925"/>
    <w:rsid w:val="00395F96"/>
    <w:rsid w:val="00396388"/>
    <w:rsid w:val="003965D3"/>
    <w:rsid w:val="003966B7"/>
    <w:rsid w:val="00396794"/>
    <w:rsid w:val="00396C87"/>
    <w:rsid w:val="00396EDE"/>
    <w:rsid w:val="00397163"/>
    <w:rsid w:val="003973D8"/>
    <w:rsid w:val="003977AB"/>
    <w:rsid w:val="003978CB"/>
    <w:rsid w:val="00397ADB"/>
    <w:rsid w:val="003A00C3"/>
    <w:rsid w:val="003A03CC"/>
    <w:rsid w:val="003A1A7E"/>
    <w:rsid w:val="003A1C3D"/>
    <w:rsid w:val="003A1CCE"/>
    <w:rsid w:val="003A242C"/>
    <w:rsid w:val="003A252A"/>
    <w:rsid w:val="003A2C4D"/>
    <w:rsid w:val="003A2EAC"/>
    <w:rsid w:val="003A35B6"/>
    <w:rsid w:val="003A3779"/>
    <w:rsid w:val="003A435B"/>
    <w:rsid w:val="003A47C9"/>
    <w:rsid w:val="003A52B1"/>
    <w:rsid w:val="003A56A6"/>
    <w:rsid w:val="003A571F"/>
    <w:rsid w:val="003A5888"/>
    <w:rsid w:val="003A61D9"/>
    <w:rsid w:val="003A6281"/>
    <w:rsid w:val="003A6B21"/>
    <w:rsid w:val="003A6C65"/>
    <w:rsid w:val="003A7498"/>
    <w:rsid w:val="003A7F3B"/>
    <w:rsid w:val="003B059A"/>
    <w:rsid w:val="003B0824"/>
    <w:rsid w:val="003B0B0C"/>
    <w:rsid w:val="003B0BB3"/>
    <w:rsid w:val="003B0DB3"/>
    <w:rsid w:val="003B13A1"/>
    <w:rsid w:val="003B1A4D"/>
    <w:rsid w:val="003B1C56"/>
    <w:rsid w:val="003B1F8D"/>
    <w:rsid w:val="003B28FB"/>
    <w:rsid w:val="003B2AA7"/>
    <w:rsid w:val="003B2E83"/>
    <w:rsid w:val="003B3C50"/>
    <w:rsid w:val="003B46B6"/>
    <w:rsid w:val="003B497F"/>
    <w:rsid w:val="003B4CD7"/>
    <w:rsid w:val="003B5010"/>
    <w:rsid w:val="003B5042"/>
    <w:rsid w:val="003B53AB"/>
    <w:rsid w:val="003B5945"/>
    <w:rsid w:val="003B5DDA"/>
    <w:rsid w:val="003B5E63"/>
    <w:rsid w:val="003B6088"/>
    <w:rsid w:val="003B64E8"/>
    <w:rsid w:val="003B66E0"/>
    <w:rsid w:val="003B7EB7"/>
    <w:rsid w:val="003B7F8E"/>
    <w:rsid w:val="003C092F"/>
    <w:rsid w:val="003C124A"/>
    <w:rsid w:val="003C13CC"/>
    <w:rsid w:val="003C1AFA"/>
    <w:rsid w:val="003C1DAA"/>
    <w:rsid w:val="003C1EAA"/>
    <w:rsid w:val="003C21C6"/>
    <w:rsid w:val="003C24CA"/>
    <w:rsid w:val="003C29E2"/>
    <w:rsid w:val="003C3054"/>
    <w:rsid w:val="003C3F9E"/>
    <w:rsid w:val="003C45CB"/>
    <w:rsid w:val="003C48A6"/>
    <w:rsid w:val="003C49D4"/>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4FF4"/>
    <w:rsid w:val="003D5414"/>
    <w:rsid w:val="003D5791"/>
    <w:rsid w:val="003D57A1"/>
    <w:rsid w:val="003D6089"/>
    <w:rsid w:val="003D60BC"/>
    <w:rsid w:val="003D624A"/>
    <w:rsid w:val="003D66C8"/>
    <w:rsid w:val="003D6848"/>
    <w:rsid w:val="003D694F"/>
    <w:rsid w:val="003D6EBA"/>
    <w:rsid w:val="003D7A76"/>
    <w:rsid w:val="003E0488"/>
    <w:rsid w:val="003E0675"/>
    <w:rsid w:val="003E0A3D"/>
    <w:rsid w:val="003E0D0A"/>
    <w:rsid w:val="003E1576"/>
    <w:rsid w:val="003E1FEF"/>
    <w:rsid w:val="003E21FD"/>
    <w:rsid w:val="003E24DA"/>
    <w:rsid w:val="003E2B75"/>
    <w:rsid w:val="003E3883"/>
    <w:rsid w:val="003E3B3E"/>
    <w:rsid w:val="003E3C7F"/>
    <w:rsid w:val="003E3DC7"/>
    <w:rsid w:val="003E43F6"/>
    <w:rsid w:val="003E48AA"/>
    <w:rsid w:val="003E4DB7"/>
    <w:rsid w:val="003E5823"/>
    <w:rsid w:val="003E5D80"/>
    <w:rsid w:val="003E6DE7"/>
    <w:rsid w:val="003E6EE8"/>
    <w:rsid w:val="003E7C05"/>
    <w:rsid w:val="003E7C10"/>
    <w:rsid w:val="003E7E60"/>
    <w:rsid w:val="003F05B7"/>
    <w:rsid w:val="003F062B"/>
    <w:rsid w:val="003F108B"/>
    <w:rsid w:val="003F10AE"/>
    <w:rsid w:val="003F1332"/>
    <w:rsid w:val="003F13AF"/>
    <w:rsid w:val="003F1617"/>
    <w:rsid w:val="003F168B"/>
    <w:rsid w:val="003F1A10"/>
    <w:rsid w:val="003F1E63"/>
    <w:rsid w:val="003F2C13"/>
    <w:rsid w:val="003F2DF9"/>
    <w:rsid w:val="003F3327"/>
    <w:rsid w:val="003F39C3"/>
    <w:rsid w:val="003F40ED"/>
    <w:rsid w:val="003F4258"/>
    <w:rsid w:val="003F4ADB"/>
    <w:rsid w:val="003F54B9"/>
    <w:rsid w:val="003F597D"/>
    <w:rsid w:val="003F5AF7"/>
    <w:rsid w:val="003F6F14"/>
    <w:rsid w:val="0040094F"/>
    <w:rsid w:val="0040102C"/>
    <w:rsid w:val="00401630"/>
    <w:rsid w:val="00401A9F"/>
    <w:rsid w:val="00401CE2"/>
    <w:rsid w:val="00401DFA"/>
    <w:rsid w:val="00401E98"/>
    <w:rsid w:val="00402A2C"/>
    <w:rsid w:val="0040398D"/>
    <w:rsid w:val="00403C5C"/>
    <w:rsid w:val="00403DDA"/>
    <w:rsid w:val="00403F1E"/>
    <w:rsid w:val="00404025"/>
    <w:rsid w:val="004044C8"/>
    <w:rsid w:val="00404629"/>
    <w:rsid w:val="00404D91"/>
    <w:rsid w:val="004055D7"/>
    <w:rsid w:val="00405B1E"/>
    <w:rsid w:val="00405D48"/>
    <w:rsid w:val="00406BA5"/>
    <w:rsid w:val="00407295"/>
    <w:rsid w:val="0041012B"/>
    <w:rsid w:val="004101E9"/>
    <w:rsid w:val="00411E4A"/>
    <w:rsid w:val="00411F68"/>
    <w:rsid w:val="004123BE"/>
    <w:rsid w:val="0041268F"/>
    <w:rsid w:val="00413A02"/>
    <w:rsid w:val="00413A41"/>
    <w:rsid w:val="00413D61"/>
    <w:rsid w:val="00413D7E"/>
    <w:rsid w:val="00413F3B"/>
    <w:rsid w:val="00414360"/>
    <w:rsid w:val="0041510E"/>
    <w:rsid w:val="004156A0"/>
    <w:rsid w:val="004156BB"/>
    <w:rsid w:val="00416311"/>
    <w:rsid w:val="00416597"/>
    <w:rsid w:val="00416891"/>
    <w:rsid w:val="0041695C"/>
    <w:rsid w:val="004169D7"/>
    <w:rsid w:val="00416D6D"/>
    <w:rsid w:val="004176A2"/>
    <w:rsid w:val="004179F8"/>
    <w:rsid w:val="00417D49"/>
    <w:rsid w:val="004208EE"/>
    <w:rsid w:val="00420C5D"/>
    <w:rsid w:val="00420E0A"/>
    <w:rsid w:val="00421DB1"/>
    <w:rsid w:val="00422087"/>
    <w:rsid w:val="00422CB8"/>
    <w:rsid w:val="00422F8A"/>
    <w:rsid w:val="004232A0"/>
    <w:rsid w:val="004233BC"/>
    <w:rsid w:val="004235D3"/>
    <w:rsid w:val="00423B55"/>
    <w:rsid w:val="0042448A"/>
    <w:rsid w:val="00424579"/>
    <w:rsid w:val="004246B0"/>
    <w:rsid w:val="00424A5E"/>
    <w:rsid w:val="00424A76"/>
    <w:rsid w:val="00424B77"/>
    <w:rsid w:val="00426B1F"/>
    <w:rsid w:val="004270AB"/>
    <w:rsid w:val="00427F02"/>
    <w:rsid w:val="00430C14"/>
    <w:rsid w:val="004310EC"/>
    <w:rsid w:val="004316BC"/>
    <w:rsid w:val="00432012"/>
    <w:rsid w:val="00432EBE"/>
    <w:rsid w:val="00433670"/>
    <w:rsid w:val="00435502"/>
    <w:rsid w:val="00436413"/>
    <w:rsid w:val="00437188"/>
    <w:rsid w:val="00437A54"/>
    <w:rsid w:val="004401F4"/>
    <w:rsid w:val="0044028B"/>
    <w:rsid w:val="00440B04"/>
    <w:rsid w:val="00440C1B"/>
    <w:rsid w:val="004416F4"/>
    <w:rsid w:val="00441A0C"/>
    <w:rsid w:val="004421F1"/>
    <w:rsid w:val="004426C8"/>
    <w:rsid w:val="00442DB4"/>
    <w:rsid w:val="004434EB"/>
    <w:rsid w:val="00443B5F"/>
    <w:rsid w:val="00443CA1"/>
    <w:rsid w:val="00443F97"/>
    <w:rsid w:val="00444492"/>
    <w:rsid w:val="004446D1"/>
    <w:rsid w:val="00444E68"/>
    <w:rsid w:val="004458F4"/>
    <w:rsid w:val="0044593B"/>
    <w:rsid w:val="00445EAC"/>
    <w:rsid w:val="0044620D"/>
    <w:rsid w:val="0044653F"/>
    <w:rsid w:val="00446C33"/>
    <w:rsid w:val="00446E2D"/>
    <w:rsid w:val="004474D8"/>
    <w:rsid w:val="0044757C"/>
    <w:rsid w:val="004477CF"/>
    <w:rsid w:val="004479AB"/>
    <w:rsid w:val="004479FB"/>
    <w:rsid w:val="0045010E"/>
    <w:rsid w:val="00450252"/>
    <w:rsid w:val="0045041E"/>
    <w:rsid w:val="00450737"/>
    <w:rsid w:val="00450FF4"/>
    <w:rsid w:val="0045108B"/>
    <w:rsid w:val="00451561"/>
    <w:rsid w:val="004517B6"/>
    <w:rsid w:val="004519ED"/>
    <w:rsid w:val="00451C26"/>
    <w:rsid w:val="00451EAD"/>
    <w:rsid w:val="0045220F"/>
    <w:rsid w:val="004538E8"/>
    <w:rsid w:val="004538FB"/>
    <w:rsid w:val="00453A43"/>
    <w:rsid w:val="00454003"/>
    <w:rsid w:val="00454109"/>
    <w:rsid w:val="00454283"/>
    <w:rsid w:val="0045625F"/>
    <w:rsid w:val="00456375"/>
    <w:rsid w:val="0045639F"/>
    <w:rsid w:val="004564C8"/>
    <w:rsid w:val="004567BA"/>
    <w:rsid w:val="004572D8"/>
    <w:rsid w:val="0045770D"/>
    <w:rsid w:val="00457FD3"/>
    <w:rsid w:val="00460168"/>
    <w:rsid w:val="00460213"/>
    <w:rsid w:val="00460654"/>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EB9"/>
    <w:rsid w:val="004650CD"/>
    <w:rsid w:val="004654A4"/>
    <w:rsid w:val="004658B3"/>
    <w:rsid w:val="004659D5"/>
    <w:rsid w:val="00465C5A"/>
    <w:rsid w:val="00465FB7"/>
    <w:rsid w:val="0046643A"/>
    <w:rsid w:val="00466465"/>
    <w:rsid w:val="00467CDA"/>
    <w:rsid w:val="00470347"/>
    <w:rsid w:val="0047086B"/>
    <w:rsid w:val="00471968"/>
    <w:rsid w:val="00471F9A"/>
    <w:rsid w:val="004723A1"/>
    <w:rsid w:val="00472D3D"/>
    <w:rsid w:val="00473231"/>
    <w:rsid w:val="00473E61"/>
    <w:rsid w:val="004741A4"/>
    <w:rsid w:val="00474268"/>
    <w:rsid w:val="00474591"/>
    <w:rsid w:val="00474C6A"/>
    <w:rsid w:val="00474F0E"/>
    <w:rsid w:val="00475930"/>
    <w:rsid w:val="0047608B"/>
    <w:rsid w:val="00476801"/>
    <w:rsid w:val="00480975"/>
    <w:rsid w:val="00480CA1"/>
    <w:rsid w:val="00480EF5"/>
    <w:rsid w:val="0048142D"/>
    <w:rsid w:val="00481487"/>
    <w:rsid w:val="00481DEC"/>
    <w:rsid w:val="00481F28"/>
    <w:rsid w:val="0048217A"/>
    <w:rsid w:val="004825B5"/>
    <w:rsid w:val="0048271A"/>
    <w:rsid w:val="00482A15"/>
    <w:rsid w:val="004833D1"/>
    <w:rsid w:val="004839DC"/>
    <w:rsid w:val="00483C9F"/>
    <w:rsid w:val="00483CA7"/>
    <w:rsid w:val="00483D4C"/>
    <w:rsid w:val="004840C7"/>
    <w:rsid w:val="0048435A"/>
    <w:rsid w:val="0048447D"/>
    <w:rsid w:val="00484C3D"/>
    <w:rsid w:val="00485DAF"/>
    <w:rsid w:val="0048639B"/>
    <w:rsid w:val="0048767C"/>
    <w:rsid w:val="00487CAB"/>
    <w:rsid w:val="00487E42"/>
    <w:rsid w:val="00490126"/>
    <w:rsid w:val="004912F5"/>
    <w:rsid w:val="0049197C"/>
    <w:rsid w:val="00491DC6"/>
    <w:rsid w:val="0049270B"/>
    <w:rsid w:val="00493D0E"/>
    <w:rsid w:val="004943D4"/>
    <w:rsid w:val="004943FA"/>
    <w:rsid w:val="00494EE1"/>
    <w:rsid w:val="004956A0"/>
    <w:rsid w:val="00495778"/>
    <w:rsid w:val="004957A4"/>
    <w:rsid w:val="004965AD"/>
    <w:rsid w:val="00496875"/>
    <w:rsid w:val="00497120"/>
    <w:rsid w:val="004976DD"/>
    <w:rsid w:val="004978CD"/>
    <w:rsid w:val="004A0918"/>
    <w:rsid w:val="004A16C0"/>
    <w:rsid w:val="004A17F4"/>
    <w:rsid w:val="004A195D"/>
    <w:rsid w:val="004A1C28"/>
    <w:rsid w:val="004A2288"/>
    <w:rsid w:val="004A231A"/>
    <w:rsid w:val="004A27B2"/>
    <w:rsid w:val="004A27BB"/>
    <w:rsid w:val="004A296C"/>
    <w:rsid w:val="004A351F"/>
    <w:rsid w:val="004A3878"/>
    <w:rsid w:val="004A3DC7"/>
    <w:rsid w:val="004A461A"/>
    <w:rsid w:val="004A477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B19C2"/>
    <w:rsid w:val="004B1F85"/>
    <w:rsid w:val="004B233A"/>
    <w:rsid w:val="004B26AE"/>
    <w:rsid w:val="004B27B9"/>
    <w:rsid w:val="004B2AD5"/>
    <w:rsid w:val="004B2ADE"/>
    <w:rsid w:val="004B30D8"/>
    <w:rsid w:val="004B3BC0"/>
    <w:rsid w:val="004B422C"/>
    <w:rsid w:val="004B5A05"/>
    <w:rsid w:val="004B5F4E"/>
    <w:rsid w:val="004B6384"/>
    <w:rsid w:val="004B66CE"/>
    <w:rsid w:val="004B6701"/>
    <w:rsid w:val="004B6B76"/>
    <w:rsid w:val="004B6E4C"/>
    <w:rsid w:val="004B6ED1"/>
    <w:rsid w:val="004B6F2A"/>
    <w:rsid w:val="004C0800"/>
    <w:rsid w:val="004C0D24"/>
    <w:rsid w:val="004C101F"/>
    <w:rsid w:val="004C22C8"/>
    <w:rsid w:val="004C2368"/>
    <w:rsid w:val="004C27C4"/>
    <w:rsid w:val="004C2A06"/>
    <w:rsid w:val="004C2C1B"/>
    <w:rsid w:val="004C3287"/>
    <w:rsid w:val="004C3B12"/>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E5A"/>
    <w:rsid w:val="004D1EDA"/>
    <w:rsid w:val="004D2850"/>
    <w:rsid w:val="004D2FEA"/>
    <w:rsid w:val="004D3266"/>
    <w:rsid w:val="004D3857"/>
    <w:rsid w:val="004D3B85"/>
    <w:rsid w:val="004D4150"/>
    <w:rsid w:val="004D429B"/>
    <w:rsid w:val="004D42F0"/>
    <w:rsid w:val="004D471B"/>
    <w:rsid w:val="004D4EEF"/>
    <w:rsid w:val="004D4F0C"/>
    <w:rsid w:val="004D58A0"/>
    <w:rsid w:val="004D5A99"/>
    <w:rsid w:val="004D5BCC"/>
    <w:rsid w:val="004D677B"/>
    <w:rsid w:val="004D67A9"/>
    <w:rsid w:val="004D7355"/>
    <w:rsid w:val="004D7CFA"/>
    <w:rsid w:val="004D7E71"/>
    <w:rsid w:val="004E05F3"/>
    <w:rsid w:val="004E0EDB"/>
    <w:rsid w:val="004E19C7"/>
    <w:rsid w:val="004E1EFB"/>
    <w:rsid w:val="004E24C6"/>
    <w:rsid w:val="004E25C7"/>
    <w:rsid w:val="004E2887"/>
    <w:rsid w:val="004E370B"/>
    <w:rsid w:val="004E39FA"/>
    <w:rsid w:val="004E46F2"/>
    <w:rsid w:val="004E5A41"/>
    <w:rsid w:val="004E5ACE"/>
    <w:rsid w:val="004E681C"/>
    <w:rsid w:val="004E6944"/>
    <w:rsid w:val="004E6CB7"/>
    <w:rsid w:val="004E7618"/>
    <w:rsid w:val="004E7DBC"/>
    <w:rsid w:val="004F0265"/>
    <w:rsid w:val="004F087D"/>
    <w:rsid w:val="004F0B38"/>
    <w:rsid w:val="004F0EBF"/>
    <w:rsid w:val="004F0EFE"/>
    <w:rsid w:val="004F0F01"/>
    <w:rsid w:val="004F22E6"/>
    <w:rsid w:val="004F2F5B"/>
    <w:rsid w:val="004F3257"/>
    <w:rsid w:val="004F34F6"/>
    <w:rsid w:val="004F3A24"/>
    <w:rsid w:val="004F3AB4"/>
    <w:rsid w:val="004F3BEA"/>
    <w:rsid w:val="004F3D18"/>
    <w:rsid w:val="004F3FD3"/>
    <w:rsid w:val="004F40FE"/>
    <w:rsid w:val="004F446F"/>
    <w:rsid w:val="004F45B5"/>
    <w:rsid w:val="004F4A97"/>
    <w:rsid w:val="004F52D4"/>
    <w:rsid w:val="004F59A6"/>
    <w:rsid w:val="004F5AB6"/>
    <w:rsid w:val="004F5FA3"/>
    <w:rsid w:val="004F6208"/>
    <w:rsid w:val="004F6685"/>
    <w:rsid w:val="004F7B84"/>
    <w:rsid w:val="00500211"/>
    <w:rsid w:val="00500596"/>
    <w:rsid w:val="00500B3A"/>
    <w:rsid w:val="005015EA"/>
    <w:rsid w:val="00501D0F"/>
    <w:rsid w:val="005027F7"/>
    <w:rsid w:val="0050378E"/>
    <w:rsid w:val="00503BF7"/>
    <w:rsid w:val="00504630"/>
    <w:rsid w:val="00504A19"/>
    <w:rsid w:val="00504C08"/>
    <w:rsid w:val="0050547C"/>
    <w:rsid w:val="0050582E"/>
    <w:rsid w:val="00505B62"/>
    <w:rsid w:val="00505F2C"/>
    <w:rsid w:val="00506025"/>
    <w:rsid w:val="00506384"/>
    <w:rsid w:val="005063BD"/>
    <w:rsid w:val="0050679B"/>
    <w:rsid w:val="00506C70"/>
    <w:rsid w:val="00507396"/>
    <w:rsid w:val="005077BE"/>
    <w:rsid w:val="00510502"/>
    <w:rsid w:val="00510E00"/>
    <w:rsid w:val="0051149D"/>
    <w:rsid w:val="005119BB"/>
    <w:rsid w:val="00511D14"/>
    <w:rsid w:val="00512188"/>
    <w:rsid w:val="00512278"/>
    <w:rsid w:val="0051248B"/>
    <w:rsid w:val="00512610"/>
    <w:rsid w:val="00512702"/>
    <w:rsid w:val="00512883"/>
    <w:rsid w:val="00512A6D"/>
    <w:rsid w:val="005134A9"/>
    <w:rsid w:val="00514021"/>
    <w:rsid w:val="00514DFC"/>
    <w:rsid w:val="00515386"/>
    <w:rsid w:val="00515A9A"/>
    <w:rsid w:val="00515C18"/>
    <w:rsid w:val="00516872"/>
    <w:rsid w:val="00516CF9"/>
    <w:rsid w:val="00517395"/>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4507"/>
    <w:rsid w:val="00525315"/>
    <w:rsid w:val="00525C9B"/>
    <w:rsid w:val="00525D61"/>
    <w:rsid w:val="005263B6"/>
    <w:rsid w:val="005264FF"/>
    <w:rsid w:val="00526F58"/>
    <w:rsid w:val="0052723F"/>
    <w:rsid w:val="005274A8"/>
    <w:rsid w:val="0053010B"/>
    <w:rsid w:val="005304B8"/>
    <w:rsid w:val="0053082B"/>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4B2"/>
    <w:rsid w:val="005355CF"/>
    <w:rsid w:val="00535873"/>
    <w:rsid w:val="00535A43"/>
    <w:rsid w:val="005363AE"/>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E20"/>
    <w:rsid w:val="0054499E"/>
    <w:rsid w:val="00544D64"/>
    <w:rsid w:val="0054513D"/>
    <w:rsid w:val="00545504"/>
    <w:rsid w:val="0054592F"/>
    <w:rsid w:val="00545EFB"/>
    <w:rsid w:val="005476BE"/>
    <w:rsid w:val="005476DA"/>
    <w:rsid w:val="00547700"/>
    <w:rsid w:val="005477D9"/>
    <w:rsid w:val="00550732"/>
    <w:rsid w:val="00550EED"/>
    <w:rsid w:val="005511AF"/>
    <w:rsid w:val="0055188F"/>
    <w:rsid w:val="00551B54"/>
    <w:rsid w:val="00551BBD"/>
    <w:rsid w:val="005533CB"/>
    <w:rsid w:val="0055372B"/>
    <w:rsid w:val="00554584"/>
    <w:rsid w:val="00554621"/>
    <w:rsid w:val="00554667"/>
    <w:rsid w:val="005547F8"/>
    <w:rsid w:val="00554A78"/>
    <w:rsid w:val="00554EEF"/>
    <w:rsid w:val="005553A5"/>
    <w:rsid w:val="0055570E"/>
    <w:rsid w:val="00555872"/>
    <w:rsid w:val="00555A6A"/>
    <w:rsid w:val="00555ECE"/>
    <w:rsid w:val="0055602C"/>
    <w:rsid w:val="00556570"/>
    <w:rsid w:val="00556579"/>
    <w:rsid w:val="00556F2A"/>
    <w:rsid w:val="0055734C"/>
    <w:rsid w:val="005574CE"/>
    <w:rsid w:val="00557B18"/>
    <w:rsid w:val="005608AD"/>
    <w:rsid w:val="00560EEF"/>
    <w:rsid w:val="00561C57"/>
    <w:rsid w:val="00561CE1"/>
    <w:rsid w:val="00561E44"/>
    <w:rsid w:val="00562641"/>
    <w:rsid w:val="00562A8D"/>
    <w:rsid w:val="00563686"/>
    <w:rsid w:val="005638A3"/>
    <w:rsid w:val="0056467D"/>
    <w:rsid w:val="00564A82"/>
    <w:rsid w:val="00565815"/>
    <w:rsid w:val="00565983"/>
    <w:rsid w:val="00566003"/>
    <w:rsid w:val="0056604C"/>
    <w:rsid w:val="005679B4"/>
    <w:rsid w:val="005705C1"/>
    <w:rsid w:val="005708C5"/>
    <w:rsid w:val="00570CAE"/>
    <w:rsid w:val="00570F0C"/>
    <w:rsid w:val="00570FFC"/>
    <w:rsid w:val="005710CA"/>
    <w:rsid w:val="005712C8"/>
    <w:rsid w:val="005713CF"/>
    <w:rsid w:val="00571950"/>
    <w:rsid w:val="00572A89"/>
    <w:rsid w:val="00572B21"/>
    <w:rsid w:val="00572F4B"/>
    <w:rsid w:val="00573090"/>
    <w:rsid w:val="005736B8"/>
    <w:rsid w:val="005739D6"/>
    <w:rsid w:val="00574095"/>
    <w:rsid w:val="0057412B"/>
    <w:rsid w:val="00574149"/>
    <w:rsid w:val="00574A22"/>
    <w:rsid w:val="00574E64"/>
    <w:rsid w:val="005755D2"/>
    <w:rsid w:val="00575E72"/>
    <w:rsid w:val="005762AC"/>
    <w:rsid w:val="00576834"/>
    <w:rsid w:val="00576943"/>
    <w:rsid w:val="005769D6"/>
    <w:rsid w:val="00576D95"/>
    <w:rsid w:val="00576EAE"/>
    <w:rsid w:val="0057707E"/>
    <w:rsid w:val="0057773E"/>
    <w:rsid w:val="00577F3B"/>
    <w:rsid w:val="00580488"/>
    <w:rsid w:val="005807CD"/>
    <w:rsid w:val="00581183"/>
    <w:rsid w:val="00581309"/>
    <w:rsid w:val="005817E0"/>
    <w:rsid w:val="00581AFC"/>
    <w:rsid w:val="00581E41"/>
    <w:rsid w:val="00581EAA"/>
    <w:rsid w:val="00582292"/>
    <w:rsid w:val="0058250A"/>
    <w:rsid w:val="00582707"/>
    <w:rsid w:val="00582918"/>
    <w:rsid w:val="005829F7"/>
    <w:rsid w:val="00583005"/>
    <w:rsid w:val="00583EC0"/>
    <w:rsid w:val="00584469"/>
    <w:rsid w:val="0058450D"/>
    <w:rsid w:val="0058463C"/>
    <w:rsid w:val="005848A8"/>
    <w:rsid w:val="00584C85"/>
    <w:rsid w:val="00584CD6"/>
    <w:rsid w:val="00585608"/>
    <w:rsid w:val="00586B3E"/>
    <w:rsid w:val="0058718A"/>
    <w:rsid w:val="005876C9"/>
    <w:rsid w:val="00587D41"/>
    <w:rsid w:val="00590922"/>
    <w:rsid w:val="00590D0B"/>
    <w:rsid w:val="00591420"/>
    <w:rsid w:val="005918A7"/>
    <w:rsid w:val="00591DA8"/>
    <w:rsid w:val="0059251C"/>
    <w:rsid w:val="00592737"/>
    <w:rsid w:val="00592BAB"/>
    <w:rsid w:val="00593594"/>
    <w:rsid w:val="005938D1"/>
    <w:rsid w:val="00594BDA"/>
    <w:rsid w:val="00595314"/>
    <w:rsid w:val="00595357"/>
    <w:rsid w:val="00595771"/>
    <w:rsid w:val="00595EA2"/>
    <w:rsid w:val="00596026"/>
    <w:rsid w:val="00596A56"/>
    <w:rsid w:val="00596DA2"/>
    <w:rsid w:val="005A187F"/>
    <w:rsid w:val="005A2464"/>
    <w:rsid w:val="005A24B8"/>
    <w:rsid w:val="005A2744"/>
    <w:rsid w:val="005A2D93"/>
    <w:rsid w:val="005A30B4"/>
    <w:rsid w:val="005A3D07"/>
    <w:rsid w:val="005A4AD9"/>
    <w:rsid w:val="005A552D"/>
    <w:rsid w:val="005A5992"/>
    <w:rsid w:val="005A5CC1"/>
    <w:rsid w:val="005A650A"/>
    <w:rsid w:val="005A7555"/>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3E26"/>
    <w:rsid w:val="005B4BAC"/>
    <w:rsid w:val="005B4C11"/>
    <w:rsid w:val="005B5771"/>
    <w:rsid w:val="005B5D99"/>
    <w:rsid w:val="005B66D8"/>
    <w:rsid w:val="005B6958"/>
    <w:rsid w:val="005B6FC4"/>
    <w:rsid w:val="005B7373"/>
    <w:rsid w:val="005B769A"/>
    <w:rsid w:val="005B7977"/>
    <w:rsid w:val="005C0072"/>
    <w:rsid w:val="005C05BF"/>
    <w:rsid w:val="005C0785"/>
    <w:rsid w:val="005C14AD"/>
    <w:rsid w:val="005C1A8B"/>
    <w:rsid w:val="005C244A"/>
    <w:rsid w:val="005C290E"/>
    <w:rsid w:val="005C2AAF"/>
    <w:rsid w:val="005C303F"/>
    <w:rsid w:val="005C30E3"/>
    <w:rsid w:val="005C3853"/>
    <w:rsid w:val="005C3905"/>
    <w:rsid w:val="005C51F8"/>
    <w:rsid w:val="005C537D"/>
    <w:rsid w:val="005C5C00"/>
    <w:rsid w:val="005C5FAC"/>
    <w:rsid w:val="005C61CB"/>
    <w:rsid w:val="005C63BC"/>
    <w:rsid w:val="005C7B13"/>
    <w:rsid w:val="005C7B58"/>
    <w:rsid w:val="005D0243"/>
    <w:rsid w:val="005D1371"/>
    <w:rsid w:val="005D1665"/>
    <w:rsid w:val="005D17E8"/>
    <w:rsid w:val="005D1B61"/>
    <w:rsid w:val="005D2724"/>
    <w:rsid w:val="005D38C8"/>
    <w:rsid w:val="005D421B"/>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9E2"/>
    <w:rsid w:val="005E3D51"/>
    <w:rsid w:val="005E4121"/>
    <w:rsid w:val="005E43CC"/>
    <w:rsid w:val="005E4C69"/>
    <w:rsid w:val="005E4D81"/>
    <w:rsid w:val="005E5430"/>
    <w:rsid w:val="005E59C4"/>
    <w:rsid w:val="005E5E3C"/>
    <w:rsid w:val="005E6697"/>
    <w:rsid w:val="005E670C"/>
    <w:rsid w:val="005E67E0"/>
    <w:rsid w:val="005E7509"/>
    <w:rsid w:val="005F133B"/>
    <w:rsid w:val="005F16EE"/>
    <w:rsid w:val="005F18AE"/>
    <w:rsid w:val="005F1ED7"/>
    <w:rsid w:val="005F2B2B"/>
    <w:rsid w:val="005F3476"/>
    <w:rsid w:val="005F34B7"/>
    <w:rsid w:val="005F34FE"/>
    <w:rsid w:val="005F391E"/>
    <w:rsid w:val="005F3A45"/>
    <w:rsid w:val="005F4758"/>
    <w:rsid w:val="005F493B"/>
    <w:rsid w:val="005F55C9"/>
    <w:rsid w:val="005F5B0F"/>
    <w:rsid w:val="005F6636"/>
    <w:rsid w:val="005F73A3"/>
    <w:rsid w:val="006012C5"/>
    <w:rsid w:val="00601365"/>
    <w:rsid w:val="006013C8"/>
    <w:rsid w:val="006018AA"/>
    <w:rsid w:val="0060228D"/>
    <w:rsid w:val="00602676"/>
    <w:rsid w:val="00602B26"/>
    <w:rsid w:val="00602D8F"/>
    <w:rsid w:val="00602FA0"/>
    <w:rsid w:val="00603034"/>
    <w:rsid w:val="0060341A"/>
    <w:rsid w:val="0060389A"/>
    <w:rsid w:val="00603DC7"/>
    <w:rsid w:val="00604A2F"/>
    <w:rsid w:val="00604E2F"/>
    <w:rsid w:val="00605D3B"/>
    <w:rsid w:val="00605E8C"/>
    <w:rsid w:val="00605FEA"/>
    <w:rsid w:val="00606BF4"/>
    <w:rsid w:val="0060728D"/>
    <w:rsid w:val="0060746C"/>
    <w:rsid w:val="00607684"/>
    <w:rsid w:val="00610124"/>
    <w:rsid w:val="00610512"/>
    <w:rsid w:val="0061080A"/>
    <w:rsid w:val="00610FB6"/>
    <w:rsid w:val="006126EA"/>
    <w:rsid w:val="0061356D"/>
    <w:rsid w:val="00613726"/>
    <w:rsid w:val="006137F6"/>
    <w:rsid w:val="0061400E"/>
    <w:rsid w:val="0061418F"/>
    <w:rsid w:val="0061466B"/>
    <w:rsid w:val="00614A99"/>
    <w:rsid w:val="00615EFE"/>
    <w:rsid w:val="006164F4"/>
    <w:rsid w:val="006176BA"/>
    <w:rsid w:val="00617FD3"/>
    <w:rsid w:val="00620047"/>
    <w:rsid w:val="006209AF"/>
    <w:rsid w:val="00620B0D"/>
    <w:rsid w:val="00622430"/>
    <w:rsid w:val="006228EC"/>
    <w:rsid w:val="00622941"/>
    <w:rsid w:val="00623B71"/>
    <w:rsid w:val="0062440F"/>
    <w:rsid w:val="0062465F"/>
    <w:rsid w:val="0062468E"/>
    <w:rsid w:val="00624E1B"/>
    <w:rsid w:val="00625EF3"/>
    <w:rsid w:val="006260CF"/>
    <w:rsid w:val="006260ED"/>
    <w:rsid w:val="006264FA"/>
    <w:rsid w:val="00626E6D"/>
    <w:rsid w:val="0062772B"/>
    <w:rsid w:val="00627BC9"/>
    <w:rsid w:val="00627BD2"/>
    <w:rsid w:val="00627FD5"/>
    <w:rsid w:val="00630121"/>
    <w:rsid w:val="006309A1"/>
    <w:rsid w:val="0063118A"/>
    <w:rsid w:val="006317DC"/>
    <w:rsid w:val="006321BC"/>
    <w:rsid w:val="006327C7"/>
    <w:rsid w:val="00633182"/>
    <w:rsid w:val="006340EC"/>
    <w:rsid w:val="0063442D"/>
    <w:rsid w:val="006349ED"/>
    <w:rsid w:val="00634D6C"/>
    <w:rsid w:val="00634EEB"/>
    <w:rsid w:val="006353A8"/>
    <w:rsid w:val="00635E47"/>
    <w:rsid w:val="0063631C"/>
    <w:rsid w:val="00636420"/>
    <w:rsid w:val="00636B17"/>
    <w:rsid w:val="00636B25"/>
    <w:rsid w:val="00636B79"/>
    <w:rsid w:val="00636E35"/>
    <w:rsid w:val="00637892"/>
    <w:rsid w:val="006401FC"/>
    <w:rsid w:val="00640638"/>
    <w:rsid w:val="00641422"/>
    <w:rsid w:val="00641446"/>
    <w:rsid w:val="0064150A"/>
    <w:rsid w:val="00641FEE"/>
    <w:rsid w:val="00643262"/>
    <w:rsid w:val="0064365B"/>
    <w:rsid w:val="00643825"/>
    <w:rsid w:val="00643849"/>
    <w:rsid w:val="00643BA5"/>
    <w:rsid w:val="00643F8E"/>
    <w:rsid w:val="006445B6"/>
    <w:rsid w:val="0064472D"/>
    <w:rsid w:val="0064473F"/>
    <w:rsid w:val="006447EA"/>
    <w:rsid w:val="00645568"/>
    <w:rsid w:val="0064599D"/>
    <w:rsid w:val="00645BAA"/>
    <w:rsid w:val="00645CA2"/>
    <w:rsid w:val="00645E96"/>
    <w:rsid w:val="00646473"/>
    <w:rsid w:val="0064660C"/>
    <w:rsid w:val="00646828"/>
    <w:rsid w:val="0064692F"/>
    <w:rsid w:val="006469FE"/>
    <w:rsid w:val="00646EE4"/>
    <w:rsid w:val="00647265"/>
    <w:rsid w:val="00647561"/>
    <w:rsid w:val="00647BA4"/>
    <w:rsid w:val="00650246"/>
    <w:rsid w:val="00650747"/>
    <w:rsid w:val="00650C1A"/>
    <w:rsid w:val="00652D09"/>
    <w:rsid w:val="006537EE"/>
    <w:rsid w:val="006538B2"/>
    <w:rsid w:val="00653A0A"/>
    <w:rsid w:val="0065410B"/>
    <w:rsid w:val="00654227"/>
    <w:rsid w:val="006543D9"/>
    <w:rsid w:val="00654882"/>
    <w:rsid w:val="006553B4"/>
    <w:rsid w:val="00655557"/>
    <w:rsid w:val="006556CA"/>
    <w:rsid w:val="00655DB3"/>
    <w:rsid w:val="006561D8"/>
    <w:rsid w:val="00656EFF"/>
    <w:rsid w:val="006575F5"/>
    <w:rsid w:val="00657B39"/>
    <w:rsid w:val="00657FE0"/>
    <w:rsid w:val="00660304"/>
    <w:rsid w:val="00660FAB"/>
    <w:rsid w:val="00660FD3"/>
    <w:rsid w:val="00661056"/>
    <w:rsid w:val="00661800"/>
    <w:rsid w:val="00661A67"/>
    <w:rsid w:val="00661BB7"/>
    <w:rsid w:val="00662647"/>
    <w:rsid w:val="00662899"/>
    <w:rsid w:val="0066295E"/>
    <w:rsid w:val="0066353A"/>
    <w:rsid w:val="0066370D"/>
    <w:rsid w:val="00663FBC"/>
    <w:rsid w:val="00664698"/>
    <w:rsid w:val="00665B5C"/>
    <w:rsid w:val="0066616C"/>
    <w:rsid w:val="0066648D"/>
    <w:rsid w:val="0066691B"/>
    <w:rsid w:val="00666975"/>
    <w:rsid w:val="00666D63"/>
    <w:rsid w:val="00667726"/>
    <w:rsid w:val="0066778B"/>
    <w:rsid w:val="00667F74"/>
    <w:rsid w:val="00667F9D"/>
    <w:rsid w:val="006701E4"/>
    <w:rsid w:val="00670488"/>
    <w:rsid w:val="00671ADE"/>
    <w:rsid w:val="00671B94"/>
    <w:rsid w:val="00671D16"/>
    <w:rsid w:val="00672322"/>
    <w:rsid w:val="00672CC8"/>
    <w:rsid w:val="00672D9E"/>
    <w:rsid w:val="006735A0"/>
    <w:rsid w:val="006736CB"/>
    <w:rsid w:val="006738C7"/>
    <w:rsid w:val="00673B02"/>
    <w:rsid w:val="00674D4D"/>
    <w:rsid w:val="00675F3D"/>
    <w:rsid w:val="006760CA"/>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5361"/>
    <w:rsid w:val="00685492"/>
    <w:rsid w:val="0068551D"/>
    <w:rsid w:val="0068600C"/>
    <w:rsid w:val="006863F8"/>
    <w:rsid w:val="006867CF"/>
    <w:rsid w:val="006871CF"/>
    <w:rsid w:val="00687709"/>
    <w:rsid w:val="00687A35"/>
    <w:rsid w:val="00687A46"/>
    <w:rsid w:val="00687DEF"/>
    <w:rsid w:val="00690562"/>
    <w:rsid w:val="00690BD7"/>
    <w:rsid w:val="00691184"/>
    <w:rsid w:val="006915CF"/>
    <w:rsid w:val="00691889"/>
    <w:rsid w:val="00691F63"/>
    <w:rsid w:val="00692AD9"/>
    <w:rsid w:val="00693199"/>
    <w:rsid w:val="006934E2"/>
    <w:rsid w:val="00693C07"/>
    <w:rsid w:val="00694157"/>
    <w:rsid w:val="0069485A"/>
    <w:rsid w:val="006948D1"/>
    <w:rsid w:val="00694E7D"/>
    <w:rsid w:val="00695C5D"/>
    <w:rsid w:val="006968A8"/>
    <w:rsid w:val="006969B9"/>
    <w:rsid w:val="0069725E"/>
    <w:rsid w:val="006973B5"/>
    <w:rsid w:val="00697458"/>
    <w:rsid w:val="00697BAA"/>
    <w:rsid w:val="00697C6C"/>
    <w:rsid w:val="00697CE5"/>
    <w:rsid w:val="00697F1A"/>
    <w:rsid w:val="006A00B8"/>
    <w:rsid w:val="006A2278"/>
    <w:rsid w:val="006A22D5"/>
    <w:rsid w:val="006A2560"/>
    <w:rsid w:val="006A28BC"/>
    <w:rsid w:val="006A29FF"/>
    <w:rsid w:val="006A2A60"/>
    <w:rsid w:val="006A3015"/>
    <w:rsid w:val="006A3B52"/>
    <w:rsid w:val="006A4631"/>
    <w:rsid w:val="006A481A"/>
    <w:rsid w:val="006A4D5C"/>
    <w:rsid w:val="006A4EA0"/>
    <w:rsid w:val="006A4EA4"/>
    <w:rsid w:val="006A5346"/>
    <w:rsid w:val="006A56B0"/>
    <w:rsid w:val="006A56F4"/>
    <w:rsid w:val="006A58A0"/>
    <w:rsid w:val="006A58FB"/>
    <w:rsid w:val="006A5B84"/>
    <w:rsid w:val="006A5C31"/>
    <w:rsid w:val="006A5C64"/>
    <w:rsid w:val="006A5EBA"/>
    <w:rsid w:val="006A6256"/>
    <w:rsid w:val="006A64E1"/>
    <w:rsid w:val="006A7A66"/>
    <w:rsid w:val="006A7D5E"/>
    <w:rsid w:val="006A7EF8"/>
    <w:rsid w:val="006B0511"/>
    <w:rsid w:val="006B0840"/>
    <w:rsid w:val="006B1292"/>
    <w:rsid w:val="006B202D"/>
    <w:rsid w:val="006B23B4"/>
    <w:rsid w:val="006B2563"/>
    <w:rsid w:val="006B2CC5"/>
    <w:rsid w:val="006B2DF8"/>
    <w:rsid w:val="006B2F10"/>
    <w:rsid w:val="006B46A8"/>
    <w:rsid w:val="006B4E98"/>
    <w:rsid w:val="006B56B3"/>
    <w:rsid w:val="006B5978"/>
    <w:rsid w:val="006B5CD2"/>
    <w:rsid w:val="006B62CB"/>
    <w:rsid w:val="006B6652"/>
    <w:rsid w:val="006B6A10"/>
    <w:rsid w:val="006B6C4B"/>
    <w:rsid w:val="006B7258"/>
    <w:rsid w:val="006C00AC"/>
    <w:rsid w:val="006C064A"/>
    <w:rsid w:val="006C0C4F"/>
    <w:rsid w:val="006C1FFB"/>
    <w:rsid w:val="006C21D8"/>
    <w:rsid w:val="006C22DC"/>
    <w:rsid w:val="006C23CF"/>
    <w:rsid w:val="006C2C5E"/>
    <w:rsid w:val="006C3F92"/>
    <w:rsid w:val="006C4845"/>
    <w:rsid w:val="006C4B29"/>
    <w:rsid w:val="006C5662"/>
    <w:rsid w:val="006C5E1A"/>
    <w:rsid w:val="006C6967"/>
    <w:rsid w:val="006C6ABE"/>
    <w:rsid w:val="006C6FEA"/>
    <w:rsid w:val="006C7068"/>
    <w:rsid w:val="006C7177"/>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A61"/>
    <w:rsid w:val="006E202B"/>
    <w:rsid w:val="006E283E"/>
    <w:rsid w:val="006E2D8A"/>
    <w:rsid w:val="006E330C"/>
    <w:rsid w:val="006E354B"/>
    <w:rsid w:val="006E361C"/>
    <w:rsid w:val="006E37BC"/>
    <w:rsid w:val="006E37E4"/>
    <w:rsid w:val="006E391E"/>
    <w:rsid w:val="006E3978"/>
    <w:rsid w:val="006E3C0B"/>
    <w:rsid w:val="006E3CD0"/>
    <w:rsid w:val="006E3DCD"/>
    <w:rsid w:val="006E4754"/>
    <w:rsid w:val="006E5617"/>
    <w:rsid w:val="006E5F0A"/>
    <w:rsid w:val="006E68F7"/>
    <w:rsid w:val="006E6967"/>
    <w:rsid w:val="006E6D2B"/>
    <w:rsid w:val="006E71C2"/>
    <w:rsid w:val="006E77AD"/>
    <w:rsid w:val="006E7C88"/>
    <w:rsid w:val="006E7C94"/>
    <w:rsid w:val="006F0113"/>
    <w:rsid w:val="006F02E4"/>
    <w:rsid w:val="006F0538"/>
    <w:rsid w:val="006F0C1A"/>
    <w:rsid w:val="006F18B6"/>
    <w:rsid w:val="006F1DDE"/>
    <w:rsid w:val="006F233E"/>
    <w:rsid w:val="006F2863"/>
    <w:rsid w:val="006F2D4B"/>
    <w:rsid w:val="006F2FA3"/>
    <w:rsid w:val="006F2FF7"/>
    <w:rsid w:val="006F326C"/>
    <w:rsid w:val="006F332F"/>
    <w:rsid w:val="006F3708"/>
    <w:rsid w:val="006F3C12"/>
    <w:rsid w:val="006F43AF"/>
    <w:rsid w:val="006F5674"/>
    <w:rsid w:val="006F5998"/>
    <w:rsid w:val="006F5B11"/>
    <w:rsid w:val="006F6087"/>
    <w:rsid w:val="006F61F4"/>
    <w:rsid w:val="006F649E"/>
    <w:rsid w:val="006F66D3"/>
    <w:rsid w:val="006F66D5"/>
    <w:rsid w:val="006F68A4"/>
    <w:rsid w:val="006F69E7"/>
    <w:rsid w:val="006F69F6"/>
    <w:rsid w:val="006F707C"/>
    <w:rsid w:val="006F758F"/>
    <w:rsid w:val="006F7785"/>
    <w:rsid w:val="006F7839"/>
    <w:rsid w:val="006F7CD7"/>
    <w:rsid w:val="00701336"/>
    <w:rsid w:val="007013CD"/>
    <w:rsid w:val="00701C0C"/>
    <w:rsid w:val="00701C8C"/>
    <w:rsid w:val="00701CB4"/>
    <w:rsid w:val="00701D37"/>
    <w:rsid w:val="00701D44"/>
    <w:rsid w:val="00702D7F"/>
    <w:rsid w:val="00702DFE"/>
    <w:rsid w:val="00703953"/>
    <w:rsid w:val="00703C89"/>
    <w:rsid w:val="0070421B"/>
    <w:rsid w:val="0070432D"/>
    <w:rsid w:val="0070439C"/>
    <w:rsid w:val="00704B01"/>
    <w:rsid w:val="00706500"/>
    <w:rsid w:val="00706788"/>
    <w:rsid w:val="0070714D"/>
    <w:rsid w:val="007071DC"/>
    <w:rsid w:val="0070743F"/>
    <w:rsid w:val="00710AD9"/>
    <w:rsid w:val="00710CCC"/>
    <w:rsid w:val="00711134"/>
    <w:rsid w:val="007116A2"/>
    <w:rsid w:val="00711C5F"/>
    <w:rsid w:val="00711E02"/>
    <w:rsid w:val="00713001"/>
    <w:rsid w:val="00713740"/>
    <w:rsid w:val="00713FE9"/>
    <w:rsid w:val="00714CEB"/>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4393"/>
    <w:rsid w:val="007244B9"/>
    <w:rsid w:val="007247EB"/>
    <w:rsid w:val="00724BAE"/>
    <w:rsid w:val="00724C24"/>
    <w:rsid w:val="00724D1A"/>
    <w:rsid w:val="007250FC"/>
    <w:rsid w:val="00725F34"/>
    <w:rsid w:val="00726547"/>
    <w:rsid w:val="00726677"/>
    <w:rsid w:val="007279CD"/>
    <w:rsid w:val="00727AA3"/>
    <w:rsid w:val="007318CA"/>
    <w:rsid w:val="00732021"/>
    <w:rsid w:val="0073286B"/>
    <w:rsid w:val="0073318F"/>
    <w:rsid w:val="007334AD"/>
    <w:rsid w:val="007343F9"/>
    <w:rsid w:val="007345E1"/>
    <w:rsid w:val="007348D3"/>
    <w:rsid w:val="007348D7"/>
    <w:rsid w:val="00734F3D"/>
    <w:rsid w:val="00735376"/>
    <w:rsid w:val="007357C1"/>
    <w:rsid w:val="00735BC8"/>
    <w:rsid w:val="00736B27"/>
    <w:rsid w:val="00736EDE"/>
    <w:rsid w:val="00737B19"/>
    <w:rsid w:val="00737D34"/>
    <w:rsid w:val="00740160"/>
    <w:rsid w:val="007406BA"/>
    <w:rsid w:val="00740CF3"/>
    <w:rsid w:val="00740D58"/>
    <w:rsid w:val="0074170C"/>
    <w:rsid w:val="00741D5B"/>
    <w:rsid w:val="00742B00"/>
    <w:rsid w:val="00742E00"/>
    <w:rsid w:val="00742E74"/>
    <w:rsid w:val="00743F2F"/>
    <w:rsid w:val="007445D9"/>
    <w:rsid w:val="007445E5"/>
    <w:rsid w:val="00744635"/>
    <w:rsid w:val="00744E68"/>
    <w:rsid w:val="00745953"/>
    <w:rsid w:val="00745AEB"/>
    <w:rsid w:val="00746671"/>
    <w:rsid w:val="0074751C"/>
    <w:rsid w:val="00747584"/>
    <w:rsid w:val="00747D8D"/>
    <w:rsid w:val="0075015F"/>
    <w:rsid w:val="0075018E"/>
    <w:rsid w:val="0075065A"/>
    <w:rsid w:val="00750F48"/>
    <w:rsid w:val="007510F1"/>
    <w:rsid w:val="00751699"/>
    <w:rsid w:val="0075170E"/>
    <w:rsid w:val="0075186B"/>
    <w:rsid w:val="00751B84"/>
    <w:rsid w:val="007525D9"/>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EE3"/>
    <w:rsid w:val="0076029D"/>
    <w:rsid w:val="007604A6"/>
    <w:rsid w:val="007608D9"/>
    <w:rsid w:val="00760D68"/>
    <w:rsid w:val="007613DE"/>
    <w:rsid w:val="00762146"/>
    <w:rsid w:val="007636C1"/>
    <w:rsid w:val="00763757"/>
    <w:rsid w:val="00763EAB"/>
    <w:rsid w:val="00763F42"/>
    <w:rsid w:val="007641CE"/>
    <w:rsid w:val="00764636"/>
    <w:rsid w:val="007648F3"/>
    <w:rsid w:val="0076528A"/>
    <w:rsid w:val="007652D6"/>
    <w:rsid w:val="00765884"/>
    <w:rsid w:val="00765977"/>
    <w:rsid w:val="007661CD"/>
    <w:rsid w:val="00766ED1"/>
    <w:rsid w:val="00767404"/>
    <w:rsid w:val="00767D9A"/>
    <w:rsid w:val="00770143"/>
    <w:rsid w:val="00770147"/>
    <w:rsid w:val="007706F1"/>
    <w:rsid w:val="00770AC6"/>
    <w:rsid w:val="007713CA"/>
    <w:rsid w:val="007719B9"/>
    <w:rsid w:val="00771A83"/>
    <w:rsid w:val="007728C5"/>
    <w:rsid w:val="00772DF8"/>
    <w:rsid w:val="00773C6F"/>
    <w:rsid w:val="0077433D"/>
    <w:rsid w:val="00774364"/>
    <w:rsid w:val="007754D0"/>
    <w:rsid w:val="0077662E"/>
    <w:rsid w:val="0077665C"/>
    <w:rsid w:val="00777310"/>
    <w:rsid w:val="00777AC4"/>
    <w:rsid w:val="00777B87"/>
    <w:rsid w:val="00777FA4"/>
    <w:rsid w:val="0078015E"/>
    <w:rsid w:val="007802F7"/>
    <w:rsid w:val="007812EF"/>
    <w:rsid w:val="00782337"/>
    <w:rsid w:val="00782EF3"/>
    <w:rsid w:val="0078407E"/>
    <w:rsid w:val="00784337"/>
    <w:rsid w:val="00784C95"/>
    <w:rsid w:val="007850F1"/>
    <w:rsid w:val="007855EA"/>
    <w:rsid w:val="00785F1D"/>
    <w:rsid w:val="007862D4"/>
    <w:rsid w:val="00786DF2"/>
    <w:rsid w:val="007873E3"/>
    <w:rsid w:val="00787690"/>
    <w:rsid w:val="00787EBF"/>
    <w:rsid w:val="0079004D"/>
    <w:rsid w:val="0079060B"/>
    <w:rsid w:val="007908A5"/>
    <w:rsid w:val="007911E5"/>
    <w:rsid w:val="00792393"/>
    <w:rsid w:val="00792450"/>
    <w:rsid w:val="00792688"/>
    <w:rsid w:val="007951C2"/>
    <w:rsid w:val="00795D2E"/>
    <w:rsid w:val="007965DE"/>
    <w:rsid w:val="00796E2B"/>
    <w:rsid w:val="00796EC5"/>
    <w:rsid w:val="00796F30"/>
    <w:rsid w:val="00797192"/>
    <w:rsid w:val="007971A1"/>
    <w:rsid w:val="0079750C"/>
    <w:rsid w:val="007A0255"/>
    <w:rsid w:val="007A02AB"/>
    <w:rsid w:val="007A04BC"/>
    <w:rsid w:val="007A0B02"/>
    <w:rsid w:val="007A1144"/>
    <w:rsid w:val="007A124D"/>
    <w:rsid w:val="007A2280"/>
    <w:rsid w:val="007A2356"/>
    <w:rsid w:val="007A3015"/>
    <w:rsid w:val="007A3023"/>
    <w:rsid w:val="007A3654"/>
    <w:rsid w:val="007A39E9"/>
    <w:rsid w:val="007A3B0B"/>
    <w:rsid w:val="007A4275"/>
    <w:rsid w:val="007A45DE"/>
    <w:rsid w:val="007A4864"/>
    <w:rsid w:val="007A49CE"/>
    <w:rsid w:val="007A53E2"/>
    <w:rsid w:val="007A572D"/>
    <w:rsid w:val="007A5A99"/>
    <w:rsid w:val="007A5BB5"/>
    <w:rsid w:val="007A5FE4"/>
    <w:rsid w:val="007A6387"/>
    <w:rsid w:val="007A69EF"/>
    <w:rsid w:val="007A6C00"/>
    <w:rsid w:val="007A6FC5"/>
    <w:rsid w:val="007A78A5"/>
    <w:rsid w:val="007B0303"/>
    <w:rsid w:val="007B15FD"/>
    <w:rsid w:val="007B237C"/>
    <w:rsid w:val="007B253E"/>
    <w:rsid w:val="007B2D59"/>
    <w:rsid w:val="007B476C"/>
    <w:rsid w:val="007B5628"/>
    <w:rsid w:val="007B5633"/>
    <w:rsid w:val="007B58BE"/>
    <w:rsid w:val="007B5D32"/>
    <w:rsid w:val="007B61CE"/>
    <w:rsid w:val="007B6B03"/>
    <w:rsid w:val="007B6CF3"/>
    <w:rsid w:val="007B6EAB"/>
    <w:rsid w:val="007C0235"/>
    <w:rsid w:val="007C05FB"/>
    <w:rsid w:val="007C0619"/>
    <w:rsid w:val="007C1C80"/>
    <w:rsid w:val="007C2945"/>
    <w:rsid w:val="007C3187"/>
    <w:rsid w:val="007C3560"/>
    <w:rsid w:val="007C39E8"/>
    <w:rsid w:val="007C4B4A"/>
    <w:rsid w:val="007C4C86"/>
    <w:rsid w:val="007C517E"/>
    <w:rsid w:val="007C5607"/>
    <w:rsid w:val="007C590A"/>
    <w:rsid w:val="007C5B6C"/>
    <w:rsid w:val="007C5BCD"/>
    <w:rsid w:val="007C5E82"/>
    <w:rsid w:val="007C6DD8"/>
    <w:rsid w:val="007C781D"/>
    <w:rsid w:val="007C790D"/>
    <w:rsid w:val="007C7DB3"/>
    <w:rsid w:val="007D09FE"/>
    <w:rsid w:val="007D0CC0"/>
    <w:rsid w:val="007D0D2A"/>
    <w:rsid w:val="007D0D58"/>
    <w:rsid w:val="007D0F0B"/>
    <w:rsid w:val="007D0F0C"/>
    <w:rsid w:val="007D1256"/>
    <w:rsid w:val="007D1BF3"/>
    <w:rsid w:val="007D2AB8"/>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DA7"/>
    <w:rsid w:val="007D79C3"/>
    <w:rsid w:val="007D7F4E"/>
    <w:rsid w:val="007E0D0A"/>
    <w:rsid w:val="007E10E4"/>
    <w:rsid w:val="007E1184"/>
    <w:rsid w:val="007E1A2E"/>
    <w:rsid w:val="007E1D05"/>
    <w:rsid w:val="007E1FAD"/>
    <w:rsid w:val="007E21E6"/>
    <w:rsid w:val="007E230C"/>
    <w:rsid w:val="007E33EF"/>
    <w:rsid w:val="007E3609"/>
    <w:rsid w:val="007E482C"/>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6E5"/>
    <w:rsid w:val="007F173F"/>
    <w:rsid w:val="007F198C"/>
    <w:rsid w:val="007F2AB5"/>
    <w:rsid w:val="007F3674"/>
    <w:rsid w:val="007F438E"/>
    <w:rsid w:val="007F5295"/>
    <w:rsid w:val="007F54A0"/>
    <w:rsid w:val="007F5B6E"/>
    <w:rsid w:val="007F5D65"/>
    <w:rsid w:val="007F615F"/>
    <w:rsid w:val="007F6305"/>
    <w:rsid w:val="007F6BE2"/>
    <w:rsid w:val="007F6C6B"/>
    <w:rsid w:val="007F7328"/>
    <w:rsid w:val="007F7A8D"/>
    <w:rsid w:val="007F7EC6"/>
    <w:rsid w:val="007F7F44"/>
    <w:rsid w:val="00800238"/>
    <w:rsid w:val="00801079"/>
    <w:rsid w:val="008017F4"/>
    <w:rsid w:val="00801ECB"/>
    <w:rsid w:val="008030CC"/>
    <w:rsid w:val="008037D4"/>
    <w:rsid w:val="00804014"/>
    <w:rsid w:val="00804041"/>
    <w:rsid w:val="00804118"/>
    <w:rsid w:val="00804282"/>
    <w:rsid w:val="008049D3"/>
    <w:rsid w:val="00804AFA"/>
    <w:rsid w:val="00804B3D"/>
    <w:rsid w:val="00805975"/>
    <w:rsid w:val="00806FE7"/>
    <w:rsid w:val="00807061"/>
    <w:rsid w:val="00807B65"/>
    <w:rsid w:val="00807C5F"/>
    <w:rsid w:val="00810137"/>
    <w:rsid w:val="00810150"/>
    <w:rsid w:val="00810201"/>
    <w:rsid w:val="00810315"/>
    <w:rsid w:val="008114DD"/>
    <w:rsid w:val="00811CC8"/>
    <w:rsid w:val="00811D02"/>
    <w:rsid w:val="0081218D"/>
    <w:rsid w:val="00812730"/>
    <w:rsid w:val="00813D59"/>
    <w:rsid w:val="00813DF2"/>
    <w:rsid w:val="00813FE6"/>
    <w:rsid w:val="00814AA9"/>
    <w:rsid w:val="00814C96"/>
    <w:rsid w:val="008156E7"/>
    <w:rsid w:val="00815CA9"/>
    <w:rsid w:val="00815F79"/>
    <w:rsid w:val="00817A3C"/>
    <w:rsid w:val="0082028C"/>
    <w:rsid w:val="008202BE"/>
    <w:rsid w:val="00820423"/>
    <w:rsid w:val="00820568"/>
    <w:rsid w:val="00820570"/>
    <w:rsid w:val="00820D13"/>
    <w:rsid w:val="00820DBA"/>
    <w:rsid w:val="0082132F"/>
    <w:rsid w:val="008221A1"/>
    <w:rsid w:val="00822512"/>
    <w:rsid w:val="00822568"/>
    <w:rsid w:val="008226A9"/>
    <w:rsid w:val="0082286B"/>
    <w:rsid w:val="00823083"/>
    <w:rsid w:val="008235C4"/>
    <w:rsid w:val="00823C48"/>
    <w:rsid w:val="00823C9E"/>
    <w:rsid w:val="0082474F"/>
    <w:rsid w:val="00824A1F"/>
    <w:rsid w:val="00824C3F"/>
    <w:rsid w:val="008251C4"/>
    <w:rsid w:val="008254D7"/>
    <w:rsid w:val="00826434"/>
    <w:rsid w:val="008264DE"/>
    <w:rsid w:val="00826A34"/>
    <w:rsid w:val="00826BAD"/>
    <w:rsid w:val="00826E2D"/>
    <w:rsid w:val="00827140"/>
    <w:rsid w:val="00827508"/>
    <w:rsid w:val="00827566"/>
    <w:rsid w:val="008301C7"/>
    <w:rsid w:val="00830B80"/>
    <w:rsid w:val="00830DE0"/>
    <w:rsid w:val="008316D3"/>
    <w:rsid w:val="00831B73"/>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CDB"/>
    <w:rsid w:val="00836243"/>
    <w:rsid w:val="008363A5"/>
    <w:rsid w:val="00837478"/>
    <w:rsid w:val="00837A64"/>
    <w:rsid w:val="00837BF6"/>
    <w:rsid w:val="00837D33"/>
    <w:rsid w:val="00840DDA"/>
    <w:rsid w:val="008419E2"/>
    <w:rsid w:val="00841B62"/>
    <w:rsid w:val="00841DAE"/>
    <w:rsid w:val="00841EC5"/>
    <w:rsid w:val="00842203"/>
    <w:rsid w:val="008424A3"/>
    <w:rsid w:val="0084285C"/>
    <w:rsid w:val="00842996"/>
    <w:rsid w:val="00842ABD"/>
    <w:rsid w:val="00842ED6"/>
    <w:rsid w:val="00843D30"/>
    <w:rsid w:val="0084451D"/>
    <w:rsid w:val="00844D9A"/>
    <w:rsid w:val="00845395"/>
    <w:rsid w:val="00845606"/>
    <w:rsid w:val="00846A95"/>
    <w:rsid w:val="00846B4A"/>
    <w:rsid w:val="00846C39"/>
    <w:rsid w:val="008473F4"/>
    <w:rsid w:val="0084748C"/>
    <w:rsid w:val="008475BA"/>
    <w:rsid w:val="00847A49"/>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60A8E"/>
    <w:rsid w:val="00860F01"/>
    <w:rsid w:val="00861723"/>
    <w:rsid w:val="008618E0"/>
    <w:rsid w:val="00861A91"/>
    <w:rsid w:val="008624AA"/>
    <w:rsid w:val="00862759"/>
    <w:rsid w:val="00863CFF"/>
    <w:rsid w:val="00863D1F"/>
    <w:rsid w:val="00863F11"/>
    <w:rsid w:val="008642F5"/>
    <w:rsid w:val="00864556"/>
    <w:rsid w:val="008645DD"/>
    <w:rsid w:val="008646EA"/>
    <w:rsid w:val="0086478D"/>
    <w:rsid w:val="00864BFF"/>
    <w:rsid w:val="0086537D"/>
    <w:rsid w:val="008654A6"/>
    <w:rsid w:val="008655E2"/>
    <w:rsid w:val="0086562A"/>
    <w:rsid w:val="00865A26"/>
    <w:rsid w:val="00866058"/>
    <w:rsid w:val="00866388"/>
    <w:rsid w:val="008664E4"/>
    <w:rsid w:val="0086650B"/>
    <w:rsid w:val="00866A52"/>
    <w:rsid w:val="00867743"/>
    <w:rsid w:val="0086776E"/>
    <w:rsid w:val="00867FE7"/>
    <w:rsid w:val="0087060D"/>
    <w:rsid w:val="00871A31"/>
    <w:rsid w:val="008727A7"/>
    <w:rsid w:val="00872D25"/>
    <w:rsid w:val="00872F24"/>
    <w:rsid w:val="00874AB9"/>
    <w:rsid w:val="0087656C"/>
    <w:rsid w:val="00880139"/>
    <w:rsid w:val="008804FE"/>
    <w:rsid w:val="00881AE3"/>
    <w:rsid w:val="0088215E"/>
    <w:rsid w:val="00882594"/>
    <w:rsid w:val="00883961"/>
    <w:rsid w:val="008840FF"/>
    <w:rsid w:val="0088440A"/>
    <w:rsid w:val="00884597"/>
    <w:rsid w:val="0088467C"/>
    <w:rsid w:val="0088470B"/>
    <w:rsid w:val="00884DC3"/>
    <w:rsid w:val="00884FAE"/>
    <w:rsid w:val="00885A10"/>
    <w:rsid w:val="00886323"/>
    <w:rsid w:val="008866A3"/>
    <w:rsid w:val="008866E5"/>
    <w:rsid w:val="00886761"/>
    <w:rsid w:val="0088705B"/>
    <w:rsid w:val="00890106"/>
    <w:rsid w:val="00890652"/>
    <w:rsid w:val="0089083B"/>
    <w:rsid w:val="00891381"/>
    <w:rsid w:val="00891883"/>
    <w:rsid w:val="0089225D"/>
    <w:rsid w:val="008927E2"/>
    <w:rsid w:val="00892868"/>
    <w:rsid w:val="00892F67"/>
    <w:rsid w:val="00893154"/>
    <w:rsid w:val="00893198"/>
    <w:rsid w:val="0089322A"/>
    <w:rsid w:val="0089346F"/>
    <w:rsid w:val="00894636"/>
    <w:rsid w:val="00895374"/>
    <w:rsid w:val="00896E28"/>
    <w:rsid w:val="00897428"/>
    <w:rsid w:val="008975C0"/>
    <w:rsid w:val="008978C1"/>
    <w:rsid w:val="008A062F"/>
    <w:rsid w:val="008A0893"/>
    <w:rsid w:val="008A0D8E"/>
    <w:rsid w:val="008A1FA8"/>
    <w:rsid w:val="008A24F0"/>
    <w:rsid w:val="008A274F"/>
    <w:rsid w:val="008A280C"/>
    <w:rsid w:val="008A36D6"/>
    <w:rsid w:val="008A3C8B"/>
    <w:rsid w:val="008A51B4"/>
    <w:rsid w:val="008A52AA"/>
    <w:rsid w:val="008A543D"/>
    <w:rsid w:val="008A5AE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3FED"/>
    <w:rsid w:val="008B4719"/>
    <w:rsid w:val="008B6D3D"/>
    <w:rsid w:val="008B708A"/>
    <w:rsid w:val="008B70A9"/>
    <w:rsid w:val="008B7150"/>
    <w:rsid w:val="008B7402"/>
    <w:rsid w:val="008B7C42"/>
    <w:rsid w:val="008B7C75"/>
    <w:rsid w:val="008C12A1"/>
    <w:rsid w:val="008C12D8"/>
    <w:rsid w:val="008C1FD2"/>
    <w:rsid w:val="008C2A58"/>
    <w:rsid w:val="008C2A7C"/>
    <w:rsid w:val="008C2B6B"/>
    <w:rsid w:val="008C3138"/>
    <w:rsid w:val="008C4657"/>
    <w:rsid w:val="008C4747"/>
    <w:rsid w:val="008C4B8B"/>
    <w:rsid w:val="008C508E"/>
    <w:rsid w:val="008C50D1"/>
    <w:rsid w:val="008C51D7"/>
    <w:rsid w:val="008C65B4"/>
    <w:rsid w:val="008C6A8A"/>
    <w:rsid w:val="008C6C86"/>
    <w:rsid w:val="008C7467"/>
    <w:rsid w:val="008C791E"/>
    <w:rsid w:val="008C7FF4"/>
    <w:rsid w:val="008D0072"/>
    <w:rsid w:val="008D0B7D"/>
    <w:rsid w:val="008D182F"/>
    <w:rsid w:val="008D221A"/>
    <w:rsid w:val="008D270A"/>
    <w:rsid w:val="008D296F"/>
    <w:rsid w:val="008D4E7F"/>
    <w:rsid w:val="008D5170"/>
    <w:rsid w:val="008D600B"/>
    <w:rsid w:val="008D6643"/>
    <w:rsid w:val="008D6915"/>
    <w:rsid w:val="008D70BA"/>
    <w:rsid w:val="008D751C"/>
    <w:rsid w:val="008D756E"/>
    <w:rsid w:val="008D7D11"/>
    <w:rsid w:val="008E0369"/>
    <w:rsid w:val="008E051C"/>
    <w:rsid w:val="008E0916"/>
    <w:rsid w:val="008E0B59"/>
    <w:rsid w:val="008E116A"/>
    <w:rsid w:val="008E1294"/>
    <w:rsid w:val="008E1A57"/>
    <w:rsid w:val="008E1E65"/>
    <w:rsid w:val="008E23E1"/>
    <w:rsid w:val="008E27D1"/>
    <w:rsid w:val="008E2C2D"/>
    <w:rsid w:val="008E2DD6"/>
    <w:rsid w:val="008E2EEB"/>
    <w:rsid w:val="008E30A1"/>
    <w:rsid w:val="008E343A"/>
    <w:rsid w:val="008E3462"/>
    <w:rsid w:val="008E3898"/>
    <w:rsid w:val="008E38D3"/>
    <w:rsid w:val="008E3A46"/>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6897"/>
    <w:rsid w:val="008E751D"/>
    <w:rsid w:val="008F0467"/>
    <w:rsid w:val="008F0AD4"/>
    <w:rsid w:val="008F1357"/>
    <w:rsid w:val="008F2955"/>
    <w:rsid w:val="008F2A87"/>
    <w:rsid w:val="008F2FF2"/>
    <w:rsid w:val="008F337E"/>
    <w:rsid w:val="008F3570"/>
    <w:rsid w:val="008F3CB7"/>
    <w:rsid w:val="008F4154"/>
    <w:rsid w:val="008F4CE7"/>
    <w:rsid w:val="008F536E"/>
    <w:rsid w:val="008F53A9"/>
    <w:rsid w:val="008F57A2"/>
    <w:rsid w:val="008F5CBB"/>
    <w:rsid w:val="008F5ED9"/>
    <w:rsid w:val="008F5FFE"/>
    <w:rsid w:val="008F63AE"/>
    <w:rsid w:val="008F6BE4"/>
    <w:rsid w:val="008F74F7"/>
    <w:rsid w:val="008F7557"/>
    <w:rsid w:val="00900563"/>
    <w:rsid w:val="0090079D"/>
    <w:rsid w:val="00900977"/>
    <w:rsid w:val="00900AA4"/>
    <w:rsid w:val="00900FA6"/>
    <w:rsid w:val="00901976"/>
    <w:rsid w:val="009019DF"/>
    <w:rsid w:val="00902ED8"/>
    <w:rsid w:val="0090347F"/>
    <w:rsid w:val="0090378A"/>
    <w:rsid w:val="009040B7"/>
    <w:rsid w:val="009042FA"/>
    <w:rsid w:val="0090495B"/>
    <w:rsid w:val="00904B8B"/>
    <w:rsid w:val="00905D4E"/>
    <w:rsid w:val="00905EEC"/>
    <w:rsid w:val="009066F3"/>
    <w:rsid w:val="009067E1"/>
    <w:rsid w:val="0090702A"/>
    <w:rsid w:val="009079CC"/>
    <w:rsid w:val="00907D84"/>
    <w:rsid w:val="00910826"/>
    <w:rsid w:val="00911324"/>
    <w:rsid w:val="009117EC"/>
    <w:rsid w:val="009136C6"/>
    <w:rsid w:val="00913CC2"/>
    <w:rsid w:val="0091426F"/>
    <w:rsid w:val="00914396"/>
    <w:rsid w:val="009147AC"/>
    <w:rsid w:val="009147C1"/>
    <w:rsid w:val="00914CB1"/>
    <w:rsid w:val="00914D26"/>
    <w:rsid w:val="00914D6B"/>
    <w:rsid w:val="0091517D"/>
    <w:rsid w:val="00915777"/>
    <w:rsid w:val="009157EC"/>
    <w:rsid w:val="00915AFA"/>
    <w:rsid w:val="00915C39"/>
    <w:rsid w:val="00915F91"/>
    <w:rsid w:val="00916263"/>
    <w:rsid w:val="00916EAC"/>
    <w:rsid w:val="00916FDD"/>
    <w:rsid w:val="00917C9C"/>
    <w:rsid w:val="00920179"/>
    <w:rsid w:val="00920C9B"/>
    <w:rsid w:val="00920FB2"/>
    <w:rsid w:val="00921574"/>
    <w:rsid w:val="00921B5B"/>
    <w:rsid w:val="00921D5C"/>
    <w:rsid w:val="00922627"/>
    <w:rsid w:val="00922B96"/>
    <w:rsid w:val="00922DD8"/>
    <w:rsid w:val="009230AA"/>
    <w:rsid w:val="00923584"/>
    <w:rsid w:val="009241EF"/>
    <w:rsid w:val="0092436C"/>
    <w:rsid w:val="0092465A"/>
    <w:rsid w:val="00924C5F"/>
    <w:rsid w:val="00926621"/>
    <w:rsid w:val="00926942"/>
    <w:rsid w:val="00927123"/>
    <w:rsid w:val="0092739C"/>
    <w:rsid w:val="00927BE5"/>
    <w:rsid w:val="0093018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279"/>
    <w:rsid w:val="00937061"/>
    <w:rsid w:val="009374AB"/>
    <w:rsid w:val="009376F4"/>
    <w:rsid w:val="0094067D"/>
    <w:rsid w:val="00940C4A"/>
    <w:rsid w:val="00940E8E"/>
    <w:rsid w:val="0094108B"/>
    <w:rsid w:val="00941358"/>
    <w:rsid w:val="00941811"/>
    <w:rsid w:val="00941D50"/>
    <w:rsid w:val="009422DE"/>
    <w:rsid w:val="0094257F"/>
    <w:rsid w:val="00942B27"/>
    <w:rsid w:val="00942BA0"/>
    <w:rsid w:val="00942C19"/>
    <w:rsid w:val="00942C27"/>
    <w:rsid w:val="0094331E"/>
    <w:rsid w:val="009433CC"/>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7207"/>
    <w:rsid w:val="00960037"/>
    <w:rsid w:val="009604FB"/>
    <w:rsid w:val="00960C30"/>
    <w:rsid w:val="00960C74"/>
    <w:rsid w:val="00961762"/>
    <w:rsid w:val="00961AB1"/>
    <w:rsid w:val="00962A5B"/>
    <w:rsid w:val="00962D81"/>
    <w:rsid w:val="00963A39"/>
    <w:rsid w:val="00963EF7"/>
    <w:rsid w:val="0096518F"/>
    <w:rsid w:val="009653A4"/>
    <w:rsid w:val="00965CA3"/>
    <w:rsid w:val="00966A67"/>
    <w:rsid w:val="00967068"/>
    <w:rsid w:val="009671D0"/>
    <w:rsid w:val="00967F66"/>
    <w:rsid w:val="00970154"/>
    <w:rsid w:val="00970318"/>
    <w:rsid w:val="009703CF"/>
    <w:rsid w:val="0097054D"/>
    <w:rsid w:val="00970629"/>
    <w:rsid w:val="00970D8E"/>
    <w:rsid w:val="009715A4"/>
    <w:rsid w:val="00971CD1"/>
    <w:rsid w:val="00971FF9"/>
    <w:rsid w:val="00972084"/>
    <w:rsid w:val="00972AFD"/>
    <w:rsid w:val="00972EB5"/>
    <w:rsid w:val="009731BA"/>
    <w:rsid w:val="0097436D"/>
    <w:rsid w:val="0097515C"/>
    <w:rsid w:val="00975392"/>
    <w:rsid w:val="009755B9"/>
    <w:rsid w:val="0097561B"/>
    <w:rsid w:val="009767AA"/>
    <w:rsid w:val="00976B8E"/>
    <w:rsid w:val="009775D2"/>
    <w:rsid w:val="00977F2B"/>
    <w:rsid w:val="00977F3E"/>
    <w:rsid w:val="009809BA"/>
    <w:rsid w:val="00980EE9"/>
    <w:rsid w:val="00980FFB"/>
    <w:rsid w:val="0098100F"/>
    <w:rsid w:val="009811EF"/>
    <w:rsid w:val="00981995"/>
    <w:rsid w:val="00981DEA"/>
    <w:rsid w:val="0098242B"/>
    <w:rsid w:val="0098251A"/>
    <w:rsid w:val="00982928"/>
    <w:rsid w:val="00982C06"/>
    <w:rsid w:val="00982D61"/>
    <w:rsid w:val="00983C1D"/>
    <w:rsid w:val="00984104"/>
    <w:rsid w:val="0098431F"/>
    <w:rsid w:val="009843DC"/>
    <w:rsid w:val="009852F0"/>
    <w:rsid w:val="00985895"/>
    <w:rsid w:val="009859CC"/>
    <w:rsid w:val="00985BAB"/>
    <w:rsid w:val="00985DE1"/>
    <w:rsid w:val="0098684C"/>
    <w:rsid w:val="00986B9E"/>
    <w:rsid w:val="00986BAA"/>
    <w:rsid w:val="0098799D"/>
    <w:rsid w:val="009905F1"/>
    <w:rsid w:val="009917C9"/>
    <w:rsid w:val="0099194C"/>
    <w:rsid w:val="00991AA4"/>
    <w:rsid w:val="009921CA"/>
    <w:rsid w:val="00992656"/>
    <w:rsid w:val="00993178"/>
    <w:rsid w:val="009938E9"/>
    <w:rsid w:val="00993BC6"/>
    <w:rsid w:val="00993C9D"/>
    <w:rsid w:val="00994F52"/>
    <w:rsid w:val="00995997"/>
    <w:rsid w:val="00995A3A"/>
    <w:rsid w:val="0099704B"/>
    <w:rsid w:val="009971CA"/>
    <w:rsid w:val="0099763D"/>
    <w:rsid w:val="009978F4"/>
    <w:rsid w:val="00997BA8"/>
    <w:rsid w:val="00997F4E"/>
    <w:rsid w:val="00997F70"/>
    <w:rsid w:val="009A0151"/>
    <w:rsid w:val="009A043A"/>
    <w:rsid w:val="009A057B"/>
    <w:rsid w:val="009A05BA"/>
    <w:rsid w:val="009A0E6E"/>
    <w:rsid w:val="009A1526"/>
    <w:rsid w:val="009A1570"/>
    <w:rsid w:val="009A159D"/>
    <w:rsid w:val="009A1EF8"/>
    <w:rsid w:val="009A1F03"/>
    <w:rsid w:val="009A2405"/>
    <w:rsid w:val="009A2650"/>
    <w:rsid w:val="009A2A3A"/>
    <w:rsid w:val="009A2B38"/>
    <w:rsid w:val="009A303F"/>
    <w:rsid w:val="009A3401"/>
    <w:rsid w:val="009A352F"/>
    <w:rsid w:val="009A367C"/>
    <w:rsid w:val="009A3D20"/>
    <w:rsid w:val="009A3D53"/>
    <w:rsid w:val="009A4DCD"/>
    <w:rsid w:val="009A52E8"/>
    <w:rsid w:val="009A6520"/>
    <w:rsid w:val="009A6E11"/>
    <w:rsid w:val="009A740D"/>
    <w:rsid w:val="009A760E"/>
    <w:rsid w:val="009A76D9"/>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323"/>
    <w:rsid w:val="009B5670"/>
    <w:rsid w:val="009B61DA"/>
    <w:rsid w:val="009B674D"/>
    <w:rsid w:val="009B7419"/>
    <w:rsid w:val="009B7465"/>
    <w:rsid w:val="009B7965"/>
    <w:rsid w:val="009C05BA"/>
    <w:rsid w:val="009C0A30"/>
    <w:rsid w:val="009C1CA2"/>
    <w:rsid w:val="009C279B"/>
    <w:rsid w:val="009C2EC7"/>
    <w:rsid w:val="009C30D1"/>
    <w:rsid w:val="009C3B1C"/>
    <w:rsid w:val="009C411B"/>
    <w:rsid w:val="009C4370"/>
    <w:rsid w:val="009C470F"/>
    <w:rsid w:val="009C47F7"/>
    <w:rsid w:val="009C4D69"/>
    <w:rsid w:val="009C5614"/>
    <w:rsid w:val="009C60B1"/>
    <w:rsid w:val="009C619D"/>
    <w:rsid w:val="009C6ADB"/>
    <w:rsid w:val="009C6CFA"/>
    <w:rsid w:val="009C70D8"/>
    <w:rsid w:val="009C7CC6"/>
    <w:rsid w:val="009D028E"/>
    <w:rsid w:val="009D03B0"/>
    <w:rsid w:val="009D11C7"/>
    <w:rsid w:val="009D1D01"/>
    <w:rsid w:val="009D2364"/>
    <w:rsid w:val="009D2DAC"/>
    <w:rsid w:val="009D2F1B"/>
    <w:rsid w:val="009D4084"/>
    <w:rsid w:val="009D4332"/>
    <w:rsid w:val="009D4641"/>
    <w:rsid w:val="009D4D5F"/>
    <w:rsid w:val="009D5599"/>
    <w:rsid w:val="009D5B36"/>
    <w:rsid w:val="009D6199"/>
    <w:rsid w:val="009D67F0"/>
    <w:rsid w:val="009D6C5D"/>
    <w:rsid w:val="009D7162"/>
    <w:rsid w:val="009D7333"/>
    <w:rsid w:val="009D733F"/>
    <w:rsid w:val="009D7ABB"/>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B74"/>
    <w:rsid w:val="009F1E71"/>
    <w:rsid w:val="009F1E7F"/>
    <w:rsid w:val="009F209D"/>
    <w:rsid w:val="009F24F8"/>
    <w:rsid w:val="009F2DE1"/>
    <w:rsid w:val="009F2E21"/>
    <w:rsid w:val="009F3246"/>
    <w:rsid w:val="009F32A2"/>
    <w:rsid w:val="009F3E05"/>
    <w:rsid w:val="009F44ED"/>
    <w:rsid w:val="009F4D49"/>
    <w:rsid w:val="009F4E1B"/>
    <w:rsid w:val="009F51AD"/>
    <w:rsid w:val="009F539B"/>
    <w:rsid w:val="009F5828"/>
    <w:rsid w:val="009F682E"/>
    <w:rsid w:val="009F6872"/>
    <w:rsid w:val="009F6A7F"/>
    <w:rsid w:val="009F6D8A"/>
    <w:rsid w:val="009F73A2"/>
    <w:rsid w:val="009F789C"/>
    <w:rsid w:val="009F7ACB"/>
    <w:rsid w:val="00A005EF"/>
    <w:rsid w:val="00A00E11"/>
    <w:rsid w:val="00A0173E"/>
    <w:rsid w:val="00A01790"/>
    <w:rsid w:val="00A030DF"/>
    <w:rsid w:val="00A03733"/>
    <w:rsid w:val="00A040A4"/>
    <w:rsid w:val="00A043F5"/>
    <w:rsid w:val="00A04902"/>
    <w:rsid w:val="00A04C9E"/>
    <w:rsid w:val="00A050D8"/>
    <w:rsid w:val="00A05286"/>
    <w:rsid w:val="00A05B8D"/>
    <w:rsid w:val="00A05C2B"/>
    <w:rsid w:val="00A06F38"/>
    <w:rsid w:val="00A071C6"/>
    <w:rsid w:val="00A07586"/>
    <w:rsid w:val="00A076E1"/>
    <w:rsid w:val="00A07B6A"/>
    <w:rsid w:val="00A10288"/>
    <w:rsid w:val="00A10380"/>
    <w:rsid w:val="00A104B9"/>
    <w:rsid w:val="00A108BF"/>
    <w:rsid w:val="00A10908"/>
    <w:rsid w:val="00A10CDE"/>
    <w:rsid w:val="00A1108B"/>
    <w:rsid w:val="00A11D49"/>
    <w:rsid w:val="00A12236"/>
    <w:rsid w:val="00A1244B"/>
    <w:rsid w:val="00A12B7D"/>
    <w:rsid w:val="00A12EB6"/>
    <w:rsid w:val="00A13383"/>
    <w:rsid w:val="00A13B79"/>
    <w:rsid w:val="00A14136"/>
    <w:rsid w:val="00A143E0"/>
    <w:rsid w:val="00A14F60"/>
    <w:rsid w:val="00A152EA"/>
    <w:rsid w:val="00A15AFD"/>
    <w:rsid w:val="00A15B1B"/>
    <w:rsid w:val="00A1606D"/>
    <w:rsid w:val="00A162AC"/>
    <w:rsid w:val="00A166D0"/>
    <w:rsid w:val="00A17039"/>
    <w:rsid w:val="00A176A5"/>
    <w:rsid w:val="00A2001B"/>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8EB"/>
    <w:rsid w:val="00A24B26"/>
    <w:rsid w:val="00A24EC2"/>
    <w:rsid w:val="00A25176"/>
    <w:rsid w:val="00A2606B"/>
    <w:rsid w:val="00A260DC"/>
    <w:rsid w:val="00A26220"/>
    <w:rsid w:val="00A262AF"/>
    <w:rsid w:val="00A2686A"/>
    <w:rsid w:val="00A26985"/>
    <w:rsid w:val="00A26C1E"/>
    <w:rsid w:val="00A26CDE"/>
    <w:rsid w:val="00A27526"/>
    <w:rsid w:val="00A2775A"/>
    <w:rsid w:val="00A30CAA"/>
    <w:rsid w:val="00A31211"/>
    <w:rsid w:val="00A31311"/>
    <w:rsid w:val="00A3152D"/>
    <w:rsid w:val="00A31B65"/>
    <w:rsid w:val="00A31F94"/>
    <w:rsid w:val="00A32433"/>
    <w:rsid w:val="00A32884"/>
    <w:rsid w:val="00A32B42"/>
    <w:rsid w:val="00A33A53"/>
    <w:rsid w:val="00A33AED"/>
    <w:rsid w:val="00A341B6"/>
    <w:rsid w:val="00A342F3"/>
    <w:rsid w:val="00A3526C"/>
    <w:rsid w:val="00A35B84"/>
    <w:rsid w:val="00A3617B"/>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3024"/>
    <w:rsid w:val="00A43545"/>
    <w:rsid w:val="00A43B61"/>
    <w:rsid w:val="00A43C52"/>
    <w:rsid w:val="00A44135"/>
    <w:rsid w:val="00A445FA"/>
    <w:rsid w:val="00A45282"/>
    <w:rsid w:val="00A453AD"/>
    <w:rsid w:val="00A45AE5"/>
    <w:rsid w:val="00A45BD8"/>
    <w:rsid w:val="00A472E7"/>
    <w:rsid w:val="00A47684"/>
    <w:rsid w:val="00A476CD"/>
    <w:rsid w:val="00A47B91"/>
    <w:rsid w:val="00A5010C"/>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EC6"/>
    <w:rsid w:val="00A630A9"/>
    <w:rsid w:val="00A63147"/>
    <w:rsid w:val="00A631B2"/>
    <w:rsid w:val="00A63658"/>
    <w:rsid w:val="00A636B9"/>
    <w:rsid w:val="00A639E2"/>
    <w:rsid w:val="00A64293"/>
    <w:rsid w:val="00A642AB"/>
    <w:rsid w:val="00A645EF"/>
    <w:rsid w:val="00A6463A"/>
    <w:rsid w:val="00A648E1"/>
    <w:rsid w:val="00A64B1A"/>
    <w:rsid w:val="00A64D5F"/>
    <w:rsid w:val="00A655F3"/>
    <w:rsid w:val="00A65F7A"/>
    <w:rsid w:val="00A6619D"/>
    <w:rsid w:val="00A66903"/>
    <w:rsid w:val="00A66DF2"/>
    <w:rsid w:val="00A67904"/>
    <w:rsid w:val="00A67BCA"/>
    <w:rsid w:val="00A7051E"/>
    <w:rsid w:val="00A70928"/>
    <w:rsid w:val="00A70C82"/>
    <w:rsid w:val="00A714FF"/>
    <w:rsid w:val="00A72EFA"/>
    <w:rsid w:val="00A72EFF"/>
    <w:rsid w:val="00A7328D"/>
    <w:rsid w:val="00A736E7"/>
    <w:rsid w:val="00A7375E"/>
    <w:rsid w:val="00A74077"/>
    <w:rsid w:val="00A75476"/>
    <w:rsid w:val="00A75B5F"/>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E43"/>
    <w:rsid w:val="00A8311E"/>
    <w:rsid w:val="00A834B7"/>
    <w:rsid w:val="00A83952"/>
    <w:rsid w:val="00A83959"/>
    <w:rsid w:val="00A83AFE"/>
    <w:rsid w:val="00A84BD5"/>
    <w:rsid w:val="00A85071"/>
    <w:rsid w:val="00A85A23"/>
    <w:rsid w:val="00A85BF0"/>
    <w:rsid w:val="00A85C03"/>
    <w:rsid w:val="00A86091"/>
    <w:rsid w:val="00A871AC"/>
    <w:rsid w:val="00A879F2"/>
    <w:rsid w:val="00A87C51"/>
    <w:rsid w:val="00A90050"/>
    <w:rsid w:val="00A907C6"/>
    <w:rsid w:val="00A90890"/>
    <w:rsid w:val="00A914D3"/>
    <w:rsid w:val="00A915F8"/>
    <w:rsid w:val="00A916EB"/>
    <w:rsid w:val="00A918CA"/>
    <w:rsid w:val="00A925A5"/>
    <w:rsid w:val="00A929F0"/>
    <w:rsid w:val="00A9343C"/>
    <w:rsid w:val="00A93AB9"/>
    <w:rsid w:val="00A93CE3"/>
    <w:rsid w:val="00A94263"/>
    <w:rsid w:val="00A9428B"/>
    <w:rsid w:val="00A954CD"/>
    <w:rsid w:val="00A95B68"/>
    <w:rsid w:val="00A95DB6"/>
    <w:rsid w:val="00A9630B"/>
    <w:rsid w:val="00A96A87"/>
    <w:rsid w:val="00A976EF"/>
    <w:rsid w:val="00A97A05"/>
    <w:rsid w:val="00A97A51"/>
    <w:rsid w:val="00AA0005"/>
    <w:rsid w:val="00AA01D2"/>
    <w:rsid w:val="00AA020A"/>
    <w:rsid w:val="00AA090B"/>
    <w:rsid w:val="00AA0B77"/>
    <w:rsid w:val="00AA0CE7"/>
    <w:rsid w:val="00AA2828"/>
    <w:rsid w:val="00AA2A38"/>
    <w:rsid w:val="00AA2C23"/>
    <w:rsid w:val="00AA2C7D"/>
    <w:rsid w:val="00AA2EE3"/>
    <w:rsid w:val="00AA33AD"/>
    <w:rsid w:val="00AA3AD4"/>
    <w:rsid w:val="00AA48F0"/>
    <w:rsid w:val="00AA544D"/>
    <w:rsid w:val="00AA5A05"/>
    <w:rsid w:val="00AA5EAA"/>
    <w:rsid w:val="00AA617A"/>
    <w:rsid w:val="00AA6465"/>
    <w:rsid w:val="00AA6662"/>
    <w:rsid w:val="00AA6907"/>
    <w:rsid w:val="00AA6E78"/>
    <w:rsid w:val="00AA7063"/>
    <w:rsid w:val="00AA7BB5"/>
    <w:rsid w:val="00AB0367"/>
    <w:rsid w:val="00AB0394"/>
    <w:rsid w:val="00AB0921"/>
    <w:rsid w:val="00AB0F8E"/>
    <w:rsid w:val="00AB1014"/>
    <w:rsid w:val="00AB18A0"/>
    <w:rsid w:val="00AB29FB"/>
    <w:rsid w:val="00AB34CB"/>
    <w:rsid w:val="00AB3DEB"/>
    <w:rsid w:val="00AB4F42"/>
    <w:rsid w:val="00AB5595"/>
    <w:rsid w:val="00AB5647"/>
    <w:rsid w:val="00AB579A"/>
    <w:rsid w:val="00AB5806"/>
    <w:rsid w:val="00AB6485"/>
    <w:rsid w:val="00AB6A77"/>
    <w:rsid w:val="00AB6FFC"/>
    <w:rsid w:val="00AB72F2"/>
    <w:rsid w:val="00AB7407"/>
    <w:rsid w:val="00AB7591"/>
    <w:rsid w:val="00AB787D"/>
    <w:rsid w:val="00AC0464"/>
    <w:rsid w:val="00AC0549"/>
    <w:rsid w:val="00AC0B31"/>
    <w:rsid w:val="00AC130D"/>
    <w:rsid w:val="00AC1ADC"/>
    <w:rsid w:val="00AC1BF9"/>
    <w:rsid w:val="00AC2B8A"/>
    <w:rsid w:val="00AC3718"/>
    <w:rsid w:val="00AC3AEB"/>
    <w:rsid w:val="00AC3B24"/>
    <w:rsid w:val="00AC454B"/>
    <w:rsid w:val="00AC4980"/>
    <w:rsid w:val="00AC5C36"/>
    <w:rsid w:val="00AC5CCC"/>
    <w:rsid w:val="00AC5EE9"/>
    <w:rsid w:val="00AC64BC"/>
    <w:rsid w:val="00AC701A"/>
    <w:rsid w:val="00AC722E"/>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C7D"/>
    <w:rsid w:val="00AD7175"/>
    <w:rsid w:val="00AD7584"/>
    <w:rsid w:val="00AE0A47"/>
    <w:rsid w:val="00AE0F05"/>
    <w:rsid w:val="00AE16E4"/>
    <w:rsid w:val="00AE1B88"/>
    <w:rsid w:val="00AE1DEC"/>
    <w:rsid w:val="00AE2507"/>
    <w:rsid w:val="00AE266C"/>
    <w:rsid w:val="00AE2A22"/>
    <w:rsid w:val="00AE2CEB"/>
    <w:rsid w:val="00AE3745"/>
    <w:rsid w:val="00AE386D"/>
    <w:rsid w:val="00AE3C01"/>
    <w:rsid w:val="00AE3EAF"/>
    <w:rsid w:val="00AE41EF"/>
    <w:rsid w:val="00AE4249"/>
    <w:rsid w:val="00AE48D7"/>
    <w:rsid w:val="00AE4E04"/>
    <w:rsid w:val="00AE567D"/>
    <w:rsid w:val="00AE5ECB"/>
    <w:rsid w:val="00AE5F11"/>
    <w:rsid w:val="00AE64DB"/>
    <w:rsid w:val="00AE65A9"/>
    <w:rsid w:val="00AE6C5C"/>
    <w:rsid w:val="00AE7C83"/>
    <w:rsid w:val="00AE7D5C"/>
    <w:rsid w:val="00AF051A"/>
    <w:rsid w:val="00AF0BBD"/>
    <w:rsid w:val="00AF0EAA"/>
    <w:rsid w:val="00AF11FF"/>
    <w:rsid w:val="00AF1573"/>
    <w:rsid w:val="00AF1AEF"/>
    <w:rsid w:val="00AF21AF"/>
    <w:rsid w:val="00AF2454"/>
    <w:rsid w:val="00AF2621"/>
    <w:rsid w:val="00AF2753"/>
    <w:rsid w:val="00AF275B"/>
    <w:rsid w:val="00AF2C48"/>
    <w:rsid w:val="00AF2CC4"/>
    <w:rsid w:val="00AF3944"/>
    <w:rsid w:val="00AF41BC"/>
    <w:rsid w:val="00AF4265"/>
    <w:rsid w:val="00AF4FF3"/>
    <w:rsid w:val="00AF5799"/>
    <w:rsid w:val="00AF5CC9"/>
    <w:rsid w:val="00AF62F1"/>
    <w:rsid w:val="00AF6539"/>
    <w:rsid w:val="00AF6749"/>
    <w:rsid w:val="00AF6C7A"/>
    <w:rsid w:val="00AF6FAF"/>
    <w:rsid w:val="00AF709B"/>
    <w:rsid w:val="00AF7114"/>
    <w:rsid w:val="00AF71A3"/>
    <w:rsid w:val="00AF7635"/>
    <w:rsid w:val="00AF792F"/>
    <w:rsid w:val="00AF7AFD"/>
    <w:rsid w:val="00AF7B91"/>
    <w:rsid w:val="00B00048"/>
    <w:rsid w:val="00B00685"/>
    <w:rsid w:val="00B00D35"/>
    <w:rsid w:val="00B00D67"/>
    <w:rsid w:val="00B01084"/>
    <w:rsid w:val="00B014A0"/>
    <w:rsid w:val="00B0447D"/>
    <w:rsid w:val="00B04B56"/>
    <w:rsid w:val="00B0541A"/>
    <w:rsid w:val="00B0569A"/>
    <w:rsid w:val="00B05810"/>
    <w:rsid w:val="00B05D37"/>
    <w:rsid w:val="00B05F98"/>
    <w:rsid w:val="00B064CD"/>
    <w:rsid w:val="00B068EA"/>
    <w:rsid w:val="00B069CE"/>
    <w:rsid w:val="00B07483"/>
    <w:rsid w:val="00B0750E"/>
    <w:rsid w:val="00B0762C"/>
    <w:rsid w:val="00B0779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A14"/>
    <w:rsid w:val="00B14079"/>
    <w:rsid w:val="00B14E9D"/>
    <w:rsid w:val="00B15067"/>
    <w:rsid w:val="00B1520F"/>
    <w:rsid w:val="00B153B7"/>
    <w:rsid w:val="00B15B52"/>
    <w:rsid w:val="00B1601B"/>
    <w:rsid w:val="00B17026"/>
    <w:rsid w:val="00B1748C"/>
    <w:rsid w:val="00B17620"/>
    <w:rsid w:val="00B1797E"/>
    <w:rsid w:val="00B20044"/>
    <w:rsid w:val="00B20812"/>
    <w:rsid w:val="00B2112E"/>
    <w:rsid w:val="00B21453"/>
    <w:rsid w:val="00B21B25"/>
    <w:rsid w:val="00B21EB4"/>
    <w:rsid w:val="00B228CA"/>
    <w:rsid w:val="00B24705"/>
    <w:rsid w:val="00B24711"/>
    <w:rsid w:val="00B2502F"/>
    <w:rsid w:val="00B251CA"/>
    <w:rsid w:val="00B25423"/>
    <w:rsid w:val="00B25A48"/>
    <w:rsid w:val="00B25AD1"/>
    <w:rsid w:val="00B25D73"/>
    <w:rsid w:val="00B26446"/>
    <w:rsid w:val="00B268E1"/>
    <w:rsid w:val="00B26D4C"/>
    <w:rsid w:val="00B27ABF"/>
    <w:rsid w:val="00B27CC2"/>
    <w:rsid w:val="00B305F9"/>
    <w:rsid w:val="00B308CA"/>
    <w:rsid w:val="00B30A42"/>
    <w:rsid w:val="00B30B10"/>
    <w:rsid w:val="00B30C51"/>
    <w:rsid w:val="00B31A7F"/>
    <w:rsid w:val="00B31CBA"/>
    <w:rsid w:val="00B322B1"/>
    <w:rsid w:val="00B32F1F"/>
    <w:rsid w:val="00B33215"/>
    <w:rsid w:val="00B333E5"/>
    <w:rsid w:val="00B33749"/>
    <w:rsid w:val="00B33AA5"/>
    <w:rsid w:val="00B33F7A"/>
    <w:rsid w:val="00B342DC"/>
    <w:rsid w:val="00B3528F"/>
    <w:rsid w:val="00B35783"/>
    <w:rsid w:val="00B35E08"/>
    <w:rsid w:val="00B3652C"/>
    <w:rsid w:val="00B3699D"/>
    <w:rsid w:val="00B36D00"/>
    <w:rsid w:val="00B376AF"/>
    <w:rsid w:val="00B3781A"/>
    <w:rsid w:val="00B40382"/>
    <w:rsid w:val="00B40D67"/>
    <w:rsid w:val="00B41677"/>
    <w:rsid w:val="00B41CA1"/>
    <w:rsid w:val="00B4291D"/>
    <w:rsid w:val="00B42B87"/>
    <w:rsid w:val="00B42FB7"/>
    <w:rsid w:val="00B433F6"/>
    <w:rsid w:val="00B44036"/>
    <w:rsid w:val="00B4416B"/>
    <w:rsid w:val="00B4439B"/>
    <w:rsid w:val="00B454D3"/>
    <w:rsid w:val="00B459E7"/>
    <w:rsid w:val="00B46882"/>
    <w:rsid w:val="00B46BD0"/>
    <w:rsid w:val="00B47117"/>
    <w:rsid w:val="00B473FA"/>
    <w:rsid w:val="00B474B8"/>
    <w:rsid w:val="00B50CAC"/>
    <w:rsid w:val="00B5103F"/>
    <w:rsid w:val="00B5251B"/>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57FA8"/>
    <w:rsid w:val="00B610F7"/>
    <w:rsid w:val="00B622A9"/>
    <w:rsid w:val="00B62397"/>
    <w:rsid w:val="00B62AEE"/>
    <w:rsid w:val="00B63ADB"/>
    <w:rsid w:val="00B63C8E"/>
    <w:rsid w:val="00B646C1"/>
    <w:rsid w:val="00B647F5"/>
    <w:rsid w:val="00B64A86"/>
    <w:rsid w:val="00B64F90"/>
    <w:rsid w:val="00B652C4"/>
    <w:rsid w:val="00B65835"/>
    <w:rsid w:val="00B65939"/>
    <w:rsid w:val="00B666E7"/>
    <w:rsid w:val="00B66A73"/>
    <w:rsid w:val="00B701FB"/>
    <w:rsid w:val="00B702A6"/>
    <w:rsid w:val="00B70935"/>
    <w:rsid w:val="00B70FB6"/>
    <w:rsid w:val="00B71CF5"/>
    <w:rsid w:val="00B71F5D"/>
    <w:rsid w:val="00B72737"/>
    <w:rsid w:val="00B7324E"/>
    <w:rsid w:val="00B734BA"/>
    <w:rsid w:val="00B73AD5"/>
    <w:rsid w:val="00B73CB0"/>
    <w:rsid w:val="00B73D0B"/>
    <w:rsid w:val="00B7414C"/>
    <w:rsid w:val="00B7494A"/>
    <w:rsid w:val="00B751B5"/>
    <w:rsid w:val="00B75AF8"/>
    <w:rsid w:val="00B75D9C"/>
    <w:rsid w:val="00B76E3B"/>
    <w:rsid w:val="00B76F14"/>
    <w:rsid w:val="00B772A6"/>
    <w:rsid w:val="00B7792F"/>
    <w:rsid w:val="00B80297"/>
    <w:rsid w:val="00B80536"/>
    <w:rsid w:val="00B80CA9"/>
    <w:rsid w:val="00B80CC5"/>
    <w:rsid w:val="00B80FA1"/>
    <w:rsid w:val="00B8109C"/>
    <w:rsid w:val="00B81182"/>
    <w:rsid w:val="00B81288"/>
    <w:rsid w:val="00B812A3"/>
    <w:rsid w:val="00B8192A"/>
    <w:rsid w:val="00B81B69"/>
    <w:rsid w:val="00B821F0"/>
    <w:rsid w:val="00B8260E"/>
    <w:rsid w:val="00B8313C"/>
    <w:rsid w:val="00B8372D"/>
    <w:rsid w:val="00B83DBF"/>
    <w:rsid w:val="00B83EA9"/>
    <w:rsid w:val="00B85589"/>
    <w:rsid w:val="00B87F7C"/>
    <w:rsid w:val="00B900D1"/>
    <w:rsid w:val="00B914DC"/>
    <w:rsid w:val="00B915CD"/>
    <w:rsid w:val="00B91D70"/>
    <w:rsid w:val="00B9235A"/>
    <w:rsid w:val="00B92EBC"/>
    <w:rsid w:val="00B934CB"/>
    <w:rsid w:val="00B93A06"/>
    <w:rsid w:val="00B93E42"/>
    <w:rsid w:val="00B941CE"/>
    <w:rsid w:val="00B963B2"/>
    <w:rsid w:val="00B96515"/>
    <w:rsid w:val="00B96AB6"/>
    <w:rsid w:val="00B96C2C"/>
    <w:rsid w:val="00B96F31"/>
    <w:rsid w:val="00BA0811"/>
    <w:rsid w:val="00BA0956"/>
    <w:rsid w:val="00BA0B47"/>
    <w:rsid w:val="00BA0E44"/>
    <w:rsid w:val="00BA10A5"/>
    <w:rsid w:val="00BA28A3"/>
    <w:rsid w:val="00BA2C79"/>
    <w:rsid w:val="00BA3222"/>
    <w:rsid w:val="00BA3AA3"/>
    <w:rsid w:val="00BA3B7F"/>
    <w:rsid w:val="00BA3D34"/>
    <w:rsid w:val="00BA489D"/>
    <w:rsid w:val="00BA4EFB"/>
    <w:rsid w:val="00BA557B"/>
    <w:rsid w:val="00BA5627"/>
    <w:rsid w:val="00BA56F3"/>
    <w:rsid w:val="00BA5CAF"/>
    <w:rsid w:val="00BA5D2E"/>
    <w:rsid w:val="00BA5E1F"/>
    <w:rsid w:val="00BA6100"/>
    <w:rsid w:val="00BA6C3C"/>
    <w:rsid w:val="00BA73B6"/>
    <w:rsid w:val="00BA7F2F"/>
    <w:rsid w:val="00BB0115"/>
    <w:rsid w:val="00BB0B57"/>
    <w:rsid w:val="00BB0D1F"/>
    <w:rsid w:val="00BB1167"/>
    <w:rsid w:val="00BB1B86"/>
    <w:rsid w:val="00BB1E60"/>
    <w:rsid w:val="00BB202A"/>
    <w:rsid w:val="00BB21A3"/>
    <w:rsid w:val="00BB27D0"/>
    <w:rsid w:val="00BB2FCD"/>
    <w:rsid w:val="00BB3057"/>
    <w:rsid w:val="00BB30BA"/>
    <w:rsid w:val="00BB3A64"/>
    <w:rsid w:val="00BB465C"/>
    <w:rsid w:val="00BB46F2"/>
    <w:rsid w:val="00BB48A2"/>
    <w:rsid w:val="00BB503C"/>
    <w:rsid w:val="00BB5051"/>
    <w:rsid w:val="00BB5588"/>
    <w:rsid w:val="00BB5988"/>
    <w:rsid w:val="00BB5D77"/>
    <w:rsid w:val="00BB65F3"/>
    <w:rsid w:val="00BB6B17"/>
    <w:rsid w:val="00BB6CB1"/>
    <w:rsid w:val="00BB6D63"/>
    <w:rsid w:val="00BB76E7"/>
    <w:rsid w:val="00BB7D50"/>
    <w:rsid w:val="00BC02EB"/>
    <w:rsid w:val="00BC1AB2"/>
    <w:rsid w:val="00BC1B39"/>
    <w:rsid w:val="00BC24CA"/>
    <w:rsid w:val="00BC2768"/>
    <w:rsid w:val="00BC282D"/>
    <w:rsid w:val="00BC2D33"/>
    <w:rsid w:val="00BC33CB"/>
    <w:rsid w:val="00BC373B"/>
    <w:rsid w:val="00BC3856"/>
    <w:rsid w:val="00BC3B7E"/>
    <w:rsid w:val="00BC3D98"/>
    <w:rsid w:val="00BC5FD9"/>
    <w:rsid w:val="00BC6870"/>
    <w:rsid w:val="00BC6A99"/>
    <w:rsid w:val="00BC6F83"/>
    <w:rsid w:val="00BD02F3"/>
    <w:rsid w:val="00BD098F"/>
    <w:rsid w:val="00BD0C2A"/>
    <w:rsid w:val="00BD183C"/>
    <w:rsid w:val="00BD2355"/>
    <w:rsid w:val="00BD3707"/>
    <w:rsid w:val="00BD3A4D"/>
    <w:rsid w:val="00BD508A"/>
    <w:rsid w:val="00BD60A3"/>
    <w:rsid w:val="00BD6907"/>
    <w:rsid w:val="00BD750E"/>
    <w:rsid w:val="00BD79E4"/>
    <w:rsid w:val="00BE0535"/>
    <w:rsid w:val="00BE058B"/>
    <w:rsid w:val="00BE074C"/>
    <w:rsid w:val="00BE0B17"/>
    <w:rsid w:val="00BE0C29"/>
    <w:rsid w:val="00BE208B"/>
    <w:rsid w:val="00BE21B9"/>
    <w:rsid w:val="00BE2511"/>
    <w:rsid w:val="00BE2713"/>
    <w:rsid w:val="00BE3256"/>
    <w:rsid w:val="00BE3495"/>
    <w:rsid w:val="00BE3610"/>
    <w:rsid w:val="00BE367B"/>
    <w:rsid w:val="00BE38D2"/>
    <w:rsid w:val="00BE4392"/>
    <w:rsid w:val="00BE4893"/>
    <w:rsid w:val="00BE4BE6"/>
    <w:rsid w:val="00BE4CA3"/>
    <w:rsid w:val="00BE55DF"/>
    <w:rsid w:val="00BE5D1B"/>
    <w:rsid w:val="00BE63D8"/>
    <w:rsid w:val="00BE69A7"/>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669D"/>
    <w:rsid w:val="00C06B41"/>
    <w:rsid w:val="00C06C72"/>
    <w:rsid w:val="00C10004"/>
    <w:rsid w:val="00C1028D"/>
    <w:rsid w:val="00C1037D"/>
    <w:rsid w:val="00C10384"/>
    <w:rsid w:val="00C10F2B"/>
    <w:rsid w:val="00C10F49"/>
    <w:rsid w:val="00C110DD"/>
    <w:rsid w:val="00C1114B"/>
    <w:rsid w:val="00C113BC"/>
    <w:rsid w:val="00C11A91"/>
    <w:rsid w:val="00C11C9B"/>
    <w:rsid w:val="00C12082"/>
    <w:rsid w:val="00C12255"/>
    <w:rsid w:val="00C1251E"/>
    <w:rsid w:val="00C1303A"/>
    <w:rsid w:val="00C13711"/>
    <w:rsid w:val="00C13988"/>
    <w:rsid w:val="00C14C93"/>
    <w:rsid w:val="00C1553C"/>
    <w:rsid w:val="00C1559F"/>
    <w:rsid w:val="00C15992"/>
    <w:rsid w:val="00C15A83"/>
    <w:rsid w:val="00C16550"/>
    <w:rsid w:val="00C166CE"/>
    <w:rsid w:val="00C16A64"/>
    <w:rsid w:val="00C16B1B"/>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46B0"/>
    <w:rsid w:val="00C24F4A"/>
    <w:rsid w:val="00C2582C"/>
    <w:rsid w:val="00C263F9"/>
    <w:rsid w:val="00C26E58"/>
    <w:rsid w:val="00C272B6"/>
    <w:rsid w:val="00C27AE8"/>
    <w:rsid w:val="00C27FEC"/>
    <w:rsid w:val="00C30382"/>
    <w:rsid w:val="00C30569"/>
    <w:rsid w:val="00C305B1"/>
    <w:rsid w:val="00C30A8F"/>
    <w:rsid w:val="00C3180C"/>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10B8"/>
    <w:rsid w:val="00C410E4"/>
    <w:rsid w:val="00C41187"/>
    <w:rsid w:val="00C4190E"/>
    <w:rsid w:val="00C41B4A"/>
    <w:rsid w:val="00C423EC"/>
    <w:rsid w:val="00C42508"/>
    <w:rsid w:val="00C42CB4"/>
    <w:rsid w:val="00C43075"/>
    <w:rsid w:val="00C43A2B"/>
    <w:rsid w:val="00C43DCA"/>
    <w:rsid w:val="00C4495D"/>
    <w:rsid w:val="00C44D93"/>
    <w:rsid w:val="00C44E60"/>
    <w:rsid w:val="00C45622"/>
    <w:rsid w:val="00C45695"/>
    <w:rsid w:val="00C46D73"/>
    <w:rsid w:val="00C46F40"/>
    <w:rsid w:val="00C47035"/>
    <w:rsid w:val="00C47649"/>
    <w:rsid w:val="00C50261"/>
    <w:rsid w:val="00C5056A"/>
    <w:rsid w:val="00C50A30"/>
    <w:rsid w:val="00C50B1D"/>
    <w:rsid w:val="00C512E2"/>
    <w:rsid w:val="00C51414"/>
    <w:rsid w:val="00C523C0"/>
    <w:rsid w:val="00C5243C"/>
    <w:rsid w:val="00C528BA"/>
    <w:rsid w:val="00C52929"/>
    <w:rsid w:val="00C52D98"/>
    <w:rsid w:val="00C530F0"/>
    <w:rsid w:val="00C53AAF"/>
    <w:rsid w:val="00C53BAF"/>
    <w:rsid w:val="00C54C02"/>
    <w:rsid w:val="00C55735"/>
    <w:rsid w:val="00C5580D"/>
    <w:rsid w:val="00C55903"/>
    <w:rsid w:val="00C55F66"/>
    <w:rsid w:val="00C56096"/>
    <w:rsid w:val="00C562DD"/>
    <w:rsid w:val="00C56853"/>
    <w:rsid w:val="00C56BA3"/>
    <w:rsid w:val="00C56E13"/>
    <w:rsid w:val="00C5710D"/>
    <w:rsid w:val="00C57197"/>
    <w:rsid w:val="00C5772E"/>
    <w:rsid w:val="00C60F5E"/>
    <w:rsid w:val="00C610A2"/>
    <w:rsid w:val="00C6138F"/>
    <w:rsid w:val="00C61552"/>
    <w:rsid w:val="00C617AC"/>
    <w:rsid w:val="00C61A96"/>
    <w:rsid w:val="00C62049"/>
    <w:rsid w:val="00C625F5"/>
    <w:rsid w:val="00C627E2"/>
    <w:rsid w:val="00C62927"/>
    <w:rsid w:val="00C62A68"/>
    <w:rsid w:val="00C633B7"/>
    <w:rsid w:val="00C63413"/>
    <w:rsid w:val="00C63462"/>
    <w:rsid w:val="00C638C8"/>
    <w:rsid w:val="00C6403A"/>
    <w:rsid w:val="00C64928"/>
    <w:rsid w:val="00C64C1C"/>
    <w:rsid w:val="00C64DA9"/>
    <w:rsid w:val="00C65179"/>
    <w:rsid w:val="00C67904"/>
    <w:rsid w:val="00C67A1E"/>
    <w:rsid w:val="00C7005D"/>
    <w:rsid w:val="00C703B7"/>
    <w:rsid w:val="00C70771"/>
    <w:rsid w:val="00C70EE1"/>
    <w:rsid w:val="00C712BF"/>
    <w:rsid w:val="00C7149E"/>
    <w:rsid w:val="00C717D4"/>
    <w:rsid w:val="00C71876"/>
    <w:rsid w:val="00C72373"/>
    <w:rsid w:val="00C7280B"/>
    <w:rsid w:val="00C72993"/>
    <w:rsid w:val="00C73020"/>
    <w:rsid w:val="00C73A9D"/>
    <w:rsid w:val="00C73FEA"/>
    <w:rsid w:val="00C7489E"/>
    <w:rsid w:val="00C75104"/>
    <w:rsid w:val="00C75198"/>
    <w:rsid w:val="00C7537B"/>
    <w:rsid w:val="00C757AD"/>
    <w:rsid w:val="00C75EC6"/>
    <w:rsid w:val="00C77165"/>
    <w:rsid w:val="00C7739C"/>
    <w:rsid w:val="00C7755E"/>
    <w:rsid w:val="00C7767A"/>
    <w:rsid w:val="00C777B0"/>
    <w:rsid w:val="00C7783B"/>
    <w:rsid w:val="00C77EA2"/>
    <w:rsid w:val="00C803D8"/>
    <w:rsid w:val="00C80D9A"/>
    <w:rsid w:val="00C80E8E"/>
    <w:rsid w:val="00C8172B"/>
    <w:rsid w:val="00C81C77"/>
    <w:rsid w:val="00C821E8"/>
    <w:rsid w:val="00C8257E"/>
    <w:rsid w:val="00C82EB1"/>
    <w:rsid w:val="00C82FFC"/>
    <w:rsid w:val="00C830E9"/>
    <w:rsid w:val="00C834A3"/>
    <w:rsid w:val="00C838A5"/>
    <w:rsid w:val="00C83C91"/>
    <w:rsid w:val="00C8474D"/>
    <w:rsid w:val="00C849ED"/>
    <w:rsid w:val="00C84EF8"/>
    <w:rsid w:val="00C852B6"/>
    <w:rsid w:val="00C86580"/>
    <w:rsid w:val="00C86836"/>
    <w:rsid w:val="00C86F20"/>
    <w:rsid w:val="00C87162"/>
    <w:rsid w:val="00C87594"/>
    <w:rsid w:val="00C87AD0"/>
    <w:rsid w:val="00C87CFD"/>
    <w:rsid w:val="00C87D06"/>
    <w:rsid w:val="00C9011D"/>
    <w:rsid w:val="00C903F8"/>
    <w:rsid w:val="00C919D5"/>
    <w:rsid w:val="00C92AB4"/>
    <w:rsid w:val="00C92D2E"/>
    <w:rsid w:val="00C94137"/>
    <w:rsid w:val="00C943E5"/>
    <w:rsid w:val="00C948F5"/>
    <w:rsid w:val="00C9528F"/>
    <w:rsid w:val="00C95441"/>
    <w:rsid w:val="00C969D7"/>
    <w:rsid w:val="00C96DAF"/>
    <w:rsid w:val="00C9720D"/>
    <w:rsid w:val="00C9728F"/>
    <w:rsid w:val="00CA0647"/>
    <w:rsid w:val="00CA07F9"/>
    <w:rsid w:val="00CA0D18"/>
    <w:rsid w:val="00CA0E60"/>
    <w:rsid w:val="00CA1162"/>
    <w:rsid w:val="00CA1A67"/>
    <w:rsid w:val="00CA25A2"/>
    <w:rsid w:val="00CA273B"/>
    <w:rsid w:val="00CA3D25"/>
    <w:rsid w:val="00CA3E1C"/>
    <w:rsid w:val="00CA40E2"/>
    <w:rsid w:val="00CA42FE"/>
    <w:rsid w:val="00CA47AF"/>
    <w:rsid w:val="00CA4CFB"/>
    <w:rsid w:val="00CA4FAB"/>
    <w:rsid w:val="00CA5319"/>
    <w:rsid w:val="00CA53E8"/>
    <w:rsid w:val="00CA54B3"/>
    <w:rsid w:val="00CA5C30"/>
    <w:rsid w:val="00CA5DA5"/>
    <w:rsid w:val="00CA6DC7"/>
    <w:rsid w:val="00CA750A"/>
    <w:rsid w:val="00CA755C"/>
    <w:rsid w:val="00CA79D0"/>
    <w:rsid w:val="00CA7FA3"/>
    <w:rsid w:val="00CB022C"/>
    <w:rsid w:val="00CB1C8B"/>
    <w:rsid w:val="00CB1D93"/>
    <w:rsid w:val="00CB1F0A"/>
    <w:rsid w:val="00CB2103"/>
    <w:rsid w:val="00CB26FF"/>
    <w:rsid w:val="00CB2B98"/>
    <w:rsid w:val="00CB2DFF"/>
    <w:rsid w:val="00CB3516"/>
    <w:rsid w:val="00CB37CE"/>
    <w:rsid w:val="00CB4123"/>
    <w:rsid w:val="00CB43E4"/>
    <w:rsid w:val="00CB44D0"/>
    <w:rsid w:val="00CB4670"/>
    <w:rsid w:val="00CB4E13"/>
    <w:rsid w:val="00CB52FD"/>
    <w:rsid w:val="00CB56F6"/>
    <w:rsid w:val="00CB573C"/>
    <w:rsid w:val="00CB5D23"/>
    <w:rsid w:val="00CB6618"/>
    <w:rsid w:val="00CB6822"/>
    <w:rsid w:val="00CB6F44"/>
    <w:rsid w:val="00CB7796"/>
    <w:rsid w:val="00CB7D13"/>
    <w:rsid w:val="00CC044E"/>
    <w:rsid w:val="00CC0ADB"/>
    <w:rsid w:val="00CC19D5"/>
    <w:rsid w:val="00CC1AEE"/>
    <w:rsid w:val="00CC20D1"/>
    <w:rsid w:val="00CC2392"/>
    <w:rsid w:val="00CC2EAA"/>
    <w:rsid w:val="00CC2F0F"/>
    <w:rsid w:val="00CC4F55"/>
    <w:rsid w:val="00CC52F8"/>
    <w:rsid w:val="00CC5FCD"/>
    <w:rsid w:val="00CC641D"/>
    <w:rsid w:val="00CC77FD"/>
    <w:rsid w:val="00CC7E0D"/>
    <w:rsid w:val="00CC7E92"/>
    <w:rsid w:val="00CD0A55"/>
    <w:rsid w:val="00CD0A8F"/>
    <w:rsid w:val="00CD1315"/>
    <w:rsid w:val="00CD1520"/>
    <w:rsid w:val="00CD1952"/>
    <w:rsid w:val="00CD22EF"/>
    <w:rsid w:val="00CD2410"/>
    <w:rsid w:val="00CD24BE"/>
    <w:rsid w:val="00CD29E1"/>
    <w:rsid w:val="00CD2FD7"/>
    <w:rsid w:val="00CD3332"/>
    <w:rsid w:val="00CD3456"/>
    <w:rsid w:val="00CD357A"/>
    <w:rsid w:val="00CD374E"/>
    <w:rsid w:val="00CD3809"/>
    <w:rsid w:val="00CD3E95"/>
    <w:rsid w:val="00CD49D2"/>
    <w:rsid w:val="00CD5650"/>
    <w:rsid w:val="00CD56C7"/>
    <w:rsid w:val="00CD5A9F"/>
    <w:rsid w:val="00CD6B08"/>
    <w:rsid w:val="00CD6DB0"/>
    <w:rsid w:val="00CD7998"/>
    <w:rsid w:val="00CD7F5C"/>
    <w:rsid w:val="00CE0E20"/>
    <w:rsid w:val="00CE0EF3"/>
    <w:rsid w:val="00CE0F9E"/>
    <w:rsid w:val="00CE1B47"/>
    <w:rsid w:val="00CE1C57"/>
    <w:rsid w:val="00CE1DA8"/>
    <w:rsid w:val="00CE1F19"/>
    <w:rsid w:val="00CE1F72"/>
    <w:rsid w:val="00CE21FD"/>
    <w:rsid w:val="00CE267B"/>
    <w:rsid w:val="00CE2CB1"/>
    <w:rsid w:val="00CE393C"/>
    <w:rsid w:val="00CE4568"/>
    <w:rsid w:val="00CE469E"/>
    <w:rsid w:val="00CE46F2"/>
    <w:rsid w:val="00CE57EB"/>
    <w:rsid w:val="00CE6449"/>
    <w:rsid w:val="00CE6F37"/>
    <w:rsid w:val="00CE7211"/>
    <w:rsid w:val="00CF0191"/>
    <w:rsid w:val="00CF02ED"/>
    <w:rsid w:val="00CF06E2"/>
    <w:rsid w:val="00CF0786"/>
    <w:rsid w:val="00CF0D2C"/>
    <w:rsid w:val="00CF0D3E"/>
    <w:rsid w:val="00CF15F9"/>
    <w:rsid w:val="00CF1839"/>
    <w:rsid w:val="00CF1957"/>
    <w:rsid w:val="00CF2AA5"/>
    <w:rsid w:val="00CF2EA9"/>
    <w:rsid w:val="00CF3069"/>
    <w:rsid w:val="00CF4361"/>
    <w:rsid w:val="00CF4500"/>
    <w:rsid w:val="00CF4723"/>
    <w:rsid w:val="00CF47C9"/>
    <w:rsid w:val="00CF5221"/>
    <w:rsid w:val="00CF52D7"/>
    <w:rsid w:val="00CF531C"/>
    <w:rsid w:val="00CF6E34"/>
    <w:rsid w:val="00CF78F1"/>
    <w:rsid w:val="00CF7EBE"/>
    <w:rsid w:val="00D01258"/>
    <w:rsid w:val="00D01555"/>
    <w:rsid w:val="00D015DF"/>
    <w:rsid w:val="00D0175F"/>
    <w:rsid w:val="00D01A51"/>
    <w:rsid w:val="00D0216A"/>
    <w:rsid w:val="00D0236B"/>
    <w:rsid w:val="00D02690"/>
    <w:rsid w:val="00D02B94"/>
    <w:rsid w:val="00D02CF4"/>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C6F"/>
    <w:rsid w:val="00D13EEC"/>
    <w:rsid w:val="00D13EF5"/>
    <w:rsid w:val="00D14210"/>
    <w:rsid w:val="00D15089"/>
    <w:rsid w:val="00D1535B"/>
    <w:rsid w:val="00D153C3"/>
    <w:rsid w:val="00D15555"/>
    <w:rsid w:val="00D1579F"/>
    <w:rsid w:val="00D15A24"/>
    <w:rsid w:val="00D15B17"/>
    <w:rsid w:val="00D15BD5"/>
    <w:rsid w:val="00D15FC8"/>
    <w:rsid w:val="00D161C1"/>
    <w:rsid w:val="00D16378"/>
    <w:rsid w:val="00D1659C"/>
    <w:rsid w:val="00D16A37"/>
    <w:rsid w:val="00D16A6F"/>
    <w:rsid w:val="00D16B53"/>
    <w:rsid w:val="00D17152"/>
    <w:rsid w:val="00D171A8"/>
    <w:rsid w:val="00D173B5"/>
    <w:rsid w:val="00D176E3"/>
    <w:rsid w:val="00D17D7E"/>
    <w:rsid w:val="00D17E7D"/>
    <w:rsid w:val="00D2010B"/>
    <w:rsid w:val="00D204D0"/>
    <w:rsid w:val="00D20C76"/>
    <w:rsid w:val="00D20DFC"/>
    <w:rsid w:val="00D21465"/>
    <w:rsid w:val="00D21916"/>
    <w:rsid w:val="00D21AA4"/>
    <w:rsid w:val="00D21E2C"/>
    <w:rsid w:val="00D21F60"/>
    <w:rsid w:val="00D2209A"/>
    <w:rsid w:val="00D23892"/>
    <w:rsid w:val="00D241DD"/>
    <w:rsid w:val="00D24DC9"/>
    <w:rsid w:val="00D25FBF"/>
    <w:rsid w:val="00D26F62"/>
    <w:rsid w:val="00D30332"/>
    <w:rsid w:val="00D30577"/>
    <w:rsid w:val="00D3059E"/>
    <w:rsid w:val="00D30CE9"/>
    <w:rsid w:val="00D30F8E"/>
    <w:rsid w:val="00D31243"/>
    <w:rsid w:val="00D31BD2"/>
    <w:rsid w:val="00D31BFD"/>
    <w:rsid w:val="00D31C6F"/>
    <w:rsid w:val="00D31F4A"/>
    <w:rsid w:val="00D31F8A"/>
    <w:rsid w:val="00D337DC"/>
    <w:rsid w:val="00D33824"/>
    <w:rsid w:val="00D33C78"/>
    <w:rsid w:val="00D3438A"/>
    <w:rsid w:val="00D3556A"/>
    <w:rsid w:val="00D3560D"/>
    <w:rsid w:val="00D35E3B"/>
    <w:rsid w:val="00D363FD"/>
    <w:rsid w:val="00D36AA3"/>
    <w:rsid w:val="00D36BFB"/>
    <w:rsid w:val="00D37367"/>
    <w:rsid w:val="00D37BB9"/>
    <w:rsid w:val="00D37CDC"/>
    <w:rsid w:val="00D37DA3"/>
    <w:rsid w:val="00D40456"/>
    <w:rsid w:val="00D41079"/>
    <w:rsid w:val="00D4147B"/>
    <w:rsid w:val="00D41646"/>
    <w:rsid w:val="00D41D21"/>
    <w:rsid w:val="00D41E51"/>
    <w:rsid w:val="00D4215E"/>
    <w:rsid w:val="00D4224D"/>
    <w:rsid w:val="00D424A7"/>
    <w:rsid w:val="00D42BE6"/>
    <w:rsid w:val="00D42CAA"/>
    <w:rsid w:val="00D42E15"/>
    <w:rsid w:val="00D4368E"/>
    <w:rsid w:val="00D4391C"/>
    <w:rsid w:val="00D439D8"/>
    <w:rsid w:val="00D43DE7"/>
    <w:rsid w:val="00D44375"/>
    <w:rsid w:val="00D44B0B"/>
    <w:rsid w:val="00D45845"/>
    <w:rsid w:val="00D47A6C"/>
    <w:rsid w:val="00D47B2E"/>
    <w:rsid w:val="00D47F28"/>
    <w:rsid w:val="00D50232"/>
    <w:rsid w:val="00D51188"/>
    <w:rsid w:val="00D51A9B"/>
    <w:rsid w:val="00D53866"/>
    <w:rsid w:val="00D53AC7"/>
    <w:rsid w:val="00D53B9A"/>
    <w:rsid w:val="00D54193"/>
    <w:rsid w:val="00D542C6"/>
    <w:rsid w:val="00D55258"/>
    <w:rsid w:val="00D55344"/>
    <w:rsid w:val="00D55C7E"/>
    <w:rsid w:val="00D55CDE"/>
    <w:rsid w:val="00D56156"/>
    <w:rsid w:val="00D572E7"/>
    <w:rsid w:val="00D57594"/>
    <w:rsid w:val="00D57674"/>
    <w:rsid w:val="00D57750"/>
    <w:rsid w:val="00D57DAA"/>
    <w:rsid w:val="00D603AC"/>
    <w:rsid w:val="00D6064A"/>
    <w:rsid w:val="00D60A49"/>
    <w:rsid w:val="00D6257B"/>
    <w:rsid w:val="00D62E50"/>
    <w:rsid w:val="00D6352A"/>
    <w:rsid w:val="00D638A3"/>
    <w:rsid w:val="00D641AD"/>
    <w:rsid w:val="00D65582"/>
    <w:rsid w:val="00D65864"/>
    <w:rsid w:val="00D66059"/>
    <w:rsid w:val="00D66FA6"/>
    <w:rsid w:val="00D67612"/>
    <w:rsid w:val="00D677D6"/>
    <w:rsid w:val="00D6795B"/>
    <w:rsid w:val="00D679DC"/>
    <w:rsid w:val="00D67B32"/>
    <w:rsid w:val="00D67BDC"/>
    <w:rsid w:val="00D70A7D"/>
    <w:rsid w:val="00D70F69"/>
    <w:rsid w:val="00D71846"/>
    <w:rsid w:val="00D7199A"/>
    <w:rsid w:val="00D71E73"/>
    <w:rsid w:val="00D71E7A"/>
    <w:rsid w:val="00D72288"/>
    <w:rsid w:val="00D7261F"/>
    <w:rsid w:val="00D7264F"/>
    <w:rsid w:val="00D72C5A"/>
    <w:rsid w:val="00D72E80"/>
    <w:rsid w:val="00D72EE8"/>
    <w:rsid w:val="00D730D9"/>
    <w:rsid w:val="00D737CB"/>
    <w:rsid w:val="00D73CF4"/>
    <w:rsid w:val="00D73D3C"/>
    <w:rsid w:val="00D73E08"/>
    <w:rsid w:val="00D73F7D"/>
    <w:rsid w:val="00D75ACB"/>
    <w:rsid w:val="00D75B0D"/>
    <w:rsid w:val="00D75EDC"/>
    <w:rsid w:val="00D763F1"/>
    <w:rsid w:val="00D76527"/>
    <w:rsid w:val="00D76672"/>
    <w:rsid w:val="00D76DE8"/>
    <w:rsid w:val="00D77120"/>
    <w:rsid w:val="00D80E93"/>
    <w:rsid w:val="00D810B5"/>
    <w:rsid w:val="00D811C2"/>
    <w:rsid w:val="00D812F3"/>
    <w:rsid w:val="00D81548"/>
    <w:rsid w:val="00D8164B"/>
    <w:rsid w:val="00D81786"/>
    <w:rsid w:val="00D8194E"/>
    <w:rsid w:val="00D81F6C"/>
    <w:rsid w:val="00D83013"/>
    <w:rsid w:val="00D83124"/>
    <w:rsid w:val="00D83251"/>
    <w:rsid w:val="00D83B6D"/>
    <w:rsid w:val="00D840DA"/>
    <w:rsid w:val="00D84157"/>
    <w:rsid w:val="00D841A9"/>
    <w:rsid w:val="00D848A2"/>
    <w:rsid w:val="00D849AE"/>
    <w:rsid w:val="00D85CD0"/>
    <w:rsid w:val="00D8641D"/>
    <w:rsid w:val="00D86932"/>
    <w:rsid w:val="00D87273"/>
    <w:rsid w:val="00D8775F"/>
    <w:rsid w:val="00D9008D"/>
    <w:rsid w:val="00D90841"/>
    <w:rsid w:val="00D90898"/>
    <w:rsid w:val="00D90E64"/>
    <w:rsid w:val="00D91299"/>
    <w:rsid w:val="00D914AF"/>
    <w:rsid w:val="00D914DD"/>
    <w:rsid w:val="00D91604"/>
    <w:rsid w:val="00D919B6"/>
    <w:rsid w:val="00D919C3"/>
    <w:rsid w:val="00D92EA7"/>
    <w:rsid w:val="00D93131"/>
    <w:rsid w:val="00D939DE"/>
    <w:rsid w:val="00D94B95"/>
    <w:rsid w:val="00D94D0C"/>
    <w:rsid w:val="00D94FF8"/>
    <w:rsid w:val="00D95089"/>
    <w:rsid w:val="00D95138"/>
    <w:rsid w:val="00D95381"/>
    <w:rsid w:val="00D956DD"/>
    <w:rsid w:val="00D96994"/>
    <w:rsid w:val="00D96B76"/>
    <w:rsid w:val="00D96D6E"/>
    <w:rsid w:val="00D978A8"/>
    <w:rsid w:val="00D97E57"/>
    <w:rsid w:val="00DA024B"/>
    <w:rsid w:val="00DA03EF"/>
    <w:rsid w:val="00DA0864"/>
    <w:rsid w:val="00DA0E55"/>
    <w:rsid w:val="00DA0E66"/>
    <w:rsid w:val="00DA1033"/>
    <w:rsid w:val="00DA1090"/>
    <w:rsid w:val="00DA1731"/>
    <w:rsid w:val="00DA19A0"/>
    <w:rsid w:val="00DA19BC"/>
    <w:rsid w:val="00DA1C90"/>
    <w:rsid w:val="00DA1D19"/>
    <w:rsid w:val="00DA317C"/>
    <w:rsid w:val="00DA3253"/>
    <w:rsid w:val="00DA3699"/>
    <w:rsid w:val="00DA3B1E"/>
    <w:rsid w:val="00DA3C5B"/>
    <w:rsid w:val="00DA4151"/>
    <w:rsid w:val="00DA4938"/>
    <w:rsid w:val="00DA4A74"/>
    <w:rsid w:val="00DA53F5"/>
    <w:rsid w:val="00DA550D"/>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601"/>
    <w:rsid w:val="00DB2893"/>
    <w:rsid w:val="00DB29FB"/>
    <w:rsid w:val="00DB322B"/>
    <w:rsid w:val="00DB4860"/>
    <w:rsid w:val="00DB4C5D"/>
    <w:rsid w:val="00DB4EA1"/>
    <w:rsid w:val="00DB50FF"/>
    <w:rsid w:val="00DB5107"/>
    <w:rsid w:val="00DB58CB"/>
    <w:rsid w:val="00DB6862"/>
    <w:rsid w:val="00DB68CF"/>
    <w:rsid w:val="00DB6A4C"/>
    <w:rsid w:val="00DB721F"/>
    <w:rsid w:val="00DB7275"/>
    <w:rsid w:val="00DB72FE"/>
    <w:rsid w:val="00DB78DC"/>
    <w:rsid w:val="00DC094A"/>
    <w:rsid w:val="00DC171B"/>
    <w:rsid w:val="00DC20EC"/>
    <w:rsid w:val="00DC31E9"/>
    <w:rsid w:val="00DC320F"/>
    <w:rsid w:val="00DC38F0"/>
    <w:rsid w:val="00DC3F7F"/>
    <w:rsid w:val="00DC4217"/>
    <w:rsid w:val="00DC4914"/>
    <w:rsid w:val="00DC4A98"/>
    <w:rsid w:val="00DC5545"/>
    <w:rsid w:val="00DC5DD4"/>
    <w:rsid w:val="00DC5E54"/>
    <w:rsid w:val="00DC5E62"/>
    <w:rsid w:val="00DC6F7B"/>
    <w:rsid w:val="00DC72C2"/>
    <w:rsid w:val="00DC78D2"/>
    <w:rsid w:val="00DC7AB2"/>
    <w:rsid w:val="00DC7D8D"/>
    <w:rsid w:val="00DD03AD"/>
    <w:rsid w:val="00DD0EB6"/>
    <w:rsid w:val="00DD1277"/>
    <w:rsid w:val="00DD128F"/>
    <w:rsid w:val="00DD14BA"/>
    <w:rsid w:val="00DD187E"/>
    <w:rsid w:val="00DD1E75"/>
    <w:rsid w:val="00DD2A07"/>
    <w:rsid w:val="00DD2B01"/>
    <w:rsid w:val="00DD3613"/>
    <w:rsid w:val="00DD3899"/>
    <w:rsid w:val="00DD38F2"/>
    <w:rsid w:val="00DD41DD"/>
    <w:rsid w:val="00DD4AFE"/>
    <w:rsid w:val="00DD5C00"/>
    <w:rsid w:val="00DD61D9"/>
    <w:rsid w:val="00DD6E28"/>
    <w:rsid w:val="00DD6FF8"/>
    <w:rsid w:val="00DD7011"/>
    <w:rsid w:val="00DD70D4"/>
    <w:rsid w:val="00DD7338"/>
    <w:rsid w:val="00DD75FC"/>
    <w:rsid w:val="00DD7606"/>
    <w:rsid w:val="00DD7B9A"/>
    <w:rsid w:val="00DD7FD6"/>
    <w:rsid w:val="00DE05C1"/>
    <w:rsid w:val="00DE11A3"/>
    <w:rsid w:val="00DE1760"/>
    <w:rsid w:val="00DE1936"/>
    <w:rsid w:val="00DE1B7C"/>
    <w:rsid w:val="00DE1CBB"/>
    <w:rsid w:val="00DE1CD4"/>
    <w:rsid w:val="00DE1D21"/>
    <w:rsid w:val="00DE235D"/>
    <w:rsid w:val="00DE26B6"/>
    <w:rsid w:val="00DE2A22"/>
    <w:rsid w:val="00DE2E7B"/>
    <w:rsid w:val="00DE32E3"/>
    <w:rsid w:val="00DE37D9"/>
    <w:rsid w:val="00DE4710"/>
    <w:rsid w:val="00DE4A2D"/>
    <w:rsid w:val="00DE63E2"/>
    <w:rsid w:val="00DE69DC"/>
    <w:rsid w:val="00DE6D85"/>
    <w:rsid w:val="00DE6D9A"/>
    <w:rsid w:val="00DE712A"/>
    <w:rsid w:val="00DE74AA"/>
    <w:rsid w:val="00DE7A97"/>
    <w:rsid w:val="00DF00C5"/>
    <w:rsid w:val="00DF075D"/>
    <w:rsid w:val="00DF0BB5"/>
    <w:rsid w:val="00DF1B2F"/>
    <w:rsid w:val="00DF1E21"/>
    <w:rsid w:val="00DF21BA"/>
    <w:rsid w:val="00DF237B"/>
    <w:rsid w:val="00DF2F63"/>
    <w:rsid w:val="00DF3031"/>
    <w:rsid w:val="00DF34AC"/>
    <w:rsid w:val="00DF37E8"/>
    <w:rsid w:val="00DF3A23"/>
    <w:rsid w:val="00DF3D75"/>
    <w:rsid w:val="00DF42C1"/>
    <w:rsid w:val="00DF4C6C"/>
    <w:rsid w:val="00DF4D86"/>
    <w:rsid w:val="00DF5099"/>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7F0"/>
    <w:rsid w:val="00E0380A"/>
    <w:rsid w:val="00E038A0"/>
    <w:rsid w:val="00E043ED"/>
    <w:rsid w:val="00E05B44"/>
    <w:rsid w:val="00E0683E"/>
    <w:rsid w:val="00E06C6C"/>
    <w:rsid w:val="00E072F8"/>
    <w:rsid w:val="00E07536"/>
    <w:rsid w:val="00E07FB9"/>
    <w:rsid w:val="00E1021B"/>
    <w:rsid w:val="00E107E6"/>
    <w:rsid w:val="00E1086A"/>
    <w:rsid w:val="00E10C17"/>
    <w:rsid w:val="00E10FB0"/>
    <w:rsid w:val="00E116B2"/>
    <w:rsid w:val="00E11B78"/>
    <w:rsid w:val="00E11D0C"/>
    <w:rsid w:val="00E139BC"/>
    <w:rsid w:val="00E13D0A"/>
    <w:rsid w:val="00E140CC"/>
    <w:rsid w:val="00E14342"/>
    <w:rsid w:val="00E14DAB"/>
    <w:rsid w:val="00E15861"/>
    <w:rsid w:val="00E15B51"/>
    <w:rsid w:val="00E172BC"/>
    <w:rsid w:val="00E208BB"/>
    <w:rsid w:val="00E20A35"/>
    <w:rsid w:val="00E218A8"/>
    <w:rsid w:val="00E2207D"/>
    <w:rsid w:val="00E22204"/>
    <w:rsid w:val="00E22533"/>
    <w:rsid w:val="00E226DA"/>
    <w:rsid w:val="00E227CC"/>
    <w:rsid w:val="00E22D81"/>
    <w:rsid w:val="00E22FB4"/>
    <w:rsid w:val="00E232A4"/>
    <w:rsid w:val="00E233BC"/>
    <w:rsid w:val="00E24424"/>
    <w:rsid w:val="00E247A3"/>
    <w:rsid w:val="00E24B9B"/>
    <w:rsid w:val="00E24EA9"/>
    <w:rsid w:val="00E2523F"/>
    <w:rsid w:val="00E2560F"/>
    <w:rsid w:val="00E25925"/>
    <w:rsid w:val="00E259A5"/>
    <w:rsid w:val="00E25DCF"/>
    <w:rsid w:val="00E25F29"/>
    <w:rsid w:val="00E25F5E"/>
    <w:rsid w:val="00E260BA"/>
    <w:rsid w:val="00E26BCE"/>
    <w:rsid w:val="00E2726F"/>
    <w:rsid w:val="00E27948"/>
    <w:rsid w:val="00E300A1"/>
    <w:rsid w:val="00E303F1"/>
    <w:rsid w:val="00E316DF"/>
    <w:rsid w:val="00E31ABA"/>
    <w:rsid w:val="00E32143"/>
    <w:rsid w:val="00E3231A"/>
    <w:rsid w:val="00E32AE0"/>
    <w:rsid w:val="00E32CBB"/>
    <w:rsid w:val="00E32FD5"/>
    <w:rsid w:val="00E33C85"/>
    <w:rsid w:val="00E3427D"/>
    <w:rsid w:val="00E342AA"/>
    <w:rsid w:val="00E3438B"/>
    <w:rsid w:val="00E353E7"/>
    <w:rsid w:val="00E3549A"/>
    <w:rsid w:val="00E36131"/>
    <w:rsid w:val="00E366E6"/>
    <w:rsid w:val="00E36BDD"/>
    <w:rsid w:val="00E36E76"/>
    <w:rsid w:val="00E3767E"/>
    <w:rsid w:val="00E377C8"/>
    <w:rsid w:val="00E37862"/>
    <w:rsid w:val="00E378D0"/>
    <w:rsid w:val="00E37DED"/>
    <w:rsid w:val="00E37F87"/>
    <w:rsid w:val="00E40ABA"/>
    <w:rsid w:val="00E40B4D"/>
    <w:rsid w:val="00E4133D"/>
    <w:rsid w:val="00E413FF"/>
    <w:rsid w:val="00E4149A"/>
    <w:rsid w:val="00E41C74"/>
    <w:rsid w:val="00E42615"/>
    <w:rsid w:val="00E42AC0"/>
    <w:rsid w:val="00E43659"/>
    <w:rsid w:val="00E43846"/>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E"/>
    <w:rsid w:val="00E5484D"/>
    <w:rsid w:val="00E549C6"/>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4A87"/>
    <w:rsid w:val="00E653AC"/>
    <w:rsid w:val="00E659AA"/>
    <w:rsid w:val="00E65EDF"/>
    <w:rsid w:val="00E66224"/>
    <w:rsid w:val="00E66319"/>
    <w:rsid w:val="00E66D49"/>
    <w:rsid w:val="00E677EF"/>
    <w:rsid w:val="00E67C24"/>
    <w:rsid w:val="00E67D5A"/>
    <w:rsid w:val="00E7018F"/>
    <w:rsid w:val="00E70259"/>
    <w:rsid w:val="00E71377"/>
    <w:rsid w:val="00E717EE"/>
    <w:rsid w:val="00E7222A"/>
    <w:rsid w:val="00E7244D"/>
    <w:rsid w:val="00E72A1B"/>
    <w:rsid w:val="00E73641"/>
    <w:rsid w:val="00E73B73"/>
    <w:rsid w:val="00E73D5C"/>
    <w:rsid w:val="00E73F97"/>
    <w:rsid w:val="00E7425A"/>
    <w:rsid w:val="00E7454A"/>
    <w:rsid w:val="00E74710"/>
    <w:rsid w:val="00E74792"/>
    <w:rsid w:val="00E74BC8"/>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1708"/>
    <w:rsid w:val="00E818E2"/>
    <w:rsid w:val="00E81FAA"/>
    <w:rsid w:val="00E82181"/>
    <w:rsid w:val="00E8260E"/>
    <w:rsid w:val="00E8301F"/>
    <w:rsid w:val="00E83353"/>
    <w:rsid w:val="00E83767"/>
    <w:rsid w:val="00E83A04"/>
    <w:rsid w:val="00E83D1A"/>
    <w:rsid w:val="00E842B9"/>
    <w:rsid w:val="00E85421"/>
    <w:rsid w:val="00E85612"/>
    <w:rsid w:val="00E856DF"/>
    <w:rsid w:val="00E859B7"/>
    <w:rsid w:val="00E85C35"/>
    <w:rsid w:val="00E86C9A"/>
    <w:rsid w:val="00E86EBA"/>
    <w:rsid w:val="00E8711F"/>
    <w:rsid w:val="00E87954"/>
    <w:rsid w:val="00E87FE8"/>
    <w:rsid w:val="00E90206"/>
    <w:rsid w:val="00E9061C"/>
    <w:rsid w:val="00E90637"/>
    <w:rsid w:val="00E907FB"/>
    <w:rsid w:val="00E90958"/>
    <w:rsid w:val="00E91F79"/>
    <w:rsid w:val="00E9242D"/>
    <w:rsid w:val="00E927BD"/>
    <w:rsid w:val="00E93EA6"/>
    <w:rsid w:val="00E95569"/>
    <w:rsid w:val="00E95728"/>
    <w:rsid w:val="00E95E32"/>
    <w:rsid w:val="00E95ECA"/>
    <w:rsid w:val="00E95EFF"/>
    <w:rsid w:val="00E96238"/>
    <w:rsid w:val="00E965D9"/>
    <w:rsid w:val="00E96BCE"/>
    <w:rsid w:val="00E97818"/>
    <w:rsid w:val="00E979BE"/>
    <w:rsid w:val="00E97CCD"/>
    <w:rsid w:val="00E97E6D"/>
    <w:rsid w:val="00E97E6E"/>
    <w:rsid w:val="00EA0301"/>
    <w:rsid w:val="00EA038F"/>
    <w:rsid w:val="00EA075B"/>
    <w:rsid w:val="00EA0761"/>
    <w:rsid w:val="00EA15E0"/>
    <w:rsid w:val="00EA191D"/>
    <w:rsid w:val="00EA2836"/>
    <w:rsid w:val="00EA2B6B"/>
    <w:rsid w:val="00EA2CD5"/>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424"/>
    <w:rsid w:val="00EB4C20"/>
    <w:rsid w:val="00EB53A0"/>
    <w:rsid w:val="00EB57C3"/>
    <w:rsid w:val="00EB58B1"/>
    <w:rsid w:val="00EB5B49"/>
    <w:rsid w:val="00EB5F47"/>
    <w:rsid w:val="00EB64D3"/>
    <w:rsid w:val="00EB7244"/>
    <w:rsid w:val="00EC0108"/>
    <w:rsid w:val="00EC077A"/>
    <w:rsid w:val="00EC0953"/>
    <w:rsid w:val="00EC0986"/>
    <w:rsid w:val="00EC1015"/>
    <w:rsid w:val="00EC1A07"/>
    <w:rsid w:val="00EC1AB3"/>
    <w:rsid w:val="00EC2AFB"/>
    <w:rsid w:val="00EC2F8D"/>
    <w:rsid w:val="00EC37DF"/>
    <w:rsid w:val="00EC37ED"/>
    <w:rsid w:val="00EC3830"/>
    <w:rsid w:val="00EC5FC8"/>
    <w:rsid w:val="00EC60D8"/>
    <w:rsid w:val="00EC6C99"/>
    <w:rsid w:val="00EC7174"/>
    <w:rsid w:val="00EC73F7"/>
    <w:rsid w:val="00EC7A6A"/>
    <w:rsid w:val="00EC7AB9"/>
    <w:rsid w:val="00EC7D50"/>
    <w:rsid w:val="00EC7F83"/>
    <w:rsid w:val="00ED0B19"/>
    <w:rsid w:val="00ED0BA0"/>
    <w:rsid w:val="00ED14D8"/>
    <w:rsid w:val="00ED15F1"/>
    <w:rsid w:val="00ED1674"/>
    <w:rsid w:val="00ED16CB"/>
    <w:rsid w:val="00ED1989"/>
    <w:rsid w:val="00ED1D36"/>
    <w:rsid w:val="00ED1D72"/>
    <w:rsid w:val="00ED243B"/>
    <w:rsid w:val="00ED3283"/>
    <w:rsid w:val="00ED36C1"/>
    <w:rsid w:val="00ED37A4"/>
    <w:rsid w:val="00ED37DB"/>
    <w:rsid w:val="00ED5077"/>
    <w:rsid w:val="00ED535D"/>
    <w:rsid w:val="00ED54D6"/>
    <w:rsid w:val="00ED576A"/>
    <w:rsid w:val="00ED5AC4"/>
    <w:rsid w:val="00ED5FDA"/>
    <w:rsid w:val="00ED6927"/>
    <w:rsid w:val="00ED735A"/>
    <w:rsid w:val="00EE09C1"/>
    <w:rsid w:val="00EE0AC3"/>
    <w:rsid w:val="00EE0C65"/>
    <w:rsid w:val="00EE1661"/>
    <w:rsid w:val="00EE2934"/>
    <w:rsid w:val="00EE2FE3"/>
    <w:rsid w:val="00EE33D8"/>
    <w:rsid w:val="00EE3518"/>
    <w:rsid w:val="00EE3C7E"/>
    <w:rsid w:val="00EE4B47"/>
    <w:rsid w:val="00EE4B85"/>
    <w:rsid w:val="00EE5301"/>
    <w:rsid w:val="00EE5429"/>
    <w:rsid w:val="00EE58D4"/>
    <w:rsid w:val="00EE6269"/>
    <w:rsid w:val="00EE696F"/>
    <w:rsid w:val="00EE6C8A"/>
    <w:rsid w:val="00EE7011"/>
    <w:rsid w:val="00EE70BB"/>
    <w:rsid w:val="00EE7566"/>
    <w:rsid w:val="00EE7F0B"/>
    <w:rsid w:val="00EF0501"/>
    <w:rsid w:val="00EF0AAF"/>
    <w:rsid w:val="00EF150F"/>
    <w:rsid w:val="00EF17A3"/>
    <w:rsid w:val="00EF1CFC"/>
    <w:rsid w:val="00EF205B"/>
    <w:rsid w:val="00EF277D"/>
    <w:rsid w:val="00EF2BAE"/>
    <w:rsid w:val="00EF2ED3"/>
    <w:rsid w:val="00EF30E4"/>
    <w:rsid w:val="00EF35AB"/>
    <w:rsid w:val="00EF374F"/>
    <w:rsid w:val="00EF3BC0"/>
    <w:rsid w:val="00EF4105"/>
    <w:rsid w:val="00EF4178"/>
    <w:rsid w:val="00EF4C8C"/>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BA1"/>
    <w:rsid w:val="00F01C11"/>
    <w:rsid w:val="00F026B8"/>
    <w:rsid w:val="00F0328E"/>
    <w:rsid w:val="00F0331D"/>
    <w:rsid w:val="00F03798"/>
    <w:rsid w:val="00F04581"/>
    <w:rsid w:val="00F049A1"/>
    <w:rsid w:val="00F04B1F"/>
    <w:rsid w:val="00F0585E"/>
    <w:rsid w:val="00F05E63"/>
    <w:rsid w:val="00F05F23"/>
    <w:rsid w:val="00F076ED"/>
    <w:rsid w:val="00F10C53"/>
    <w:rsid w:val="00F1116E"/>
    <w:rsid w:val="00F11442"/>
    <w:rsid w:val="00F115D1"/>
    <w:rsid w:val="00F118BB"/>
    <w:rsid w:val="00F11B64"/>
    <w:rsid w:val="00F11C92"/>
    <w:rsid w:val="00F11DD0"/>
    <w:rsid w:val="00F11EB9"/>
    <w:rsid w:val="00F12AFF"/>
    <w:rsid w:val="00F1318B"/>
    <w:rsid w:val="00F14164"/>
    <w:rsid w:val="00F14C2A"/>
    <w:rsid w:val="00F15662"/>
    <w:rsid w:val="00F15C66"/>
    <w:rsid w:val="00F1762A"/>
    <w:rsid w:val="00F1781E"/>
    <w:rsid w:val="00F179B7"/>
    <w:rsid w:val="00F17ABA"/>
    <w:rsid w:val="00F200B4"/>
    <w:rsid w:val="00F2025A"/>
    <w:rsid w:val="00F20438"/>
    <w:rsid w:val="00F20655"/>
    <w:rsid w:val="00F20AFE"/>
    <w:rsid w:val="00F20C80"/>
    <w:rsid w:val="00F21CF7"/>
    <w:rsid w:val="00F21F9A"/>
    <w:rsid w:val="00F221B4"/>
    <w:rsid w:val="00F228D6"/>
    <w:rsid w:val="00F22C22"/>
    <w:rsid w:val="00F22D2D"/>
    <w:rsid w:val="00F22D6C"/>
    <w:rsid w:val="00F234B0"/>
    <w:rsid w:val="00F24137"/>
    <w:rsid w:val="00F24314"/>
    <w:rsid w:val="00F24634"/>
    <w:rsid w:val="00F2490E"/>
    <w:rsid w:val="00F24975"/>
    <w:rsid w:val="00F26227"/>
    <w:rsid w:val="00F26428"/>
    <w:rsid w:val="00F2652D"/>
    <w:rsid w:val="00F267D6"/>
    <w:rsid w:val="00F26885"/>
    <w:rsid w:val="00F26891"/>
    <w:rsid w:val="00F270A0"/>
    <w:rsid w:val="00F2780D"/>
    <w:rsid w:val="00F27CB4"/>
    <w:rsid w:val="00F27F23"/>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345"/>
    <w:rsid w:val="00F37C16"/>
    <w:rsid w:val="00F37C3D"/>
    <w:rsid w:val="00F37FE9"/>
    <w:rsid w:val="00F40C1D"/>
    <w:rsid w:val="00F40EEE"/>
    <w:rsid w:val="00F41795"/>
    <w:rsid w:val="00F42395"/>
    <w:rsid w:val="00F434B9"/>
    <w:rsid w:val="00F43668"/>
    <w:rsid w:val="00F44103"/>
    <w:rsid w:val="00F44342"/>
    <w:rsid w:val="00F4656D"/>
    <w:rsid w:val="00F4669D"/>
    <w:rsid w:val="00F46B5D"/>
    <w:rsid w:val="00F4708D"/>
    <w:rsid w:val="00F4723B"/>
    <w:rsid w:val="00F4753E"/>
    <w:rsid w:val="00F500AC"/>
    <w:rsid w:val="00F502F9"/>
    <w:rsid w:val="00F50FA3"/>
    <w:rsid w:val="00F516FD"/>
    <w:rsid w:val="00F51A4D"/>
    <w:rsid w:val="00F51E14"/>
    <w:rsid w:val="00F521A4"/>
    <w:rsid w:val="00F529C2"/>
    <w:rsid w:val="00F52F8D"/>
    <w:rsid w:val="00F53043"/>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C40"/>
    <w:rsid w:val="00F57D8F"/>
    <w:rsid w:val="00F603B7"/>
    <w:rsid w:val="00F606FD"/>
    <w:rsid w:val="00F60921"/>
    <w:rsid w:val="00F60E88"/>
    <w:rsid w:val="00F618F8"/>
    <w:rsid w:val="00F61A4F"/>
    <w:rsid w:val="00F61F37"/>
    <w:rsid w:val="00F62389"/>
    <w:rsid w:val="00F62656"/>
    <w:rsid w:val="00F62E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A93"/>
    <w:rsid w:val="00F75958"/>
    <w:rsid w:val="00F75D45"/>
    <w:rsid w:val="00F76259"/>
    <w:rsid w:val="00F76474"/>
    <w:rsid w:val="00F770E6"/>
    <w:rsid w:val="00F8037E"/>
    <w:rsid w:val="00F8095E"/>
    <w:rsid w:val="00F80E69"/>
    <w:rsid w:val="00F8113A"/>
    <w:rsid w:val="00F81295"/>
    <w:rsid w:val="00F8171D"/>
    <w:rsid w:val="00F81972"/>
    <w:rsid w:val="00F81F5B"/>
    <w:rsid w:val="00F82A85"/>
    <w:rsid w:val="00F83D92"/>
    <w:rsid w:val="00F845DF"/>
    <w:rsid w:val="00F846B7"/>
    <w:rsid w:val="00F84700"/>
    <w:rsid w:val="00F84D19"/>
    <w:rsid w:val="00F85D3A"/>
    <w:rsid w:val="00F86BDD"/>
    <w:rsid w:val="00F871E2"/>
    <w:rsid w:val="00F8769E"/>
    <w:rsid w:val="00F90004"/>
    <w:rsid w:val="00F90487"/>
    <w:rsid w:val="00F9060B"/>
    <w:rsid w:val="00F9076C"/>
    <w:rsid w:val="00F90FAA"/>
    <w:rsid w:val="00F91393"/>
    <w:rsid w:val="00F915B7"/>
    <w:rsid w:val="00F9181E"/>
    <w:rsid w:val="00F92880"/>
    <w:rsid w:val="00F9425D"/>
    <w:rsid w:val="00F9515F"/>
    <w:rsid w:val="00F95269"/>
    <w:rsid w:val="00F9551B"/>
    <w:rsid w:val="00F9553B"/>
    <w:rsid w:val="00F957D1"/>
    <w:rsid w:val="00F95DB4"/>
    <w:rsid w:val="00F961D9"/>
    <w:rsid w:val="00F96259"/>
    <w:rsid w:val="00F968F9"/>
    <w:rsid w:val="00F96AA5"/>
    <w:rsid w:val="00F97731"/>
    <w:rsid w:val="00F97808"/>
    <w:rsid w:val="00F97873"/>
    <w:rsid w:val="00F97964"/>
    <w:rsid w:val="00FA026B"/>
    <w:rsid w:val="00FA0429"/>
    <w:rsid w:val="00FA04A0"/>
    <w:rsid w:val="00FA0BB9"/>
    <w:rsid w:val="00FA0F00"/>
    <w:rsid w:val="00FA115D"/>
    <w:rsid w:val="00FA14C8"/>
    <w:rsid w:val="00FA174D"/>
    <w:rsid w:val="00FA186A"/>
    <w:rsid w:val="00FA1A53"/>
    <w:rsid w:val="00FA2979"/>
    <w:rsid w:val="00FA315D"/>
    <w:rsid w:val="00FA316B"/>
    <w:rsid w:val="00FA319D"/>
    <w:rsid w:val="00FA3663"/>
    <w:rsid w:val="00FA36E7"/>
    <w:rsid w:val="00FA3C69"/>
    <w:rsid w:val="00FA4126"/>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8EA"/>
    <w:rsid w:val="00FB1DD3"/>
    <w:rsid w:val="00FB21D8"/>
    <w:rsid w:val="00FB22A6"/>
    <w:rsid w:val="00FB2C4D"/>
    <w:rsid w:val="00FB2C69"/>
    <w:rsid w:val="00FB2C8D"/>
    <w:rsid w:val="00FB2CF4"/>
    <w:rsid w:val="00FB2FEB"/>
    <w:rsid w:val="00FB3193"/>
    <w:rsid w:val="00FB37CA"/>
    <w:rsid w:val="00FB3824"/>
    <w:rsid w:val="00FB3825"/>
    <w:rsid w:val="00FB3BA5"/>
    <w:rsid w:val="00FB4017"/>
    <w:rsid w:val="00FB408F"/>
    <w:rsid w:val="00FB42BC"/>
    <w:rsid w:val="00FB432C"/>
    <w:rsid w:val="00FB436B"/>
    <w:rsid w:val="00FB4CA8"/>
    <w:rsid w:val="00FB4D12"/>
    <w:rsid w:val="00FB52E5"/>
    <w:rsid w:val="00FB5DEC"/>
    <w:rsid w:val="00FB62E7"/>
    <w:rsid w:val="00FB6311"/>
    <w:rsid w:val="00FB6415"/>
    <w:rsid w:val="00FB6BA9"/>
    <w:rsid w:val="00FB7B55"/>
    <w:rsid w:val="00FC1C38"/>
    <w:rsid w:val="00FC234D"/>
    <w:rsid w:val="00FC2752"/>
    <w:rsid w:val="00FC2A11"/>
    <w:rsid w:val="00FC323A"/>
    <w:rsid w:val="00FC33F1"/>
    <w:rsid w:val="00FC367E"/>
    <w:rsid w:val="00FC38C0"/>
    <w:rsid w:val="00FC3ACA"/>
    <w:rsid w:val="00FC3F63"/>
    <w:rsid w:val="00FC477C"/>
    <w:rsid w:val="00FC4BF7"/>
    <w:rsid w:val="00FC52BA"/>
    <w:rsid w:val="00FC5B94"/>
    <w:rsid w:val="00FC75C9"/>
    <w:rsid w:val="00FC78BD"/>
    <w:rsid w:val="00FD08C0"/>
    <w:rsid w:val="00FD1482"/>
    <w:rsid w:val="00FD15B2"/>
    <w:rsid w:val="00FD1640"/>
    <w:rsid w:val="00FD17B9"/>
    <w:rsid w:val="00FD21CF"/>
    <w:rsid w:val="00FD2370"/>
    <w:rsid w:val="00FD267E"/>
    <w:rsid w:val="00FD30B2"/>
    <w:rsid w:val="00FD31B0"/>
    <w:rsid w:val="00FD39B3"/>
    <w:rsid w:val="00FD420B"/>
    <w:rsid w:val="00FD427E"/>
    <w:rsid w:val="00FD4372"/>
    <w:rsid w:val="00FD531D"/>
    <w:rsid w:val="00FD5343"/>
    <w:rsid w:val="00FD535E"/>
    <w:rsid w:val="00FD67C5"/>
    <w:rsid w:val="00FD68A8"/>
    <w:rsid w:val="00FD73C2"/>
    <w:rsid w:val="00FD74E0"/>
    <w:rsid w:val="00FD7BF0"/>
    <w:rsid w:val="00FE0499"/>
    <w:rsid w:val="00FE0565"/>
    <w:rsid w:val="00FE05A8"/>
    <w:rsid w:val="00FE0768"/>
    <w:rsid w:val="00FE0A6E"/>
    <w:rsid w:val="00FE0D0E"/>
    <w:rsid w:val="00FE0DE8"/>
    <w:rsid w:val="00FE1931"/>
    <w:rsid w:val="00FE1FC6"/>
    <w:rsid w:val="00FE28C2"/>
    <w:rsid w:val="00FE28CB"/>
    <w:rsid w:val="00FE28F4"/>
    <w:rsid w:val="00FE372C"/>
    <w:rsid w:val="00FE4480"/>
    <w:rsid w:val="00FE46A5"/>
    <w:rsid w:val="00FE4F44"/>
    <w:rsid w:val="00FE54E3"/>
    <w:rsid w:val="00FE577D"/>
    <w:rsid w:val="00FE57B2"/>
    <w:rsid w:val="00FE57C7"/>
    <w:rsid w:val="00FE5CD0"/>
    <w:rsid w:val="00FE5CF9"/>
    <w:rsid w:val="00FE6346"/>
    <w:rsid w:val="00FE6579"/>
    <w:rsid w:val="00FE66EF"/>
    <w:rsid w:val="00FE685C"/>
    <w:rsid w:val="00FE6B60"/>
    <w:rsid w:val="00FE6C29"/>
    <w:rsid w:val="00FE6D6F"/>
    <w:rsid w:val="00FE6FCD"/>
    <w:rsid w:val="00FE7220"/>
    <w:rsid w:val="00FE729F"/>
    <w:rsid w:val="00FE74DB"/>
    <w:rsid w:val="00FE766C"/>
    <w:rsid w:val="00FE777D"/>
    <w:rsid w:val="00FE7FEA"/>
    <w:rsid w:val="00FF01E3"/>
    <w:rsid w:val="00FF04CF"/>
    <w:rsid w:val="00FF05EA"/>
    <w:rsid w:val="00FF160C"/>
    <w:rsid w:val="00FF1740"/>
    <w:rsid w:val="00FF1918"/>
    <w:rsid w:val="00FF1B1E"/>
    <w:rsid w:val="00FF2E48"/>
    <w:rsid w:val="00FF2EDF"/>
    <w:rsid w:val="00FF320C"/>
    <w:rsid w:val="00FF35F6"/>
    <w:rsid w:val="00FF3BA6"/>
    <w:rsid w:val="00FF3E13"/>
    <w:rsid w:val="00FF41CF"/>
    <w:rsid w:val="00FF4614"/>
    <w:rsid w:val="00FF4ACA"/>
    <w:rsid w:val="00FF5325"/>
    <w:rsid w:val="00FF5498"/>
    <w:rsid w:val="00FF559B"/>
    <w:rsid w:val="00FF56F0"/>
    <w:rsid w:val="00FF5834"/>
    <w:rsid w:val="00FF5BE3"/>
    <w:rsid w:val="00FF5F26"/>
    <w:rsid w:val="00FF6469"/>
    <w:rsid w:val="00FF6724"/>
    <w:rsid w:val="00FF6A65"/>
    <w:rsid w:val="00FF7354"/>
    <w:rsid w:val="00FF7D05"/>
    <w:rsid w:val="07F844F1"/>
    <w:rsid w:val="16AE40FD"/>
    <w:rsid w:val="23DAC80E"/>
    <w:rsid w:val="2D39CD69"/>
    <w:rsid w:val="45C311C5"/>
    <w:rsid w:val="4F3310C5"/>
    <w:rsid w:val="679D534A"/>
    <w:rsid w:val="78B3547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lang w:val="lt-LT"/>
    </w:rPr>
  </w:style>
  <w:style w:type="character" w:customStyle="1" w:styleId="NoSpacingChar">
    <w:name w:val="No Spacing Char"/>
    <w:aliases w:val="Normalus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098154">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907741">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4737">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20176">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492696">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24419">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174636">
      <w:bodyDiv w:val="1"/>
      <w:marLeft w:val="0"/>
      <w:marRight w:val="0"/>
      <w:marTop w:val="0"/>
      <w:marBottom w:val="0"/>
      <w:divBdr>
        <w:top w:val="none" w:sz="0" w:space="0" w:color="auto"/>
        <w:left w:val="none" w:sz="0" w:space="0" w:color="auto"/>
        <w:bottom w:val="none" w:sz="0" w:space="0" w:color="auto"/>
        <w:right w:val="none" w:sz="0" w:space="0" w:color="auto"/>
      </w:divBdr>
    </w:div>
    <w:div w:id="22368879">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3140966">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598891">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797501">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88625">
      <w:bodyDiv w:val="1"/>
      <w:marLeft w:val="0"/>
      <w:marRight w:val="0"/>
      <w:marTop w:val="0"/>
      <w:marBottom w:val="0"/>
      <w:divBdr>
        <w:top w:val="none" w:sz="0" w:space="0" w:color="auto"/>
        <w:left w:val="none" w:sz="0" w:space="0" w:color="auto"/>
        <w:bottom w:val="none" w:sz="0" w:space="0" w:color="auto"/>
        <w:right w:val="none" w:sz="0" w:space="0" w:color="auto"/>
      </w:divBdr>
    </w:div>
    <w:div w:id="29838242">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432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3309851">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505871">
      <w:bodyDiv w:val="1"/>
      <w:marLeft w:val="0"/>
      <w:marRight w:val="0"/>
      <w:marTop w:val="0"/>
      <w:marBottom w:val="0"/>
      <w:divBdr>
        <w:top w:val="none" w:sz="0" w:space="0" w:color="auto"/>
        <w:left w:val="none" w:sz="0" w:space="0" w:color="auto"/>
        <w:bottom w:val="none" w:sz="0" w:space="0" w:color="auto"/>
        <w:right w:val="none" w:sz="0" w:space="0" w:color="auto"/>
      </w:divBdr>
    </w:div>
    <w:div w:id="34428284">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5931727">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9981136">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2101954">
      <w:bodyDiv w:val="1"/>
      <w:marLeft w:val="0"/>
      <w:marRight w:val="0"/>
      <w:marTop w:val="0"/>
      <w:marBottom w:val="0"/>
      <w:divBdr>
        <w:top w:val="none" w:sz="0" w:space="0" w:color="auto"/>
        <w:left w:val="none" w:sz="0" w:space="0" w:color="auto"/>
        <w:bottom w:val="none" w:sz="0" w:space="0" w:color="auto"/>
        <w:right w:val="none" w:sz="0" w:space="0" w:color="auto"/>
      </w:divBdr>
    </w:div>
    <w:div w:id="42291927">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0040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22796">
      <w:bodyDiv w:val="1"/>
      <w:marLeft w:val="0"/>
      <w:marRight w:val="0"/>
      <w:marTop w:val="0"/>
      <w:marBottom w:val="0"/>
      <w:divBdr>
        <w:top w:val="none" w:sz="0" w:space="0" w:color="auto"/>
        <w:left w:val="none" w:sz="0" w:space="0" w:color="auto"/>
        <w:bottom w:val="none" w:sz="0" w:space="0" w:color="auto"/>
        <w:right w:val="none" w:sz="0" w:space="0" w:color="auto"/>
      </w:divBdr>
    </w:div>
    <w:div w:id="45227259">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1852">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930389">
      <w:bodyDiv w:val="1"/>
      <w:marLeft w:val="0"/>
      <w:marRight w:val="0"/>
      <w:marTop w:val="0"/>
      <w:marBottom w:val="0"/>
      <w:divBdr>
        <w:top w:val="none" w:sz="0" w:space="0" w:color="auto"/>
        <w:left w:val="none" w:sz="0" w:space="0" w:color="auto"/>
        <w:bottom w:val="none" w:sz="0" w:space="0" w:color="auto"/>
        <w:right w:val="none" w:sz="0" w:space="0" w:color="auto"/>
      </w:divBdr>
    </w:div>
    <w:div w:id="51392807">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666086">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326460">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821411">
      <w:bodyDiv w:val="1"/>
      <w:marLeft w:val="0"/>
      <w:marRight w:val="0"/>
      <w:marTop w:val="0"/>
      <w:marBottom w:val="0"/>
      <w:divBdr>
        <w:top w:val="none" w:sz="0" w:space="0" w:color="auto"/>
        <w:left w:val="none" w:sz="0" w:space="0" w:color="auto"/>
        <w:bottom w:val="none" w:sz="0" w:space="0" w:color="auto"/>
        <w:right w:val="none" w:sz="0" w:space="0" w:color="auto"/>
      </w:divBdr>
    </w:div>
    <w:div w:id="58596350">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21740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3961">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831578">
      <w:bodyDiv w:val="1"/>
      <w:marLeft w:val="0"/>
      <w:marRight w:val="0"/>
      <w:marTop w:val="0"/>
      <w:marBottom w:val="0"/>
      <w:divBdr>
        <w:top w:val="none" w:sz="0" w:space="0" w:color="auto"/>
        <w:left w:val="none" w:sz="0" w:space="0" w:color="auto"/>
        <w:bottom w:val="none" w:sz="0" w:space="0" w:color="auto"/>
        <w:right w:val="none" w:sz="0" w:space="0" w:color="auto"/>
      </w:divBdr>
    </w:div>
    <w:div w:id="77093889">
      <w:bodyDiv w:val="1"/>
      <w:marLeft w:val="0"/>
      <w:marRight w:val="0"/>
      <w:marTop w:val="0"/>
      <w:marBottom w:val="0"/>
      <w:divBdr>
        <w:top w:val="none" w:sz="0" w:space="0" w:color="auto"/>
        <w:left w:val="none" w:sz="0" w:space="0" w:color="auto"/>
        <w:bottom w:val="none" w:sz="0" w:space="0" w:color="auto"/>
        <w:right w:val="none" w:sz="0" w:space="0" w:color="auto"/>
      </w:divBdr>
    </w:div>
    <w:div w:id="77751678">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987441">
      <w:bodyDiv w:val="1"/>
      <w:marLeft w:val="0"/>
      <w:marRight w:val="0"/>
      <w:marTop w:val="0"/>
      <w:marBottom w:val="0"/>
      <w:divBdr>
        <w:top w:val="none" w:sz="0" w:space="0" w:color="auto"/>
        <w:left w:val="none" w:sz="0" w:space="0" w:color="auto"/>
        <w:bottom w:val="none" w:sz="0" w:space="0" w:color="auto"/>
        <w:right w:val="none" w:sz="0" w:space="0" w:color="auto"/>
      </w:divBdr>
    </w:div>
    <w:div w:id="79327814">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73910">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3208188">
      <w:bodyDiv w:val="1"/>
      <w:marLeft w:val="0"/>
      <w:marRight w:val="0"/>
      <w:marTop w:val="0"/>
      <w:marBottom w:val="0"/>
      <w:divBdr>
        <w:top w:val="none" w:sz="0" w:space="0" w:color="auto"/>
        <w:left w:val="none" w:sz="0" w:space="0" w:color="auto"/>
        <w:bottom w:val="none" w:sz="0" w:space="0" w:color="auto"/>
        <w:right w:val="none" w:sz="0" w:space="0" w:color="auto"/>
      </w:divBdr>
    </w:div>
    <w:div w:id="93861996">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26814">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100271289">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258066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519739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05858565">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747229">
      <w:bodyDiv w:val="1"/>
      <w:marLeft w:val="0"/>
      <w:marRight w:val="0"/>
      <w:marTop w:val="0"/>
      <w:marBottom w:val="0"/>
      <w:divBdr>
        <w:top w:val="none" w:sz="0" w:space="0" w:color="auto"/>
        <w:left w:val="none" w:sz="0" w:space="0" w:color="auto"/>
        <w:bottom w:val="none" w:sz="0" w:space="0" w:color="auto"/>
        <w:right w:val="none" w:sz="0" w:space="0" w:color="auto"/>
      </w:divBdr>
    </w:div>
    <w:div w:id="109009571">
      <w:bodyDiv w:val="1"/>
      <w:marLeft w:val="0"/>
      <w:marRight w:val="0"/>
      <w:marTop w:val="0"/>
      <w:marBottom w:val="0"/>
      <w:divBdr>
        <w:top w:val="none" w:sz="0" w:space="0" w:color="auto"/>
        <w:left w:val="none" w:sz="0" w:space="0" w:color="auto"/>
        <w:bottom w:val="none" w:sz="0" w:space="0" w:color="auto"/>
        <w:right w:val="none" w:sz="0" w:space="0" w:color="auto"/>
      </w:divBdr>
    </w:div>
    <w:div w:id="109129647">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707411">
      <w:bodyDiv w:val="1"/>
      <w:marLeft w:val="0"/>
      <w:marRight w:val="0"/>
      <w:marTop w:val="0"/>
      <w:marBottom w:val="0"/>
      <w:divBdr>
        <w:top w:val="none" w:sz="0" w:space="0" w:color="auto"/>
        <w:left w:val="none" w:sz="0" w:space="0" w:color="auto"/>
        <w:bottom w:val="none" w:sz="0" w:space="0" w:color="auto"/>
        <w:right w:val="none" w:sz="0" w:space="0" w:color="auto"/>
      </w:divBdr>
    </w:div>
    <w:div w:id="111293863">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716900">
      <w:bodyDiv w:val="1"/>
      <w:marLeft w:val="0"/>
      <w:marRight w:val="0"/>
      <w:marTop w:val="0"/>
      <w:marBottom w:val="0"/>
      <w:divBdr>
        <w:top w:val="none" w:sz="0" w:space="0" w:color="auto"/>
        <w:left w:val="none" w:sz="0" w:space="0" w:color="auto"/>
        <w:bottom w:val="none" w:sz="0" w:space="0" w:color="auto"/>
        <w:right w:val="none" w:sz="0" w:space="0" w:color="auto"/>
      </w:divBdr>
    </w:div>
    <w:div w:id="114062321">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562726">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765871">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381869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5707913">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355402">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907670">
      <w:bodyDiv w:val="1"/>
      <w:marLeft w:val="0"/>
      <w:marRight w:val="0"/>
      <w:marTop w:val="0"/>
      <w:marBottom w:val="0"/>
      <w:divBdr>
        <w:top w:val="none" w:sz="0" w:space="0" w:color="auto"/>
        <w:left w:val="none" w:sz="0" w:space="0" w:color="auto"/>
        <w:bottom w:val="none" w:sz="0" w:space="0" w:color="auto"/>
        <w:right w:val="none" w:sz="0" w:space="0" w:color="auto"/>
      </w:divBdr>
    </w:div>
    <w:div w:id="130639753">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1338804">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91770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4005053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0774129">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705665">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793625">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59859">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456912">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697374">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158559">
      <w:bodyDiv w:val="1"/>
      <w:marLeft w:val="0"/>
      <w:marRight w:val="0"/>
      <w:marTop w:val="0"/>
      <w:marBottom w:val="0"/>
      <w:divBdr>
        <w:top w:val="none" w:sz="0" w:space="0" w:color="auto"/>
        <w:left w:val="none" w:sz="0" w:space="0" w:color="auto"/>
        <w:bottom w:val="none" w:sz="0" w:space="0" w:color="auto"/>
        <w:right w:val="none" w:sz="0" w:space="0" w:color="auto"/>
      </w:divBdr>
    </w:div>
    <w:div w:id="158469744">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92339">
      <w:bodyDiv w:val="1"/>
      <w:marLeft w:val="0"/>
      <w:marRight w:val="0"/>
      <w:marTop w:val="0"/>
      <w:marBottom w:val="0"/>
      <w:divBdr>
        <w:top w:val="none" w:sz="0" w:space="0" w:color="auto"/>
        <w:left w:val="none" w:sz="0" w:space="0" w:color="auto"/>
        <w:bottom w:val="none" w:sz="0" w:space="0" w:color="auto"/>
        <w:right w:val="none" w:sz="0" w:space="0" w:color="auto"/>
      </w:divBdr>
    </w:div>
    <w:div w:id="159665468">
      <w:bodyDiv w:val="1"/>
      <w:marLeft w:val="0"/>
      <w:marRight w:val="0"/>
      <w:marTop w:val="0"/>
      <w:marBottom w:val="0"/>
      <w:divBdr>
        <w:top w:val="none" w:sz="0" w:space="0" w:color="auto"/>
        <w:left w:val="none" w:sz="0" w:space="0" w:color="auto"/>
        <w:bottom w:val="none" w:sz="0" w:space="0" w:color="auto"/>
        <w:right w:val="none" w:sz="0" w:space="0" w:color="auto"/>
      </w:divBdr>
    </w:div>
    <w:div w:id="160658730">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47535">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4591182">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748415">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31259">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7147">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771503">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6963274">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354445">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81020620">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2284870">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953294">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878897">
      <w:bodyDiv w:val="1"/>
      <w:marLeft w:val="0"/>
      <w:marRight w:val="0"/>
      <w:marTop w:val="0"/>
      <w:marBottom w:val="0"/>
      <w:divBdr>
        <w:top w:val="none" w:sz="0" w:space="0" w:color="auto"/>
        <w:left w:val="none" w:sz="0" w:space="0" w:color="auto"/>
        <w:bottom w:val="none" w:sz="0" w:space="0" w:color="auto"/>
        <w:right w:val="none" w:sz="0" w:space="0" w:color="auto"/>
      </w:divBdr>
    </w:div>
    <w:div w:id="190459469">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3153538">
      <w:bodyDiv w:val="1"/>
      <w:marLeft w:val="0"/>
      <w:marRight w:val="0"/>
      <w:marTop w:val="0"/>
      <w:marBottom w:val="0"/>
      <w:divBdr>
        <w:top w:val="none" w:sz="0" w:space="0" w:color="auto"/>
        <w:left w:val="none" w:sz="0" w:space="0" w:color="auto"/>
        <w:bottom w:val="none" w:sz="0" w:space="0" w:color="auto"/>
        <w:right w:val="none" w:sz="0" w:space="0" w:color="auto"/>
      </w:divBdr>
    </w:div>
    <w:div w:id="194732359">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6282617">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746628">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203780">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200167088">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28691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646641">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567413">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2734664">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2906">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714722">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5069644">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185946">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7036163">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3043087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3978944">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615">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604030">
      <w:bodyDiv w:val="1"/>
      <w:marLeft w:val="0"/>
      <w:marRight w:val="0"/>
      <w:marTop w:val="0"/>
      <w:marBottom w:val="0"/>
      <w:divBdr>
        <w:top w:val="none" w:sz="0" w:space="0" w:color="auto"/>
        <w:left w:val="none" w:sz="0" w:space="0" w:color="auto"/>
        <w:bottom w:val="none" w:sz="0" w:space="0" w:color="auto"/>
        <w:right w:val="none" w:sz="0" w:space="0" w:color="auto"/>
      </w:divBdr>
    </w:div>
    <w:div w:id="24091204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9000398">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4974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1163132">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2052224">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6258147">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520603">
      <w:bodyDiv w:val="1"/>
      <w:marLeft w:val="0"/>
      <w:marRight w:val="0"/>
      <w:marTop w:val="0"/>
      <w:marBottom w:val="0"/>
      <w:divBdr>
        <w:top w:val="none" w:sz="0" w:space="0" w:color="auto"/>
        <w:left w:val="none" w:sz="0" w:space="0" w:color="auto"/>
        <w:bottom w:val="none" w:sz="0" w:space="0" w:color="auto"/>
        <w:right w:val="none" w:sz="0" w:space="0" w:color="auto"/>
      </w:divBdr>
    </w:div>
    <w:div w:id="256985740">
      <w:bodyDiv w:val="1"/>
      <w:marLeft w:val="0"/>
      <w:marRight w:val="0"/>
      <w:marTop w:val="0"/>
      <w:marBottom w:val="0"/>
      <w:divBdr>
        <w:top w:val="none" w:sz="0" w:space="0" w:color="auto"/>
        <w:left w:val="none" w:sz="0" w:space="0" w:color="auto"/>
        <w:bottom w:val="none" w:sz="0" w:space="0" w:color="auto"/>
        <w:right w:val="none" w:sz="0" w:space="0" w:color="auto"/>
      </w:divBdr>
    </w:div>
    <w:div w:id="257949939">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383486">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84944">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781813">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39835">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9550900">
      <w:bodyDiv w:val="1"/>
      <w:marLeft w:val="0"/>
      <w:marRight w:val="0"/>
      <w:marTop w:val="0"/>
      <w:marBottom w:val="0"/>
      <w:divBdr>
        <w:top w:val="none" w:sz="0" w:space="0" w:color="auto"/>
        <w:left w:val="none" w:sz="0" w:space="0" w:color="auto"/>
        <w:bottom w:val="none" w:sz="0" w:space="0" w:color="auto"/>
        <w:right w:val="none" w:sz="0" w:space="0" w:color="auto"/>
      </w:divBdr>
    </w:div>
    <w:div w:id="269898850">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1281138">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91327">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141367">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445622">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68290">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231416">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79720">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887095">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050336">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239658">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864196">
      <w:bodyDiv w:val="1"/>
      <w:marLeft w:val="0"/>
      <w:marRight w:val="0"/>
      <w:marTop w:val="0"/>
      <w:marBottom w:val="0"/>
      <w:divBdr>
        <w:top w:val="none" w:sz="0" w:space="0" w:color="auto"/>
        <w:left w:val="none" w:sz="0" w:space="0" w:color="auto"/>
        <w:bottom w:val="none" w:sz="0" w:space="0" w:color="auto"/>
        <w:right w:val="none" w:sz="0" w:space="0" w:color="auto"/>
      </w:divBdr>
    </w:div>
    <w:div w:id="310987526">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7804505">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20282403">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5851">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602446">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141905">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255621">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3264471">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9310174">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12599">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83569">
      <w:bodyDiv w:val="1"/>
      <w:marLeft w:val="0"/>
      <w:marRight w:val="0"/>
      <w:marTop w:val="0"/>
      <w:marBottom w:val="0"/>
      <w:divBdr>
        <w:top w:val="none" w:sz="0" w:space="0" w:color="auto"/>
        <w:left w:val="none" w:sz="0" w:space="0" w:color="auto"/>
        <w:bottom w:val="none" w:sz="0" w:space="0" w:color="auto"/>
        <w:right w:val="none" w:sz="0" w:space="0" w:color="auto"/>
      </w:divBdr>
    </w:div>
    <w:div w:id="347559280">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50106835">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740631">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60132962">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1129575">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3313645">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595372">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2146039">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566102">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426945">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616212">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2852537">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4091691">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598931">
      <w:bodyDiv w:val="1"/>
      <w:marLeft w:val="0"/>
      <w:marRight w:val="0"/>
      <w:marTop w:val="0"/>
      <w:marBottom w:val="0"/>
      <w:divBdr>
        <w:top w:val="none" w:sz="0" w:space="0" w:color="auto"/>
        <w:left w:val="none" w:sz="0" w:space="0" w:color="auto"/>
        <w:bottom w:val="none" w:sz="0" w:space="0" w:color="auto"/>
        <w:right w:val="none" w:sz="0" w:space="0" w:color="auto"/>
      </w:divBdr>
    </w:div>
    <w:div w:id="399909224">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2996685">
      <w:bodyDiv w:val="1"/>
      <w:marLeft w:val="0"/>
      <w:marRight w:val="0"/>
      <w:marTop w:val="0"/>
      <w:marBottom w:val="0"/>
      <w:divBdr>
        <w:top w:val="none" w:sz="0" w:space="0" w:color="auto"/>
        <w:left w:val="none" w:sz="0" w:space="0" w:color="auto"/>
        <w:bottom w:val="none" w:sz="0" w:space="0" w:color="auto"/>
        <w:right w:val="none" w:sz="0" w:space="0" w:color="auto"/>
      </w:divBdr>
    </w:div>
    <w:div w:id="403188955">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753974">
      <w:bodyDiv w:val="1"/>
      <w:marLeft w:val="0"/>
      <w:marRight w:val="0"/>
      <w:marTop w:val="0"/>
      <w:marBottom w:val="0"/>
      <w:divBdr>
        <w:top w:val="none" w:sz="0" w:space="0" w:color="auto"/>
        <w:left w:val="none" w:sz="0" w:space="0" w:color="auto"/>
        <w:bottom w:val="none" w:sz="0" w:space="0" w:color="auto"/>
        <w:right w:val="none" w:sz="0" w:space="0" w:color="auto"/>
      </w:divBdr>
    </w:div>
    <w:div w:id="416948443">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719688">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07858">
      <w:bodyDiv w:val="1"/>
      <w:marLeft w:val="0"/>
      <w:marRight w:val="0"/>
      <w:marTop w:val="0"/>
      <w:marBottom w:val="0"/>
      <w:divBdr>
        <w:top w:val="none" w:sz="0" w:space="0" w:color="auto"/>
        <w:left w:val="none" w:sz="0" w:space="0" w:color="auto"/>
        <w:bottom w:val="none" w:sz="0" w:space="0" w:color="auto"/>
        <w:right w:val="none" w:sz="0" w:space="0" w:color="auto"/>
      </w:divBdr>
    </w:div>
    <w:div w:id="430205230">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400108">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8305064">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546180">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665201">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324247">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49425">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560907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988691">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60079685">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782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2962589">
      <w:bodyDiv w:val="1"/>
      <w:marLeft w:val="0"/>
      <w:marRight w:val="0"/>
      <w:marTop w:val="0"/>
      <w:marBottom w:val="0"/>
      <w:divBdr>
        <w:top w:val="none" w:sz="0" w:space="0" w:color="auto"/>
        <w:left w:val="none" w:sz="0" w:space="0" w:color="auto"/>
        <w:bottom w:val="none" w:sz="0" w:space="0" w:color="auto"/>
        <w:right w:val="none" w:sz="0" w:space="0" w:color="auto"/>
      </w:divBdr>
    </w:div>
    <w:div w:id="463623005">
      <w:bodyDiv w:val="1"/>
      <w:marLeft w:val="0"/>
      <w:marRight w:val="0"/>
      <w:marTop w:val="0"/>
      <w:marBottom w:val="0"/>
      <w:divBdr>
        <w:top w:val="none" w:sz="0" w:space="0" w:color="auto"/>
        <w:left w:val="none" w:sz="0" w:space="0" w:color="auto"/>
        <w:bottom w:val="none" w:sz="0" w:space="0" w:color="auto"/>
        <w:right w:val="none" w:sz="0" w:space="0" w:color="auto"/>
      </w:divBdr>
    </w:div>
    <w:div w:id="464082037">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7279350">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9399259">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440117">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1217124">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139320">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481129">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3941">
      <w:bodyDiv w:val="1"/>
      <w:marLeft w:val="0"/>
      <w:marRight w:val="0"/>
      <w:marTop w:val="0"/>
      <w:marBottom w:val="0"/>
      <w:divBdr>
        <w:top w:val="none" w:sz="0" w:space="0" w:color="auto"/>
        <w:left w:val="none" w:sz="0" w:space="0" w:color="auto"/>
        <w:bottom w:val="none" w:sz="0" w:space="0" w:color="auto"/>
        <w:right w:val="none" w:sz="0" w:space="0" w:color="auto"/>
      </w:divBdr>
    </w:div>
    <w:div w:id="474956888">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69388">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8310011">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499918">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3527">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1311566">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4007352">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702138">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330708">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849471">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9391989">
      <w:bodyDiv w:val="1"/>
      <w:marLeft w:val="0"/>
      <w:marRight w:val="0"/>
      <w:marTop w:val="0"/>
      <w:marBottom w:val="0"/>
      <w:divBdr>
        <w:top w:val="none" w:sz="0" w:space="0" w:color="auto"/>
        <w:left w:val="none" w:sz="0" w:space="0" w:color="auto"/>
        <w:bottom w:val="none" w:sz="0" w:space="0" w:color="auto"/>
        <w:right w:val="none" w:sz="0" w:space="0" w:color="auto"/>
      </w:divBdr>
    </w:div>
    <w:div w:id="500510221">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13662">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672844">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10341635">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2301701">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29576">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714845">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6061731">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8884070">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917516">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9052346">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260728">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498846">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3156462">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437887">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281822">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140913">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990129">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3009">
      <w:bodyDiv w:val="1"/>
      <w:marLeft w:val="0"/>
      <w:marRight w:val="0"/>
      <w:marTop w:val="0"/>
      <w:marBottom w:val="0"/>
      <w:divBdr>
        <w:top w:val="none" w:sz="0" w:space="0" w:color="auto"/>
        <w:left w:val="none" w:sz="0" w:space="0" w:color="auto"/>
        <w:bottom w:val="none" w:sz="0" w:space="0" w:color="auto"/>
        <w:right w:val="none" w:sz="0" w:space="0" w:color="auto"/>
      </w:divBdr>
    </w:div>
    <w:div w:id="566301401">
      <w:bodyDiv w:val="1"/>
      <w:marLeft w:val="0"/>
      <w:marRight w:val="0"/>
      <w:marTop w:val="0"/>
      <w:marBottom w:val="0"/>
      <w:divBdr>
        <w:top w:val="none" w:sz="0" w:space="0" w:color="auto"/>
        <w:left w:val="none" w:sz="0" w:space="0" w:color="auto"/>
        <w:bottom w:val="none" w:sz="0" w:space="0" w:color="auto"/>
        <w:right w:val="none" w:sz="0" w:space="0" w:color="auto"/>
      </w:divBdr>
    </w:div>
    <w:div w:id="566383822">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107822">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7804133">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430375">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693340">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676114">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86775">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869956">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386190">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767719">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688617">
      <w:bodyDiv w:val="1"/>
      <w:marLeft w:val="0"/>
      <w:marRight w:val="0"/>
      <w:marTop w:val="0"/>
      <w:marBottom w:val="0"/>
      <w:divBdr>
        <w:top w:val="none" w:sz="0" w:space="0" w:color="auto"/>
        <w:left w:val="none" w:sz="0" w:space="0" w:color="auto"/>
        <w:bottom w:val="none" w:sz="0" w:space="0" w:color="auto"/>
        <w:right w:val="none" w:sz="0" w:space="0" w:color="auto"/>
      </w:divBdr>
    </w:div>
    <w:div w:id="589627931">
      <w:bodyDiv w:val="1"/>
      <w:marLeft w:val="0"/>
      <w:marRight w:val="0"/>
      <w:marTop w:val="0"/>
      <w:marBottom w:val="0"/>
      <w:divBdr>
        <w:top w:val="none" w:sz="0" w:space="0" w:color="auto"/>
        <w:left w:val="none" w:sz="0" w:space="0" w:color="auto"/>
        <w:bottom w:val="none" w:sz="0" w:space="0" w:color="auto"/>
        <w:right w:val="none" w:sz="0" w:space="0" w:color="auto"/>
      </w:divBdr>
    </w:div>
    <w:div w:id="589973900">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2363">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2205162">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3251395">
      <w:bodyDiv w:val="1"/>
      <w:marLeft w:val="0"/>
      <w:marRight w:val="0"/>
      <w:marTop w:val="0"/>
      <w:marBottom w:val="0"/>
      <w:divBdr>
        <w:top w:val="none" w:sz="0" w:space="0" w:color="auto"/>
        <w:left w:val="none" w:sz="0" w:space="0" w:color="auto"/>
        <w:bottom w:val="none" w:sz="0" w:space="0" w:color="auto"/>
        <w:right w:val="none" w:sz="0" w:space="0" w:color="auto"/>
      </w:divBdr>
    </w:div>
    <w:div w:id="593587057">
      <w:bodyDiv w:val="1"/>
      <w:marLeft w:val="0"/>
      <w:marRight w:val="0"/>
      <w:marTop w:val="0"/>
      <w:marBottom w:val="0"/>
      <w:divBdr>
        <w:top w:val="none" w:sz="0" w:space="0" w:color="auto"/>
        <w:left w:val="none" w:sz="0" w:space="0" w:color="auto"/>
        <w:bottom w:val="none" w:sz="0" w:space="0" w:color="auto"/>
        <w:right w:val="none" w:sz="0" w:space="0" w:color="auto"/>
      </w:divBdr>
    </w:div>
    <w:div w:id="594557564">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752365">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6404">
      <w:bodyDiv w:val="1"/>
      <w:marLeft w:val="0"/>
      <w:marRight w:val="0"/>
      <w:marTop w:val="0"/>
      <w:marBottom w:val="0"/>
      <w:divBdr>
        <w:top w:val="none" w:sz="0" w:space="0" w:color="auto"/>
        <w:left w:val="none" w:sz="0" w:space="0" w:color="auto"/>
        <w:bottom w:val="none" w:sz="0" w:space="0" w:color="auto"/>
        <w:right w:val="none" w:sz="0" w:space="0" w:color="auto"/>
      </w:divBdr>
    </w:div>
    <w:div w:id="59745146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045938">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8246673">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709105">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9161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078414">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696023">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5548">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903481">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815742">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4753">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876064">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261402">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28902">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535658">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59620">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663631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36876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707348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2627589">
      <w:bodyDiv w:val="1"/>
      <w:marLeft w:val="0"/>
      <w:marRight w:val="0"/>
      <w:marTop w:val="0"/>
      <w:marBottom w:val="0"/>
      <w:divBdr>
        <w:top w:val="none" w:sz="0" w:space="0" w:color="auto"/>
        <w:left w:val="none" w:sz="0" w:space="0" w:color="auto"/>
        <w:bottom w:val="none" w:sz="0" w:space="0" w:color="auto"/>
        <w:right w:val="none" w:sz="0" w:space="0" w:color="auto"/>
      </w:divBdr>
    </w:div>
    <w:div w:id="682635454">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413725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862319">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365838">
      <w:bodyDiv w:val="1"/>
      <w:marLeft w:val="0"/>
      <w:marRight w:val="0"/>
      <w:marTop w:val="0"/>
      <w:marBottom w:val="0"/>
      <w:divBdr>
        <w:top w:val="none" w:sz="0" w:space="0" w:color="auto"/>
        <w:left w:val="none" w:sz="0" w:space="0" w:color="auto"/>
        <w:bottom w:val="none" w:sz="0" w:space="0" w:color="auto"/>
        <w:right w:val="none" w:sz="0" w:space="0" w:color="auto"/>
      </w:divBdr>
    </w:div>
    <w:div w:id="687410828">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604420">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416924">
      <w:bodyDiv w:val="1"/>
      <w:marLeft w:val="0"/>
      <w:marRight w:val="0"/>
      <w:marTop w:val="0"/>
      <w:marBottom w:val="0"/>
      <w:divBdr>
        <w:top w:val="none" w:sz="0" w:space="0" w:color="auto"/>
        <w:left w:val="none" w:sz="0" w:space="0" w:color="auto"/>
        <w:bottom w:val="none" w:sz="0" w:space="0" w:color="auto"/>
        <w:right w:val="none" w:sz="0" w:space="0" w:color="auto"/>
      </w:divBdr>
    </w:div>
    <w:div w:id="691493136">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8227">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752694">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4409649">
      <w:bodyDiv w:val="1"/>
      <w:marLeft w:val="0"/>
      <w:marRight w:val="0"/>
      <w:marTop w:val="0"/>
      <w:marBottom w:val="0"/>
      <w:divBdr>
        <w:top w:val="none" w:sz="0" w:space="0" w:color="auto"/>
        <w:left w:val="none" w:sz="0" w:space="0" w:color="auto"/>
        <w:bottom w:val="none" w:sz="0" w:space="0" w:color="auto"/>
        <w:right w:val="none" w:sz="0" w:space="0" w:color="auto"/>
      </w:divBdr>
    </w:div>
    <w:div w:id="704646620">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178951">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607741">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265783">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10880989">
      <w:bodyDiv w:val="1"/>
      <w:marLeft w:val="0"/>
      <w:marRight w:val="0"/>
      <w:marTop w:val="0"/>
      <w:marBottom w:val="0"/>
      <w:divBdr>
        <w:top w:val="none" w:sz="0" w:space="0" w:color="auto"/>
        <w:left w:val="none" w:sz="0" w:space="0" w:color="auto"/>
        <w:bottom w:val="none" w:sz="0" w:space="0" w:color="auto"/>
        <w:right w:val="none" w:sz="0" w:space="0" w:color="auto"/>
      </w:divBdr>
    </w:div>
    <w:div w:id="71100192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7973954">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5457">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598620">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64083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143078">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60676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988250">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383107">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9042110">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30420315">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3741493">
      <w:bodyDiv w:val="1"/>
      <w:marLeft w:val="0"/>
      <w:marRight w:val="0"/>
      <w:marTop w:val="0"/>
      <w:marBottom w:val="0"/>
      <w:divBdr>
        <w:top w:val="none" w:sz="0" w:space="0" w:color="auto"/>
        <w:left w:val="none" w:sz="0" w:space="0" w:color="auto"/>
        <w:bottom w:val="none" w:sz="0" w:space="0" w:color="auto"/>
        <w:right w:val="none" w:sz="0" w:space="0" w:color="auto"/>
      </w:divBdr>
    </w:div>
    <w:div w:id="73435958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855004">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2140">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2221916">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722498">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90635">
      <w:bodyDiv w:val="1"/>
      <w:marLeft w:val="0"/>
      <w:marRight w:val="0"/>
      <w:marTop w:val="0"/>
      <w:marBottom w:val="0"/>
      <w:divBdr>
        <w:top w:val="none" w:sz="0" w:space="0" w:color="auto"/>
        <w:left w:val="none" w:sz="0" w:space="0" w:color="auto"/>
        <w:bottom w:val="none" w:sz="0" w:space="0" w:color="auto"/>
        <w:right w:val="none" w:sz="0" w:space="0" w:color="auto"/>
      </w:divBdr>
    </w:div>
    <w:div w:id="746877582">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10841">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697003">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50808525">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1221829">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460714">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69666615">
      <w:bodyDiv w:val="1"/>
      <w:marLeft w:val="0"/>
      <w:marRight w:val="0"/>
      <w:marTop w:val="0"/>
      <w:marBottom w:val="0"/>
      <w:divBdr>
        <w:top w:val="none" w:sz="0" w:space="0" w:color="auto"/>
        <w:left w:val="none" w:sz="0" w:space="0" w:color="auto"/>
        <w:bottom w:val="none" w:sz="0" w:space="0" w:color="auto"/>
        <w:right w:val="none" w:sz="0" w:space="0" w:color="auto"/>
      </w:divBdr>
    </w:div>
    <w:div w:id="77170150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330474">
      <w:bodyDiv w:val="1"/>
      <w:marLeft w:val="0"/>
      <w:marRight w:val="0"/>
      <w:marTop w:val="0"/>
      <w:marBottom w:val="0"/>
      <w:divBdr>
        <w:top w:val="none" w:sz="0" w:space="0" w:color="auto"/>
        <w:left w:val="none" w:sz="0" w:space="0" w:color="auto"/>
        <w:bottom w:val="none" w:sz="0" w:space="0" w:color="auto"/>
        <w:right w:val="none" w:sz="0" w:space="0" w:color="auto"/>
      </w:divBdr>
    </w:div>
    <w:div w:id="774909088">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44830">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6173804">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291583">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357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3187">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02036">
      <w:bodyDiv w:val="1"/>
      <w:marLeft w:val="0"/>
      <w:marRight w:val="0"/>
      <w:marTop w:val="0"/>
      <w:marBottom w:val="0"/>
      <w:divBdr>
        <w:top w:val="none" w:sz="0" w:space="0" w:color="auto"/>
        <w:left w:val="none" w:sz="0" w:space="0" w:color="auto"/>
        <w:bottom w:val="none" w:sz="0" w:space="0" w:color="auto"/>
        <w:right w:val="none" w:sz="0" w:space="0" w:color="auto"/>
      </w:divBdr>
    </w:div>
    <w:div w:id="782726039">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695070">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805577">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005812">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90245152">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88891">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94213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4102797">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908468">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9031756">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1000300">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33562">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10993">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10294691">
      <w:bodyDiv w:val="1"/>
      <w:marLeft w:val="0"/>
      <w:marRight w:val="0"/>
      <w:marTop w:val="0"/>
      <w:marBottom w:val="0"/>
      <w:divBdr>
        <w:top w:val="none" w:sz="0" w:space="0" w:color="auto"/>
        <w:left w:val="none" w:sz="0" w:space="0" w:color="auto"/>
        <w:bottom w:val="none" w:sz="0" w:space="0" w:color="auto"/>
        <w:right w:val="none" w:sz="0" w:space="0" w:color="auto"/>
      </w:divBdr>
    </w:div>
    <w:div w:id="810440289">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995152">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308854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883485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39423">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06493">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142399">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338565">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893523">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126">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275978">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978185">
      <w:bodyDiv w:val="1"/>
      <w:marLeft w:val="0"/>
      <w:marRight w:val="0"/>
      <w:marTop w:val="0"/>
      <w:marBottom w:val="0"/>
      <w:divBdr>
        <w:top w:val="none" w:sz="0" w:space="0" w:color="auto"/>
        <w:left w:val="none" w:sz="0" w:space="0" w:color="auto"/>
        <w:bottom w:val="none" w:sz="0" w:space="0" w:color="auto"/>
        <w:right w:val="none" w:sz="0" w:space="0" w:color="auto"/>
      </w:divBdr>
    </w:div>
    <w:div w:id="844250084">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8007481">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313859">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583647">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700978">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29215">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251355">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5287049">
      <w:bodyDiv w:val="1"/>
      <w:marLeft w:val="0"/>
      <w:marRight w:val="0"/>
      <w:marTop w:val="0"/>
      <w:marBottom w:val="0"/>
      <w:divBdr>
        <w:top w:val="none" w:sz="0" w:space="0" w:color="auto"/>
        <w:left w:val="none" w:sz="0" w:space="0" w:color="auto"/>
        <w:bottom w:val="none" w:sz="0" w:space="0" w:color="auto"/>
        <w:right w:val="none" w:sz="0" w:space="0" w:color="auto"/>
      </w:divBdr>
    </w:div>
    <w:div w:id="865404483">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888581">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234352">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511057">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7201077">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589795">
      <w:bodyDiv w:val="1"/>
      <w:marLeft w:val="0"/>
      <w:marRight w:val="0"/>
      <w:marTop w:val="0"/>
      <w:marBottom w:val="0"/>
      <w:divBdr>
        <w:top w:val="none" w:sz="0" w:space="0" w:color="auto"/>
        <w:left w:val="none" w:sz="0" w:space="0" w:color="auto"/>
        <w:bottom w:val="none" w:sz="0" w:space="0" w:color="auto"/>
        <w:right w:val="none" w:sz="0" w:space="0" w:color="auto"/>
      </w:divBdr>
    </w:div>
    <w:div w:id="878669226">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06003">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8035982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1134520">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1957">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5098">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062154">
      <w:bodyDiv w:val="1"/>
      <w:marLeft w:val="0"/>
      <w:marRight w:val="0"/>
      <w:marTop w:val="0"/>
      <w:marBottom w:val="0"/>
      <w:divBdr>
        <w:top w:val="none" w:sz="0" w:space="0" w:color="auto"/>
        <w:left w:val="none" w:sz="0" w:space="0" w:color="auto"/>
        <w:bottom w:val="none" w:sz="0" w:space="0" w:color="auto"/>
        <w:right w:val="none" w:sz="0" w:space="0" w:color="auto"/>
      </w:divBdr>
    </w:div>
    <w:div w:id="886377154">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29799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2160749">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01046">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9479">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901141402">
      <w:bodyDiv w:val="1"/>
      <w:marLeft w:val="0"/>
      <w:marRight w:val="0"/>
      <w:marTop w:val="0"/>
      <w:marBottom w:val="0"/>
      <w:divBdr>
        <w:top w:val="none" w:sz="0" w:space="0" w:color="auto"/>
        <w:left w:val="none" w:sz="0" w:space="0" w:color="auto"/>
        <w:bottom w:val="none" w:sz="0" w:space="0" w:color="auto"/>
        <w:right w:val="none" w:sz="0" w:space="0" w:color="auto"/>
      </w:divBdr>
    </w:div>
    <w:div w:id="901411334">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786000">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369797">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3341637">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804498">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847639">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084725">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273337">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461817">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975222">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55691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7982898">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9027982">
      <w:bodyDiv w:val="1"/>
      <w:marLeft w:val="0"/>
      <w:marRight w:val="0"/>
      <w:marTop w:val="0"/>
      <w:marBottom w:val="0"/>
      <w:divBdr>
        <w:top w:val="none" w:sz="0" w:space="0" w:color="auto"/>
        <w:left w:val="none" w:sz="0" w:space="0" w:color="auto"/>
        <w:bottom w:val="none" w:sz="0" w:space="0" w:color="auto"/>
        <w:right w:val="none" w:sz="0" w:space="0" w:color="auto"/>
      </w:divBdr>
    </w:div>
    <w:div w:id="939607765">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913299">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4308943">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3556071">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40636">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9712">
      <w:bodyDiv w:val="1"/>
      <w:marLeft w:val="0"/>
      <w:marRight w:val="0"/>
      <w:marTop w:val="0"/>
      <w:marBottom w:val="0"/>
      <w:divBdr>
        <w:top w:val="none" w:sz="0" w:space="0" w:color="auto"/>
        <w:left w:val="none" w:sz="0" w:space="0" w:color="auto"/>
        <w:bottom w:val="none" w:sz="0" w:space="0" w:color="auto"/>
        <w:right w:val="none" w:sz="0" w:space="0" w:color="auto"/>
      </w:divBdr>
    </w:div>
    <w:div w:id="968635061">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591857">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7249">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415175">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8142">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544919">
      <w:bodyDiv w:val="1"/>
      <w:marLeft w:val="0"/>
      <w:marRight w:val="0"/>
      <w:marTop w:val="0"/>
      <w:marBottom w:val="0"/>
      <w:divBdr>
        <w:top w:val="none" w:sz="0" w:space="0" w:color="auto"/>
        <w:left w:val="none" w:sz="0" w:space="0" w:color="auto"/>
        <w:bottom w:val="none" w:sz="0" w:space="0" w:color="auto"/>
        <w:right w:val="none" w:sz="0" w:space="0" w:color="auto"/>
      </w:divBdr>
    </w:div>
    <w:div w:id="982125323">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672122">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906433">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3414808">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536906">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456721">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8999">
      <w:bodyDiv w:val="1"/>
      <w:marLeft w:val="0"/>
      <w:marRight w:val="0"/>
      <w:marTop w:val="0"/>
      <w:marBottom w:val="0"/>
      <w:divBdr>
        <w:top w:val="none" w:sz="0" w:space="0" w:color="auto"/>
        <w:left w:val="none" w:sz="0" w:space="0" w:color="auto"/>
        <w:bottom w:val="none" w:sz="0" w:space="0" w:color="auto"/>
        <w:right w:val="none" w:sz="0" w:space="0" w:color="auto"/>
      </w:divBdr>
    </w:div>
    <w:div w:id="10051339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381090">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71848">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49658">
      <w:bodyDiv w:val="1"/>
      <w:marLeft w:val="0"/>
      <w:marRight w:val="0"/>
      <w:marTop w:val="0"/>
      <w:marBottom w:val="0"/>
      <w:divBdr>
        <w:top w:val="none" w:sz="0" w:space="0" w:color="auto"/>
        <w:left w:val="none" w:sz="0" w:space="0" w:color="auto"/>
        <w:bottom w:val="none" w:sz="0" w:space="0" w:color="auto"/>
        <w:right w:val="none" w:sz="0" w:space="0" w:color="auto"/>
      </w:divBdr>
    </w:div>
    <w:div w:id="1017389685">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8315104">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3095051">
      <w:bodyDiv w:val="1"/>
      <w:marLeft w:val="0"/>
      <w:marRight w:val="0"/>
      <w:marTop w:val="0"/>
      <w:marBottom w:val="0"/>
      <w:divBdr>
        <w:top w:val="none" w:sz="0" w:space="0" w:color="auto"/>
        <w:left w:val="none" w:sz="0" w:space="0" w:color="auto"/>
        <w:bottom w:val="none" w:sz="0" w:space="0" w:color="auto"/>
        <w:right w:val="none" w:sz="0" w:space="0" w:color="auto"/>
      </w:divBdr>
    </w:div>
    <w:div w:id="1023357467">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18634">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06370">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9601269">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717438">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153104">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816789">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105">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4502652">
      <w:bodyDiv w:val="1"/>
      <w:marLeft w:val="0"/>
      <w:marRight w:val="0"/>
      <w:marTop w:val="0"/>
      <w:marBottom w:val="0"/>
      <w:divBdr>
        <w:top w:val="none" w:sz="0" w:space="0" w:color="auto"/>
        <w:left w:val="none" w:sz="0" w:space="0" w:color="auto"/>
        <w:bottom w:val="none" w:sz="0" w:space="0" w:color="auto"/>
        <w:right w:val="none" w:sz="0" w:space="0" w:color="auto"/>
      </w:divBdr>
    </w:div>
    <w:div w:id="1054960681">
      <w:bodyDiv w:val="1"/>
      <w:marLeft w:val="0"/>
      <w:marRight w:val="0"/>
      <w:marTop w:val="0"/>
      <w:marBottom w:val="0"/>
      <w:divBdr>
        <w:top w:val="none" w:sz="0" w:space="0" w:color="auto"/>
        <w:left w:val="none" w:sz="0" w:space="0" w:color="auto"/>
        <w:bottom w:val="none" w:sz="0" w:space="0" w:color="auto"/>
        <w:right w:val="none" w:sz="0" w:space="0" w:color="auto"/>
      </w:divBdr>
    </w:div>
    <w:div w:id="1054963311">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446838">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4449450">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9185333">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49991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32077">
      <w:bodyDiv w:val="1"/>
      <w:marLeft w:val="0"/>
      <w:marRight w:val="0"/>
      <w:marTop w:val="0"/>
      <w:marBottom w:val="0"/>
      <w:divBdr>
        <w:top w:val="none" w:sz="0" w:space="0" w:color="auto"/>
        <w:left w:val="none" w:sz="0" w:space="0" w:color="auto"/>
        <w:bottom w:val="none" w:sz="0" w:space="0" w:color="auto"/>
        <w:right w:val="none" w:sz="0" w:space="0" w:color="auto"/>
      </w:divBdr>
    </w:div>
    <w:div w:id="1076632790">
      <w:bodyDiv w:val="1"/>
      <w:marLeft w:val="0"/>
      <w:marRight w:val="0"/>
      <w:marTop w:val="0"/>
      <w:marBottom w:val="0"/>
      <w:divBdr>
        <w:top w:val="none" w:sz="0" w:space="0" w:color="auto"/>
        <w:left w:val="none" w:sz="0" w:space="0" w:color="auto"/>
        <w:bottom w:val="none" w:sz="0" w:space="0" w:color="auto"/>
        <w:right w:val="none" w:sz="0" w:space="0" w:color="auto"/>
      </w:divBdr>
    </w:div>
    <w:div w:id="1076786550">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9257415">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4766363">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819493">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409900">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4495997">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7043200">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10470173">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096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4400510">
      <w:bodyDiv w:val="1"/>
      <w:marLeft w:val="0"/>
      <w:marRight w:val="0"/>
      <w:marTop w:val="0"/>
      <w:marBottom w:val="0"/>
      <w:divBdr>
        <w:top w:val="none" w:sz="0" w:space="0" w:color="auto"/>
        <w:left w:val="none" w:sz="0" w:space="0" w:color="auto"/>
        <w:bottom w:val="none" w:sz="0" w:space="0" w:color="auto"/>
        <w:right w:val="none" w:sz="0" w:space="0" w:color="auto"/>
      </w:divBdr>
    </w:div>
    <w:div w:id="1114443617">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90053">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597944">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5055">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1367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9636">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7142745">
      <w:bodyDiv w:val="1"/>
      <w:marLeft w:val="0"/>
      <w:marRight w:val="0"/>
      <w:marTop w:val="0"/>
      <w:marBottom w:val="0"/>
      <w:divBdr>
        <w:top w:val="none" w:sz="0" w:space="0" w:color="auto"/>
        <w:left w:val="none" w:sz="0" w:space="0" w:color="auto"/>
        <w:bottom w:val="none" w:sz="0" w:space="0" w:color="auto"/>
        <w:right w:val="none" w:sz="0" w:space="0" w:color="auto"/>
      </w:divBdr>
    </w:div>
    <w:div w:id="1137334255">
      <w:bodyDiv w:val="1"/>
      <w:marLeft w:val="0"/>
      <w:marRight w:val="0"/>
      <w:marTop w:val="0"/>
      <w:marBottom w:val="0"/>
      <w:divBdr>
        <w:top w:val="none" w:sz="0" w:space="0" w:color="auto"/>
        <w:left w:val="none" w:sz="0" w:space="0" w:color="auto"/>
        <w:bottom w:val="none" w:sz="0" w:space="0" w:color="auto"/>
        <w:right w:val="none" w:sz="0" w:space="0" w:color="auto"/>
      </w:divBdr>
    </w:div>
    <w:div w:id="1137451646">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223744">
      <w:bodyDiv w:val="1"/>
      <w:marLeft w:val="0"/>
      <w:marRight w:val="0"/>
      <w:marTop w:val="0"/>
      <w:marBottom w:val="0"/>
      <w:divBdr>
        <w:top w:val="none" w:sz="0" w:space="0" w:color="auto"/>
        <w:left w:val="none" w:sz="0" w:space="0" w:color="auto"/>
        <w:bottom w:val="none" w:sz="0" w:space="0" w:color="auto"/>
        <w:right w:val="none" w:sz="0" w:space="0" w:color="auto"/>
      </w:divBdr>
    </w:div>
    <w:div w:id="113929937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768650">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1114274">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981750">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785766">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946487">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983212">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872462">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10490">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9269940">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929093">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44697">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432620">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903481">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982913">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5149176">
      <w:bodyDiv w:val="1"/>
      <w:marLeft w:val="0"/>
      <w:marRight w:val="0"/>
      <w:marTop w:val="0"/>
      <w:marBottom w:val="0"/>
      <w:divBdr>
        <w:top w:val="none" w:sz="0" w:space="0" w:color="auto"/>
        <w:left w:val="none" w:sz="0" w:space="0" w:color="auto"/>
        <w:bottom w:val="none" w:sz="0" w:space="0" w:color="auto"/>
        <w:right w:val="none" w:sz="0" w:space="0" w:color="auto"/>
      </w:divBdr>
    </w:div>
    <w:div w:id="1175337523">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1122390">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70668">
      <w:bodyDiv w:val="1"/>
      <w:marLeft w:val="0"/>
      <w:marRight w:val="0"/>
      <w:marTop w:val="0"/>
      <w:marBottom w:val="0"/>
      <w:divBdr>
        <w:top w:val="none" w:sz="0" w:space="0" w:color="auto"/>
        <w:left w:val="none" w:sz="0" w:space="0" w:color="auto"/>
        <w:bottom w:val="none" w:sz="0" w:space="0" w:color="auto"/>
        <w:right w:val="none" w:sz="0" w:space="0" w:color="auto"/>
      </w:divBdr>
    </w:div>
    <w:div w:id="1185359659">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598951">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9293614">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90030685">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10960">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2767054">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6623667">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41480">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56799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070795">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960857">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6161137">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9714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2210410">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457012">
      <w:bodyDiv w:val="1"/>
      <w:marLeft w:val="0"/>
      <w:marRight w:val="0"/>
      <w:marTop w:val="0"/>
      <w:marBottom w:val="0"/>
      <w:divBdr>
        <w:top w:val="none" w:sz="0" w:space="0" w:color="auto"/>
        <w:left w:val="none" w:sz="0" w:space="0" w:color="auto"/>
        <w:bottom w:val="none" w:sz="0" w:space="0" w:color="auto"/>
        <w:right w:val="none" w:sz="0" w:space="0" w:color="auto"/>
      </w:divBdr>
    </w:div>
    <w:div w:id="122672422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725151">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491279">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891318">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40411117">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911578">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6188495">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542551">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213569">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128942">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073685">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87401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3830">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5575">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304883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6870469">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8296800">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490444">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848963">
      <w:bodyDiv w:val="1"/>
      <w:marLeft w:val="0"/>
      <w:marRight w:val="0"/>
      <w:marTop w:val="0"/>
      <w:marBottom w:val="0"/>
      <w:divBdr>
        <w:top w:val="none" w:sz="0" w:space="0" w:color="auto"/>
        <w:left w:val="none" w:sz="0" w:space="0" w:color="auto"/>
        <w:bottom w:val="none" w:sz="0" w:space="0" w:color="auto"/>
        <w:right w:val="none" w:sz="0" w:space="0" w:color="auto"/>
      </w:divBdr>
    </w:div>
    <w:div w:id="1285582215">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6037298">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584532">
      <w:bodyDiv w:val="1"/>
      <w:marLeft w:val="0"/>
      <w:marRight w:val="0"/>
      <w:marTop w:val="0"/>
      <w:marBottom w:val="0"/>
      <w:divBdr>
        <w:top w:val="none" w:sz="0" w:space="0" w:color="auto"/>
        <w:left w:val="none" w:sz="0" w:space="0" w:color="auto"/>
        <w:bottom w:val="none" w:sz="0" w:space="0" w:color="auto"/>
        <w:right w:val="none" w:sz="0" w:space="0" w:color="auto"/>
      </w:divBdr>
    </w:div>
    <w:div w:id="1289776132">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70999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07012">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7027483">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989731">
      <w:bodyDiv w:val="1"/>
      <w:marLeft w:val="0"/>
      <w:marRight w:val="0"/>
      <w:marTop w:val="0"/>
      <w:marBottom w:val="0"/>
      <w:divBdr>
        <w:top w:val="none" w:sz="0" w:space="0" w:color="auto"/>
        <w:left w:val="none" w:sz="0" w:space="0" w:color="auto"/>
        <w:bottom w:val="none" w:sz="0" w:space="0" w:color="auto"/>
        <w:right w:val="none" w:sz="0" w:space="0" w:color="auto"/>
      </w:divBdr>
    </w:div>
    <w:div w:id="1298992752">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731595">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702872">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46957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827599">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704014">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418707">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96623">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2074848">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825019">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560772">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821134">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711540">
      <w:bodyDiv w:val="1"/>
      <w:marLeft w:val="0"/>
      <w:marRight w:val="0"/>
      <w:marTop w:val="0"/>
      <w:marBottom w:val="0"/>
      <w:divBdr>
        <w:top w:val="none" w:sz="0" w:space="0" w:color="auto"/>
        <w:left w:val="none" w:sz="0" w:space="0" w:color="auto"/>
        <w:bottom w:val="none" w:sz="0" w:space="0" w:color="auto"/>
        <w:right w:val="none" w:sz="0" w:space="0" w:color="auto"/>
      </w:divBdr>
    </w:div>
    <w:div w:id="1330912316">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567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3872538">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839438">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385253">
      <w:bodyDiv w:val="1"/>
      <w:marLeft w:val="0"/>
      <w:marRight w:val="0"/>
      <w:marTop w:val="0"/>
      <w:marBottom w:val="0"/>
      <w:divBdr>
        <w:top w:val="none" w:sz="0" w:space="0" w:color="auto"/>
        <w:left w:val="none" w:sz="0" w:space="0" w:color="auto"/>
        <w:bottom w:val="none" w:sz="0" w:space="0" w:color="auto"/>
        <w:right w:val="none" w:sz="0" w:space="0" w:color="auto"/>
      </w:divBdr>
    </w:div>
    <w:div w:id="1338582834">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40037701">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933488">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8290398">
      <w:bodyDiv w:val="1"/>
      <w:marLeft w:val="0"/>
      <w:marRight w:val="0"/>
      <w:marTop w:val="0"/>
      <w:marBottom w:val="0"/>
      <w:divBdr>
        <w:top w:val="none" w:sz="0" w:space="0" w:color="auto"/>
        <w:left w:val="none" w:sz="0" w:space="0" w:color="auto"/>
        <w:bottom w:val="none" w:sz="0" w:space="0" w:color="auto"/>
        <w:right w:val="none" w:sz="0" w:space="0" w:color="auto"/>
      </w:divBdr>
    </w:div>
    <w:div w:id="1348679057">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3148660">
      <w:bodyDiv w:val="1"/>
      <w:marLeft w:val="0"/>
      <w:marRight w:val="0"/>
      <w:marTop w:val="0"/>
      <w:marBottom w:val="0"/>
      <w:divBdr>
        <w:top w:val="none" w:sz="0" w:space="0" w:color="auto"/>
        <w:left w:val="none" w:sz="0" w:space="0" w:color="auto"/>
        <w:bottom w:val="none" w:sz="0" w:space="0" w:color="auto"/>
        <w:right w:val="none" w:sz="0" w:space="0" w:color="auto"/>
      </w:divBdr>
    </w:div>
    <w:div w:id="1353653862">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11923">
      <w:bodyDiv w:val="1"/>
      <w:marLeft w:val="0"/>
      <w:marRight w:val="0"/>
      <w:marTop w:val="0"/>
      <w:marBottom w:val="0"/>
      <w:divBdr>
        <w:top w:val="none" w:sz="0" w:space="0" w:color="auto"/>
        <w:left w:val="none" w:sz="0" w:space="0" w:color="auto"/>
        <w:bottom w:val="none" w:sz="0" w:space="0" w:color="auto"/>
        <w:right w:val="none" w:sz="0" w:space="0" w:color="auto"/>
      </w:divBdr>
    </w:div>
    <w:div w:id="1361126306">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304780">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235121">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80784051">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3016432">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5376368">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37670">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54260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861508">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559752">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2095555">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53886">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803927">
      <w:bodyDiv w:val="1"/>
      <w:marLeft w:val="0"/>
      <w:marRight w:val="0"/>
      <w:marTop w:val="0"/>
      <w:marBottom w:val="0"/>
      <w:divBdr>
        <w:top w:val="none" w:sz="0" w:space="0" w:color="auto"/>
        <w:left w:val="none" w:sz="0" w:space="0" w:color="auto"/>
        <w:bottom w:val="none" w:sz="0" w:space="0" w:color="auto"/>
        <w:right w:val="none" w:sz="0" w:space="0" w:color="auto"/>
      </w:divBdr>
    </w:div>
    <w:div w:id="1406873406">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4985">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930846">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254602">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615335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071711">
      <w:bodyDiv w:val="1"/>
      <w:marLeft w:val="0"/>
      <w:marRight w:val="0"/>
      <w:marTop w:val="0"/>
      <w:marBottom w:val="0"/>
      <w:divBdr>
        <w:top w:val="none" w:sz="0" w:space="0" w:color="auto"/>
        <w:left w:val="none" w:sz="0" w:space="0" w:color="auto"/>
        <w:bottom w:val="none" w:sz="0" w:space="0" w:color="auto"/>
        <w:right w:val="none" w:sz="0" w:space="0" w:color="auto"/>
      </w:divBdr>
    </w:div>
    <w:div w:id="1427339295">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4402742">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182617">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797958">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3399">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039365">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5274058">
      <w:bodyDiv w:val="1"/>
      <w:marLeft w:val="0"/>
      <w:marRight w:val="0"/>
      <w:marTop w:val="0"/>
      <w:marBottom w:val="0"/>
      <w:divBdr>
        <w:top w:val="none" w:sz="0" w:space="0" w:color="auto"/>
        <w:left w:val="none" w:sz="0" w:space="0" w:color="auto"/>
        <w:bottom w:val="none" w:sz="0" w:space="0" w:color="auto"/>
        <w:right w:val="none" w:sz="0" w:space="0" w:color="auto"/>
      </w:divBdr>
    </w:div>
    <w:div w:id="1447231831">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90099">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5960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628620">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879213">
      <w:bodyDiv w:val="1"/>
      <w:marLeft w:val="0"/>
      <w:marRight w:val="0"/>
      <w:marTop w:val="0"/>
      <w:marBottom w:val="0"/>
      <w:divBdr>
        <w:top w:val="none" w:sz="0" w:space="0" w:color="auto"/>
        <w:left w:val="none" w:sz="0" w:space="0" w:color="auto"/>
        <w:bottom w:val="none" w:sz="0" w:space="0" w:color="auto"/>
        <w:right w:val="none" w:sz="0" w:space="0" w:color="auto"/>
      </w:divBdr>
    </w:div>
    <w:div w:id="1460954998">
      <w:bodyDiv w:val="1"/>
      <w:marLeft w:val="0"/>
      <w:marRight w:val="0"/>
      <w:marTop w:val="0"/>
      <w:marBottom w:val="0"/>
      <w:divBdr>
        <w:top w:val="none" w:sz="0" w:space="0" w:color="auto"/>
        <w:left w:val="none" w:sz="0" w:space="0" w:color="auto"/>
        <w:bottom w:val="none" w:sz="0" w:space="0" w:color="auto"/>
        <w:right w:val="none" w:sz="0" w:space="0" w:color="auto"/>
      </w:divBdr>
    </w:div>
    <w:div w:id="1461264932">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96139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5078983">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581499">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888814">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816677">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4177106">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566054">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764194">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9639365">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104608">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728198">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2308">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009">
      <w:bodyDiv w:val="1"/>
      <w:marLeft w:val="0"/>
      <w:marRight w:val="0"/>
      <w:marTop w:val="0"/>
      <w:marBottom w:val="0"/>
      <w:divBdr>
        <w:top w:val="none" w:sz="0" w:space="0" w:color="auto"/>
        <w:left w:val="none" w:sz="0" w:space="0" w:color="auto"/>
        <w:bottom w:val="none" w:sz="0" w:space="0" w:color="auto"/>
        <w:right w:val="none" w:sz="0" w:space="0" w:color="auto"/>
      </w:divBdr>
      <w:divsChild>
        <w:div w:id="370348526">
          <w:marLeft w:val="0"/>
          <w:marRight w:val="0"/>
          <w:marTop w:val="0"/>
          <w:marBottom w:val="0"/>
          <w:divBdr>
            <w:top w:val="none" w:sz="0" w:space="0" w:color="auto"/>
            <w:left w:val="none" w:sz="0" w:space="0" w:color="auto"/>
            <w:bottom w:val="none" w:sz="0" w:space="0" w:color="auto"/>
            <w:right w:val="none" w:sz="0" w:space="0" w:color="auto"/>
          </w:divBdr>
        </w:div>
      </w:divsChild>
    </w:div>
    <w:div w:id="1510677960">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354916">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71065">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59329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255442">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30334290">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189491">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73363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73754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196920">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13612">
      <w:bodyDiv w:val="1"/>
      <w:marLeft w:val="0"/>
      <w:marRight w:val="0"/>
      <w:marTop w:val="0"/>
      <w:marBottom w:val="0"/>
      <w:divBdr>
        <w:top w:val="none" w:sz="0" w:space="0" w:color="auto"/>
        <w:left w:val="none" w:sz="0" w:space="0" w:color="auto"/>
        <w:bottom w:val="none" w:sz="0" w:space="0" w:color="auto"/>
        <w:right w:val="none" w:sz="0" w:space="0" w:color="auto"/>
      </w:divBdr>
    </w:div>
    <w:div w:id="1539585173">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584532">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1551430">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672430">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1067472">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269284">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630912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3059322">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0758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87390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330051">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985678">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7007287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38354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96262">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6095">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115662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7246643">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11025">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674765">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49587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4459028">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854298">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212904">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3269874">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530398">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356509">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9292">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209095">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446797">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2853">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40917292">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760639">
      <w:bodyDiv w:val="1"/>
      <w:marLeft w:val="0"/>
      <w:marRight w:val="0"/>
      <w:marTop w:val="0"/>
      <w:marBottom w:val="0"/>
      <w:divBdr>
        <w:top w:val="none" w:sz="0" w:space="0" w:color="auto"/>
        <w:left w:val="none" w:sz="0" w:space="0" w:color="auto"/>
        <w:bottom w:val="none" w:sz="0" w:space="0" w:color="auto"/>
        <w:right w:val="none" w:sz="0" w:space="0" w:color="auto"/>
      </w:divBdr>
    </w:div>
    <w:div w:id="1641886059">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6083905">
      <w:bodyDiv w:val="1"/>
      <w:marLeft w:val="0"/>
      <w:marRight w:val="0"/>
      <w:marTop w:val="0"/>
      <w:marBottom w:val="0"/>
      <w:divBdr>
        <w:top w:val="none" w:sz="0" w:space="0" w:color="auto"/>
        <w:left w:val="none" w:sz="0" w:space="0" w:color="auto"/>
        <w:bottom w:val="none" w:sz="0" w:space="0" w:color="auto"/>
        <w:right w:val="none" w:sz="0" w:space="0" w:color="auto"/>
      </w:divBdr>
    </w:div>
    <w:div w:id="1646280982">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824251">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8384">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644820">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88150">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61618">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5283069">
      <w:bodyDiv w:val="1"/>
      <w:marLeft w:val="0"/>
      <w:marRight w:val="0"/>
      <w:marTop w:val="0"/>
      <w:marBottom w:val="0"/>
      <w:divBdr>
        <w:top w:val="none" w:sz="0" w:space="0" w:color="auto"/>
        <w:left w:val="none" w:sz="0" w:space="0" w:color="auto"/>
        <w:bottom w:val="none" w:sz="0" w:space="0" w:color="auto"/>
        <w:right w:val="none" w:sz="0" w:space="0" w:color="auto"/>
      </w:divBdr>
    </w:div>
    <w:div w:id="1665357895">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6684">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719524">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7999072">
      <w:bodyDiv w:val="1"/>
      <w:marLeft w:val="0"/>
      <w:marRight w:val="0"/>
      <w:marTop w:val="0"/>
      <w:marBottom w:val="0"/>
      <w:divBdr>
        <w:top w:val="none" w:sz="0" w:space="0" w:color="auto"/>
        <w:left w:val="none" w:sz="0" w:space="0" w:color="auto"/>
        <w:bottom w:val="none" w:sz="0" w:space="0" w:color="auto"/>
        <w:right w:val="none" w:sz="0" w:space="0" w:color="auto"/>
      </w:divBdr>
    </w:div>
    <w:div w:id="1678532267">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534746">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614052">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7362145">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10681">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3071076">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803150">
      <w:bodyDiv w:val="1"/>
      <w:marLeft w:val="0"/>
      <w:marRight w:val="0"/>
      <w:marTop w:val="0"/>
      <w:marBottom w:val="0"/>
      <w:divBdr>
        <w:top w:val="none" w:sz="0" w:space="0" w:color="auto"/>
        <w:left w:val="none" w:sz="0" w:space="0" w:color="auto"/>
        <w:bottom w:val="none" w:sz="0" w:space="0" w:color="auto"/>
        <w:right w:val="none" w:sz="0" w:space="0" w:color="auto"/>
      </w:divBdr>
    </w:div>
    <w:div w:id="1698004893">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8137074">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797751">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1881630">
      <w:bodyDiv w:val="1"/>
      <w:marLeft w:val="0"/>
      <w:marRight w:val="0"/>
      <w:marTop w:val="0"/>
      <w:marBottom w:val="0"/>
      <w:divBdr>
        <w:top w:val="none" w:sz="0" w:space="0" w:color="auto"/>
        <w:left w:val="none" w:sz="0" w:space="0" w:color="auto"/>
        <w:bottom w:val="none" w:sz="0" w:space="0" w:color="auto"/>
        <w:right w:val="none" w:sz="0" w:space="0" w:color="auto"/>
      </w:divBdr>
    </w:div>
    <w:div w:id="1713648244">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206786">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3610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5652">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10211">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3116666">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659377">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920191">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280663">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5569899">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874608">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8816833">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77024">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6555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1318720">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703467">
      <w:bodyDiv w:val="1"/>
      <w:marLeft w:val="0"/>
      <w:marRight w:val="0"/>
      <w:marTop w:val="0"/>
      <w:marBottom w:val="0"/>
      <w:divBdr>
        <w:top w:val="none" w:sz="0" w:space="0" w:color="auto"/>
        <w:left w:val="none" w:sz="0" w:space="0" w:color="auto"/>
        <w:bottom w:val="none" w:sz="0" w:space="0" w:color="auto"/>
        <w:right w:val="none" w:sz="0" w:space="0" w:color="auto"/>
      </w:divBdr>
    </w:div>
    <w:div w:id="1772896775">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363028">
      <w:bodyDiv w:val="1"/>
      <w:marLeft w:val="0"/>
      <w:marRight w:val="0"/>
      <w:marTop w:val="0"/>
      <w:marBottom w:val="0"/>
      <w:divBdr>
        <w:top w:val="none" w:sz="0" w:space="0" w:color="auto"/>
        <w:left w:val="none" w:sz="0" w:space="0" w:color="auto"/>
        <w:bottom w:val="none" w:sz="0" w:space="0" w:color="auto"/>
        <w:right w:val="none" w:sz="0" w:space="0" w:color="auto"/>
      </w:divBdr>
    </w:div>
    <w:div w:id="1776747341">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018278">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5804786">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251727">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636351">
      <w:bodyDiv w:val="1"/>
      <w:marLeft w:val="0"/>
      <w:marRight w:val="0"/>
      <w:marTop w:val="0"/>
      <w:marBottom w:val="0"/>
      <w:divBdr>
        <w:top w:val="none" w:sz="0" w:space="0" w:color="auto"/>
        <w:left w:val="none" w:sz="0" w:space="0" w:color="auto"/>
        <w:bottom w:val="none" w:sz="0" w:space="0" w:color="auto"/>
        <w:right w:val="none" w:sz="0" w:space="0" w:color="auto"/>
      </w:divBdr>
    </w:div>
    <w:div w:id="1795753598">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5198">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92767">
      <w:bodyDiv w:val="1"/>
      <w:marLeft w:val="0"/>
      <w:marRight w:val="0"/>
      <w:marTop w:val="0"/>
      <w:marBottom w:val="0"/>
      <w:divBdr>
        <w:top w:val="none" w:sz="0" w:space="0" w:color="auto"/>
        <w:left w:val="none" w:sz="0" w:space="0" w:color="auto"/>
        <w:bottom w:val="none" w:sz="0" w:space="0" w:color="auto"/>
        <w:right w:val="none" w:sz="0" w:space="0" w:color="auto"/>
      </w:divBdr>
    </w:div>
    <w:div w:id="1798061748">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072815">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956046">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385035">
      <w:bodyDiv w:val="1"/>
      <w:marLeft w:val="0"/>
      <w:marRight w:val="0"/>
      <w:marTop w:val="0"/>
      <w:marBottom w:val="0"/>
      <w:divBdr>
        <w:top w:val="none" w:sz="0" w:space="0" w:color="auto"/>
        <w:left w:val="none" w:sz="0" w:space="0" w:color="auto"/>
        <w:bottom w:val="none" w:sz="0" w:space="0" w:color="auto"/>
        <w:right w:val="none" w:sz="0" w:space="0" w:color="auto"/>
      </w:divBdr>
    </w:div>
    <w:div w:id="180638916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306001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980533">
      <w:bodyDiv w:val="1"/>
      <w:marLeft w:val="0"/>
      <w:marRight w:val="0"/>
      <w:marTop w:val="0"/>
      <w:marBottom w:val="0"/>
      <w:divBdr>
        <w:top w:val="none" w:sz="0" w:space="0" w:color="auto"/>
        <w:left w:val="none" w:sz="0" w:space="0" w:color="auto"/>
        <w:bottom w:val="none" w:sz="0" w:space="0" w:color="auto"/>
        <w:right w:val="none" w:sz="0" w:space="0" w:color="auto"/>
      </w:divBdr>
    </w:div>
    <w:div w:id="1814173685">
      <w:bodyDiv w:val="1"/>
      <w:marLeft w:val="0"/>
      <w:marRight w:val="0"/>
      <w:marTop w:val="0"/>
      <w:marBottom w:val="0"/>
      <w:divBdr>
        <w:top w:val="none" w:sz="0" w:space="0" w:color="auto"/>
        <w:left w:val="none" w:sz="0" w:space="0" w:color="auto"/>
        <w:bottom w:val="none" w:sz="0" w:space="0" w:color="auto"/>
        <w:right w:val="none" w:sz="0" w:space="0" w:color="auto"/>
      </w:divBdr>
    </w:div>
    <w:div w:id="1815025492">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886734">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159711">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93398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6511109">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9132025">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514624">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1171767">
      <w:bodyDiv w:val="1"/>
      <w:marLeft w:val="0"/>
      <w:marRight w:val="0"/>
      <w:marTop w:val="0"/>
      <w:marBottom w:val="0"/>
      <w:divBdr>
        <w:top w:val="none" w:sz="0" w:space="0" w:color="auto"/>
        <w:left w:val="none" w:sz="0" w:space="0" w:color="auto"/>
        <w:bottom w:val="none" w:sz="0" w:space="0" w:color="auto"/>
        <w:right w:val="none" w:sz="0" w:space="0" w:color="auto"/>
      </w:divBdr>
    </w:div>
    <w:div w:id="1831284191">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2132991">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267541">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5048594">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6095123">
      <w:bodyDiv w:val="1"/>
      <w:marLeft w:val="0"/>
      <w:marRight w:val="0"/>
      <w:marTop w:val="0"/>
      <w:marBottom w:val="0"/>
      <w:divBdr>
        <w:top w:val="none" w:sz="0" w:space="0" w:color="auto"/>
        <w:left w:val="none" w:sz="0" w:space="0" w:color="auto"/>
        <w:bottom w:val="none" w:sz="0" w:space="0" w:color="auto"/>
        <w:right w:val="none" w:sz="0" w:space="0" w:color="auto"/>
      </w:divBdr>
    </w:div>
    <w:div w:id="1846434366">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446710">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3361">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56595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110452">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91881">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234820">
      <w:bodyDiv w:val="1"/>
      <w:marLeft w:val="0"/>
      <w:marRight w:val="0"/>
      <w:marTop w:val="0"/>
      <w:marBottom w:val="0"/>
      <w:divBdr>
        <w:top w:val="none" w:sz="0" w:space="0" w:color="auto"/>
        <w:left w:val="none" w:sz="0" w:space="0" w:color="auto"/>
        <w:bottom w:val="none" w:sz="0" w:space="0" w:color="auto"/>
        <w:right w:val="none" w:sz="0" w:space="0" w:color="auto"/>
      </w:divBdr>
    </w:div>
    <w:div w:id="1858501362">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8054725">
      <w:bodyDiv w:val="1"/>
      <w:marLeft w:val="0"/>
      <w:marRight w:val="0"/>
      <w:marTop w:val="0"/>
      <w:marBottom w:val="0"/>
      <w:divBdr>
        <w:top w:val="none" w:sz="0" w:space="0" w:color="auto"/>
        <w:left w:val="none" w:sz="0" w:space="0" w:color="auto"/>
        <w:bottom w:val="none" w:sz="0" w:space="0" w:color="auto"/>
        <w:right w:val="none" w:sz="0" w:space="0" w:color="auto"/>
      </w:divBdr>
    </w:div>
    <w:div w:id="186871517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442723">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1192">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7504293">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544365">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901386">
      <w:bodyDiv w:val="1"/>
      <w:marLeft w:val="0"/>
      <w:marRight w:val="0"/>
      <w:marTop w:val="0"/>
      <w:marBottom w:val="0"/>
      <w:divBdr>
        <w:top w:val="none" w:sz="0" w:space="0" w:color="auto"/>
        <w:left w:val="none" w:sz="0" w:space="0" w:color="auto"/>
        <w:bottom w:val="none" w:sz="0" w:space="0" w:color="auto"/>
        <w:right w:val="none" w:sz="0" w:space="0" w:color="auto"/>
      </w:divBdr>
    </w:div>
    <w:div w:id="1880125624">
      <w:bodyDiv w:val="1"/>
      <w:marLeft w:val="0"/>
      <w:marRight w:val="0"/>
      <w:marTop w:val="0"/>
      <w:marBottom w:val="0"/>
      <w:divBdr>
        <w:top w:val="none" w:sz="0" w:space="0" w:color="auto"/>
        <w:left w:val="none" w:sz="0" w:space="0" w:color="auto"/>
        <w:bottom w:val="none" w:sz="0" w:space="0" w:color="auto"/>
        <w:right w:val="none" w:sz="0" w:space="0" w:color="auto"/>
      </w:divBdr>
    </w:div>
    <w:div w:id="1880431066">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724662">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2960086">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5964276">
      <w:bodyDiv w:val="1"/>
      <w:marLeft w:val="0"/>
      <w:marRight w:val="0"/>
      <w:marTop w:val="0"/>
      <w:marBottom w:val="0"/>
      <w:divBdr>
        <w:top w:val="none" w:sz="0" w:space="0" w:color="auto"/>
        <w:left w:val="none" w:sz="0" w:space="0" w:color="auto"/>
        <w:bottom w:val="none" w:sz="0" w:space="0" w:color="auto"/>
        <w:right w:val="none" w:sz="0" w:space="0" w:color="auto"/>
      </w:divBdr>
    </w:div>
    <w:div w:id="1896965094">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860618">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253094">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136398">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8611491">
      <w:bodyDiv w:val="1"/>
      <w:marLeft w:val="0"/>
      <w:marRight w:val="0"/>
      <w:marTop w:val="0"/>
      <w:marBottom w:val="0"/>
      <w:divBdr>
        <w:top w:val="none" w:sz="0" w:space="0" w:color="auto"/>
        <w:left w:val="none" w:sz="0" w:space="0" w:color="auto"/>
        <w:bottom w:val="none" w:sz="0" w:space="0" w:color="auto"/>
        <w:right w:val="none" w:sz="0" w:space="0" w:color="auto"/>
      </w:divBdr>
    </w:div>
    <w:div w:id="190888272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23356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5239011">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424568">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547962">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63979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677421">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6372">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368735">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069346">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380418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8461863">
      <w:bodyDiv w:val="1"/>
      <w:marLeft w:val="0"/>
      <w:marRight w:val="0"/>
      <w:marTop w:val="0"/>
      <w:marBottom w:val="0"/>
      <w:divBdr>
        <w:top w:val="none" w:sz="0" w:space="0" w:color="auto"/>
        <w:left w:val="none" w:sz="0" w:space="0" w:color="auto"/>
        <w:bottom w:val="none" w:sz="0" w:space="0" w:color="auto"/>
        <w:right w:val="none" w:sz="0" w:space="0" w:color="auto"/>
      </w:divBdr>
    </w:div>
    <w:div w:id="1968661533">
      <w:bodyDiv w:val="1"/>
      <w:marLeft w:val="0"/>
      <w:marRight w:val="0"/>
      <w:marTop w:val="0"/>
      <w:marBottom w:val="0"/>
      <w:divBdr>
        <w:top w:val="none" w:sz="0" w:space="0" w:color="auto"/>
        <w:left w:val="none" w:sz="0" w:space="0" w:color="auto"/>
        <w:bottom w:val="none" w:sz="0" w:space="0" w:color="auto"/>
        <w:right w:val="none" w:sz="0" w:space="0" w:color="auto"/>
      </w:divBdr>
    </w:div>
    <w:div w:id="1968779737">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746809">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399841">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343743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717359">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6906218">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271898">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169310">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679687">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403661">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913729">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342893">
      <w:bodyDiv w:val="1"/>
      <w:marLeft w:val="0"/>
      <w:marRight w:val="0"/>
      <w:marTop w:val="0"/>
      <w:marBottom w:val="0"/>
      <w:divBdr>
        <w:top w:val="none" w:sz="0" w:space="0" w:color="auto"/>
        <w:left w:val="none" w:sz="0" w:space="0" w:color="auto"/>
        <w:bottom w:val="none" w:sz="0" w:space="0" w:color="auto"/>
        <w:right w:val="none" w:sz="0" w:space="0" w:color="auto"/>
      </w:divBdr>
    </w:div>
    <w:div w:id="2001957920">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619011">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743731">
      <w:bodyDiv w:val="1"/>
      <w:marLeft w:val="0"/>
      <w:marRight w:val="0"/>
      <w:marTop w:val="0"/>
      <w:marBottom w:val="0"/>
      <w:divBdr>
        <w:top w:val="none" w:sz="0" w:space="0" w:color="auto"/>
        <w:left w:val="none" w:sz="0" w:space="0" w:color="auto"/>
        <w:bottom w:val="none" w:sz="0" w:space="0" w:color="auto"/>
        <w:right w:val="none" w:sz="0" w:space="0" w:color="auto"/>
      </w:divBdr>
    </w:div>
    <w:div w:id="2006744470">
      <w:bodyDiv w:val="1"/>
      <w:marLeft w:val="0"/>
      <w:marRight w:val="0"/>
      <w:marTop w:val="0"/>
      <w:marBottom w:val="0"/>
      <w:divBdr>
        <w:top w:val="none" w:sz="0" w:space="0" w:color="auto"/>
        <w:left w:val="none" w:sz="0" w:space="0" w:color="auto"/>
        <w:bottom w:val="none" w:sz="0" w:space="0" w:color="auto"/>
        <w:right w:val="none" w:sz="0" w:space="0" w:color="auto"/>
      </w:divBdr>
    </w:div>
    <w:div w:id="2006981039">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513789">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21797">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1435">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171653">
      <w:bodyDiv w:val="1"/>
      <w:marLeft w:val="0"/>
      <w:marRight w:val="0"/>
      <w:marTop w:val="0"/>
      <w:marBottom w:val="0"/>
      <w:divBdr>
        <w:top w:val="none" w:sz="0" w:space="0" w:color="auto"/>
        <w:left w:val="none" w:sz="0" w:space="0" w:color="auto"/>
        <w:bottom w:val="none" w:sz="0" w:space="0" w:color="auto"/>
        <w:right w:val="none" w:sz="0" w:space="0" w:color="auto"/>
      </w:divBdr>
    </w:div>
    <w:div w:id="2028174913">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4799">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221003">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494833">
      <w:bodyDiv w:val="1"/>
      <w:marLeft w:val="0"/>
      <w:marRight w:val="0"/>
      <w:marTop w:val="0"/>
      <w:marBottom w:val="0"/>
      <w:divBdr>
        <w:top w:val="none" w:sz="0" w:space="0" w:color="auto"/>
        <w:left w:val="none" w:sz="0" w:space="0" w:color="auto"/>
        <w:bottom w:val="none" w:sz="0" w:space="0" w:color="auto"/>
        <w:right w:val="none" w:sz="0" w:space="0" w:color="auto"/>
      </w:divBdr>
    </w:div>
    <w:div w:id="2036270277">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1615">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2370">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500230">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4210206">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670157">
      <w:bodyDiv w:val="1"/>
      <w:marLeft w:val="0"/>
      <w:marRight w:val="0"/>
      <w:marTop w:val="0"/>
      <w:marBottom w:val="0"/>
      <w:divBdr>
        <w:top w:val="none" w:sz="0" w:space="0" w:color="auto"/>
        <w:left w:val="none" w:sz="0" w:space="0" w:color="auto"/>
        <w:bottom w:val="none" w:sz="0" w:space="0" w:color="auto"/>
        <w:right w:val="none" w:sz="0" w:space="0" w:color="auto"/>
      </w:divBdr>
    </w:div>
    <w:div w:id="2044750247">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249286">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488231">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09167">
      <w:bodyDiv w:val="1"/>
      <w:marLeft w:val="0"/>
      <w:marRight w:val="0"/>
      <w:marTop w:val="0"/>
      <w:marBottom w:val="0"/>
      <w:divBdr>
        <w:top w:val="none" w:sz="0" w:space="0" w:color="auto"/>
        <w:left w:val="none" w:sz="0" w:space="0" w:color="auto"/>
        <w:bottom w:val="none" w:sz="0" w:space="0" w:color="auto"/>
        <w:right w:val="none" w:sz="0" w:space="0" w:color="auto"/>
      </w:divBdr>
    </w:div>
    <w:div w:id="2053381387">
      <w:bodyDiv w:val="1"/>
      <w:marLeft w:val="0"/>
      <w:marRight w:val="0"/>
      <w:marTop w:val="0"/>
      <w:marBottom w:val="0"/>
      <w:divBdr>
        <w:top w:val="none" w:sz="0" w:space="0" w:color="auto"/>
        <w:left w:val="none" w:sz="0" w:space="0" w:color="auto"/>
        <w:bottom w:val="none" w:sz="0" w:space="0" w:color="auto"/>
        <w:right w:val="none" w:sz="0" w:space="0" w:color="auto"/>
      </w:divBdr>
    </w:div>
    <w:div w:id="205345582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845062">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350478">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1787594">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7219560">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872752">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145784">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8009">
      <w:bodyDiv w:val="1"/>
      <w:marLeft w:val="0"/>
      <w:marRight w:val="0"/>
      <w:marTop w:val="0"/>
      <w:marBottom w:val="0"/>
      <w:divBdr>
        <w:top w:val="none" w:sz="0" w:space="0" w:color="auto"/>
        <w:left w:val="none" w:sz="0" w:space="0" w:color="auto"/>
        <w:bottom w:val="none" w:sz="0" w:space="0" w:color="auto"/>
        <w:right w:val="none" w:sz="0" w:space="0" w:color="auto"/>
      </w:divBdr>
    </w:div>
    <w:div w:id="2085183404">
      <w:bodyDiv w:val="1"/>
      <w:marLeft w:val="0"/>
      <w:marRight w:val="0"/>
      <w:marTop w:val="0"/>
      <w:marBottom w:val="0"/>
      <w:divBdr>
        <w:top w:val="none" w:sz="0" w:space="0" w:color="auto"/>
        <w:left w:val="none" w:sz="0" w:space="0" w:color="auto"/>
        <w:bottom w:val="none" w:sz="0" w:space="0" w:color="auto"/>
        <w:right w:val="none" w:sz="0" w:space="0" w:color="auto"/>
      </w:divBdr>
    </w:div>
    <w:div w:id="208544597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5953833">
      <w:bodyDiv w:val="1"/>
      <w:marLeft w:val="0"/>
      <w:marRight w:val="0"/>
      <w:marTop w:val="0"/>
      <w:marBottom w:val="0"/>
      <w:divBdr>
        <w:top w:val="none" w:sz="0" w:space="0" w:color="auto"/>
        <w:left w:val="none" w:sz="0" w:space="0" w:color="auto"/>
        <w:bottom w:val="none" w:sz="0" w:space="0" w:color="auto"/>
        <w:right w:val="none" w:sz="0" w:space="0" w:color="auto"/>
      </w:divBdr>
    </w:div>
    <w:div w:id="208767966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224283">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767392">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233120">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2121253">
      <w:bodyDiv w:val="1"/>
      <w:marLeft w:val="0"/>
      <w:marRight w:val="0"/>
      <w:marTop w:val="0"/>
      <w:marBottom w:val="0"/>
      <w:divBdr>
        <w:top w:val="none" w:sz="0" w:space="0" w:color="auto"/>
        <w:left w:val="none" w:sz="0" w:space="0" w:color="auto"/>
        <w:bottom w:val="none" w:sz="0" w:space="0" w:color="auto"/>
        <w:right w:val="none" w:sz="0" w:space="0" w:color="auto"/>
      </w:divBdr>
    </w:div>
    <w:div w:id="2092504574">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234773">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1075">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345104">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076042">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841373">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779520">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1679">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24306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397568">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5531">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6193784">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350391">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95297">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010475">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442602">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6484096">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480609">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92442">
      <w:bodyDiv w:val="1"/>
      <w:marLeft w:val="0"/>
      <w:marRight w:val="0"/>
      <w:marTop w:val="0"/>
      <w:marBottom w:val="0"/>
      <w:divBdr>
        <w:top w:val="none" w:sz="0" w:space="0" w:color="auto"/>
        <w:left w:val="none" w:sz="0" w:space="0" w:color="auto"/>
        <w:bottom w:val="none" w:sz="0" w:space="0" w:color="auto"/>
        <w:right w:val="none" w:sz="0" w:space="0" w:color="auto"/>
      </w:divBdr>
    </w:div>
    <w:div w:id="2139910816">
      <w:bodyDiv w:val="1"/>
      <w:marLeft w:val="0"/>
      <w:marRight w:val="0"/>
      <w:marTop w:val="0"/>
      <w:marBottom w:val="0"/>
      <w:divBdr>
        <w:top w:val="none" w:sz="0" w:space="0" w:color="auto"/>
        <w:left w:val="none" w:sz="0" w:space="0" w:color="auto"/>
        <w:bottom w:val="none" w:sz="0" w:space="0" w:color="auto"/>
        <w:right w:val="none" w:sz="0" w:space="0" w:color="auto"/>
      </w:divBdr>
    </w:div>
    <w:div w:id="2140102033">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82205">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804087">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580821">
      <w:bodyDiv w:val="1"/>
      <w:marLeft w:val="0"/>
      <w:marRight w:val="0"/>
      <w:marTop w:val="0"/>
      <w:marBottom w:val="0"/>
      <w:divBdr>
        <w:top w:val="none" w:sz="0" w:space="0" w:color="auto"/>
        <w:left w:val="none" w:sz="0" w:space="0" w:color="auto"/>
        <w:bottom w:val="none" w:sz="0" w:space="0" w:color="auto"/>
        <w:right w:val="none" w:sz="0" w:space="0" w:color="auto"/>
      </w:divBdr>
    </w:div>
    <w:div w:id="214672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b:Source>
    <b:Tag>Bendras6</b:Tag>
    <b:SourceType>Book</b:SourceType>
    <b:Guid>{075BC133-D3C1-4660-880C-20FE4B8B3979}</b:Guid>
    <b:Title>Reikalavimai dokumentacijai, pateikiamai energetikos objekto statybos/rekonstravimo darbų techninio įvertinimo komisijai, 47 lapai</b:Title>
    <b:RefOrder>39</b:RefOrder>
  </b:Source>
  <b:Source>
    <b:Tag>Bendras7</b:Tag>
    <b:SourceType>Book</b:SourceType>
    <b:Guid>{A8DC1CD2-9B30-457E-85AD-7C9AE4DBB86B}</b:Guid>
    <b:Title>Reikalavimai dokumentacijai, pateikiamai energetikos objekto statybos/rekonstravimo darbų statybos užbaigimo komisijai, 3 lapai</b:Title>
    <b:RefOrder>40</b:RefOrder>
  </b:Source>
  <b:Source xmlns:b="http://schemas.openxmlformats.org/officeDocument/2006/bibliography">
    <b:Tag>1104</b:Tag>
    <b:SourceType>Book</b:SourceType>
    <b:Guid>{6E100A61-8DE7-4D16-A90B-5EA9AFAD41C4}</b:Guid>
    <b:Title>Standartiniai techniniai reikalavimai 110 kV įtampos OL vibracijos slopintuvams (Stokbridžo tipo), 3 lapai</b:Title>
    <b:RefOrder>12</b:RefOrder>
  </b:Source>
  <b:Source>
    <b:Tag>1101</b:Tag>
    <b:SourceType>Book</b:SourceType>
    <b:Guid>{47E2B5C4-A3C5-413E-879D-BBA0B08582D7}</b:Guid>
    <b:Title>Standartiniai techniniai reikalavimai 400-110 kV įtampos OL laidų ir žaibosaugos trosų be ŠK varžtinio tipo tempiamiesiems gnybtams, 3 lapai</b:Title>
    <b:RefOrder>16</b:RefOrder>
  </b:Source>
  <b:Source>
    <b:Tag>1102</b:Tag>
    <b:SourceType>Book</b:SourceType>
    <b:Guid>{8FFEE83F-5C56-42CB-9343-427C4520FD27}</b:Guid>
    <b:Title>Standartiniai techniniai reikalavimai 400-110 kV įtampos OL laidų ir žaibosaugos trosų be ŠK presuojamo tipo tempiamiesiems gnybtams, 3 lapai</b:Title>
    <b:RefOrder>28</b:RefOrder>
  </b:Source>
  <b:Source>
    <b:Tag>1103</b:Tag>
    <b:SourceType>Book</b:SourceType>
    <b:Guid>{3B2F5F6B-BCC1-41ED-84EC-CF95745C655E}</b:Guid>
    <b:Title>Standartiniai techniniai reikalavimai 400-110 kV įtampos OL laidų ir žaibosaugos trosų be ŠK pleištinio tipo tempiamiesiems gnybtams, 3 lapai</b:Title>
    <b:RefOrder>27</b:RefOrder>
  </b:Source>
  <b:Source>
    <b:Tag>EL8</b:Tag>
    <b:SourceType>Book</b:SourceType>
    <b:Guid>{2227AE5A-F568-49E2-84E1-BFBEC93C312B}</b:Guid>
    <b:Title>Standartiniai techniniai reikalavimai 330-110 kV įtampos oro linijų stikliniams lėkštiniams izoliatoriams, 2 lapai</b:Title>
    <b:RefOrder>13</b:RefOrder>
  </b:Source>
  <b:Source>
    <b:Tag>EL4</b:Tag>
    <b:SourceType>Book</b:SourceType>
    <b:Guid>{1E9B33F1-AAAF-4B3F-8441-389F2C7DFA05}</b:Guid>
    <b:Title>Standartiniai techniniai reikalavimai 400-110 kV įtampos oro linijų žaibosaugos trosams (be šviesolaidinio kabelio), 3 lapai</b:Title>
    <b:RefOrder>30</b:RefOrder>
  </b:Source>
  <b:Source>
    <b:Tag>EL6</b:Tag>
    <b:SourceType>Book</b:SourceType>
    <b:Guid>{2A5A777B-D507-4846-A8D6-E99D6ECA802E}</b:Guid>
    <b:Title>Standartiniai techniniai reikalavimai 400-110 kV įtampos oro linijų atramų įžeminimo kontūro elementams, 3 lapai</b:Title>
    <b:RefOrder>15</b:RefOrder>
  </b:Source>
  <b:Source>
    <b:Tag>Bendrai5</b:Tag>
    <b:SourceType>BookSection</b:SourceType>
    <b:Guid>{8EB2B301-4FE1-4841-82E7-171CE2156154}</b:Guid>
    <b:Title>LITGRID AB reikalavimai Techninio projekto sudėčiai, 12 lapų</b:Title>
    <b:LCID>lt-LT</b:LCID>
    <b:RefOrder>1</b:RefOrder>
  </b:Source>
  <b:Source>
    <b:Tag>ženklai</b:Tag>
    <b:SourceType>Book</b:SourceType>
    <b:Guid>{83E8E557-572B-45DE-8278-65B416C52847}</b:Guid>
    <b:Title>REIKALAVIMAI 400-110 kV ĮTAMPOS ORO LINIJŲ ATRAMŲ ŽENKLINIMUI, 3 lapai</b:Title>
    <b:RefOrder>10</b:RefOrder>
  </b:Source>
  <b:Source>
    <b:Tag>girlianda</b:Tag>
    <b:SourceType>Book</b:SourceType>
    <b:Guid>{D9E1AC2A-F735-4E8A-894E-7D105D944CB5}</b:Guid>
    <b:Title>STANDARTINIAI TECHNINIAI REIKALAVIMAI 400 - 110 kV ĮTAMPOS ORO LINIJŲ STIKLINIŲ IZOLIATORIŲ GIRLIANDŲ SUDĖČIAI, 4 lapai</b:Title>
    <b:RefOrder>31</b:RefOrder>
  </b:Source>
  <b:Source>
    <b:Tag>LIT</b:Tag>
    <b:SourceType>Book</b:SourceType>
    <b:Guid>{67AA3473-102B-4E8F-AB03-658E16B378E1}</b:Guid>
    <b:Title>LITGRID AB reikalavimai techninio projekto specifikacijų sudarymui, 18 lapų</b:Title>
    <b:RefOrder>2</b:RefOrder>
  </b:Source>
  <b:Source>
    <b:Tag>Atiktis1</b:Tag>
    <b:SourceType>Book</b:SourceType>
    <b:Guid>{7CFE309A-7522-4A6F-BD45-5A839E20E978}</b:Guid>
    <b:Title>Pagrindinės įrangos atitikties Užsakovo reikalavimams pagrindimo tvarka, 9 lapai</b:Title>
    <b:RefOrder>3</b:RefOrder>
  </b:Source>
  <b:Source>
    <b:Tag>ASplienkons</b:Tag>
    <b:SourceType>Book</b:SourceType>
    <b:Guid>{549B6AD1-8120-4850-B54C-349B6512CF73}</b:Guid>
    <b:Title>330-110 kV įtampos atvirų skirstyklų elektros įrenginius laikančių plieninių konstrukcijų standartiniai techniniai reikalavimai, 3 lapai</b:Title>
    <b:RefOrder>5</b:RefOrder>
  </b:Source>
  <b:Source>
    <b:Tag>pliekonskarscin</b:Tag>
    <b:SourceType>Book</b:SourceType>
    <b:Guid>{2AE3FD85-D28E-445B-980C-EC5B8F514FC5}</b:Guid>
    <b:Title>110-400 kV įtampos pastočių, skirstyklų įrenginių ir oro linijų plieninių konstrukcijų dengimo cinku karštuoju būdu standartiniai techniniai reikalavimai, 4 lapai</b:Title>
    <b:RefOrder>6</b:RefOrder>
  </b:Source>
  <b:Source>
    <b:Tag>110OLgbpamat</b:Tag>
    <b:SourceType>Book</b:SourceType>
    <b:Guid>{2EB043FC-31E4-44FB-86F4-C558238151AE}</b:Guid>
    <b:Title>330-110 kV įtampos oro linijų atramų gelžbetoninių surenkamųjų pamatų standartiniai techniniai reikalavimai, 2 lapai</b:Title>
    <b:RefOrder>7</b:RefOrder>
  </b:Source>
  <b:Source>
    <b:Tag>Kab</b:Tag>
    <b:SourceType>Book</b:SourceType>
    <b:Guid>{5012B987-2EB8-4FD0-9F32-B46F79A0B6F1}</b:Guid>
    <b:Title>Kabelinių linijų trasų variantai, 3 lapai</b:Title>
    <b:RefOrder>8</b:RefOrder>
  </b:Source>
  <b:Source>
    <b:Tag>vamzdziai</b:Tag>
    <b:SourceType>Book</b:SourceType>
    <b:Guid>{D56F0B5A-F165-4202-9141-CAEF230C5E8A}</b:Guid>
    <b:Title>Standartiniai techniniai reikalavimai 330-110kV įtampos kabelių linijų apsauginiams vamzdžiams, 3 lapai</b:Title>
    <b:RefOrder>9</b:RefOrder>
  </b:Source>
  <b:Source>
    <b:Tag>zyma</b:Tag>
    <b:SourceType>Book</b:SourceType>
    <b:Guid>{E32E2D22-AB3B-4EC8-8162-C073317F5C0C}</b:Guid>
    <b:Title>AB Litgrid perdavimo tinklo operatyvinių ir techninių pavadinimų sudarymo ir žymėjimo tvarakos aprašas, 43 lapai</b:Title>
    <b:RefOrder>11</b:RefOrder>
  </b:Source>
  <b:Source>
    <b:Tag>EL9</b:Tag>
    <b:SourceType>Book</b:SourceType>
    <b:Guid>{CE6E1D25-3903-4EA8-9CA5-4D9368E8028C}</b:Guid>
    <b:Title>Standartiniai techniniai reikalavimai 400-110 kV įtampos OL atramų įžeminimo kontūro įrengimui, 4 lapai</b:Title>
    <b:RefOrder>14</b:RefOrder>
  </b:Source>
  <b:Source>
    <b:Tag>E2</b:Tag>
    <b:SourceType>Book</b:SourceType>
    <b:Guid>{EE858E19-ABA0-46FA-AC85-5A880AD4A394}</b:Guid>
    <b:Title>Standartiniai techniniai reikalavimai 110 kV įtampos viršįtampių ribotuvams 2 linijos iškrovos klasės, 5 lapai</b:Title>
    <b:RefOrder>17</b:RefOrder>
  </b:Source>
  <b:Source>
    <b:Tag>E3</b:Tag>
    <b:SourceType>Book</b:SourceType>
    <b:Guid>{DC15873D-8FD5-499E-8E38-A735A23370FF}</b:Guid>
    <b:Title>Standartiniai techniniai reikalavimai 110 kV įtampos viršįtampių ribotuvams 3 linijos iškrovos klasės, 5 lapai</b:Title>
    <b:RefOrder>18</b:RefOrder>
  </b:Source>
  <b:Source>
    <b:Tag>kabeliui</b:Tag>
    <b:SourceType>Book</b:SourceType>
    <b:Guid>{6BF9EDF0-6D3D-4364-BF9A-549182BC0CB0}</b:Guid>
    <b:Title>Standartiniai techniniai reikalavimai 110 kV įtampos kabeliams su plastmasine izoliacija, 4 lapai</b:Title>
    <b:RefOrder>19</b:RefOrder>
  </b:Source>
  <b:Source>
    <b:Tag>galinmova</b:Tag>
    <b:SourceType>Book</b:SourceType>
    <b:Guid>{F9863B73-5A99-4411-B264-A3F79EA7A23A}</b:Guid>
    <b:Title>Standartiniai techniniai reikalavimai 110 kV įtampos kabelių linijų su plastmasine izoliacija galinėms movoms, 3 lapai</b:Title>
    <b:RefOrder>20</b:RefOrder>
  </b:Source>
  <b:Source>
    <b:Tag>jungiamova</b:Tag>
    <b:SourceType>Book</b:SourceType>
    <b:Guid>{AFF94F67-A173-4678-B94D-2BA7788987BE}</b:Guid>
    <b:Title>Standartiniai techniniai reikalavimai 110 kV įtampos kabelių linijų su plastmasine izoliacija jungiamosioms movoms, 3 lapai </b:Title>
    <b:RefOrder>21</b:RefOrder>
  </b:Source>
  <b:Source>
    <b:Tag>sankirtosatv</b:Tag>
    <b:SourceType>Book</b:SourceType>
    <b:Guid>{235118F2-EF30-480C-8D6D-4280D838ECD1}</b:Guid>
    <b:Title>Standartiniai techniniai reikalavimai 110 kV įtampos kabelių linijų apsaugai nuo išorinio mechaninio poveikio, klojant kabelius sankirtose su gatvėmis ir keliais atviru būdu tranšėjoje, 1 lapas</b:Title>
    <b:RefOrder>22</b:RefOrder>
  </b:Source>
  <b:Source>
    <b:Tag>apsaugatran</b:Tag>
    <b:SourceType>Book</b:SourceType>
    <b:Guid>{E22355F8-506C-4BE3-8927-F7D0FB969864}</b:Guid>
    <b:Title>Standartiniai techniniai reikalavimai 110 kV įtampos kabelių linijų apsaugai nuo išorinio mechaninio poveikio, klojant kabelius atviru būdu tranšėjoje, 1 lapas</b:Title>
    <b:RefOrder>23</b:RefOrder>
  </b:Source>
  <b:Source>
    <b:Tag>bendriribot</b:Tag>
    <b:SourceType>Book</b:SourceType>
    <b:Guid>{E5381E9F-B42A-4EAE-BB88-302522E4D3AC}</b:Guid>
    <b:Title>Apibendrinti reikalavimai viršįtampių ribotuvų įrengimui 110 kV transformatorių pastotėse, 6 lapai</b:Title>
    <b:RefOrder>24</b:RefOrder>
  </b:Source>
  <b:Source>
    <b:Tag>uždarbūd</b:Tag>
    <b:SourceType>Book</b:SourceType>
    <b:Guid>{8D302712-6F8C-4766-9D8C-2A54AF0AA072}</b:Guid>
    <b:Title>Standartiniai techniniai reikalavimai 110 kV įtampos kabelių linijų klojimui uždaru horizontalaus kryptinio gręžimo būdu, 1 lapas</b:Title>
    <b:RefOrder>25</b:RefOrder>
  </b:Source>
  <b:Source>
    <b:Tag>gnybtam1</b:Tag>
    <b:SourceType>Book</b:SourceType>
    <b:Guid>{C27B37A5-2513-4035-B0D3-488959A9D6DE}</b:Guid>
    <b:Title>Standartiniai techniniai reikalavimai 400-110 kV įtampos oro linijų aliumininius su plieninių vijų šerdimi laidus laikantiems gnybtams, 3 lapai</b:Title>
    <b:RefOrder>26</b:RefOrder>
  </b:Source>
  <b:Source>
    <b:Tag>laidam</b:Tag>
    <b:SourceType>Book</b:SourceType>
    <b:Guid>{FDD0AE3A-C937-46EF-A6B5-2C078303B5D8}</b:Guid>
    <b:Title>Standartiniai techniniai reikalavimai 400-110 kV įtampos oro linijų neizoliuotiems aliumininiams su plieninių vijų šerdimi laidams, 4 lapai</b:Title>
    <b:RefOrder>29</b:RefOrder>
  </b:Source>
  <b:Source>
    <b:Tag>gnybtam2</b:Tag>
    <b:SourceType>Book</b:SourceType>
    <b:Guid>{7F978F40-E1A1-449A-9905-52831D06C323}</b:Guid>
    <b:Title>Standartiniai techniniai reikalavimai 400-330-110 kV pirminių įrenginių prijungimo gnybtams, 6 lapai</b:Title>
    <b:RefOrder>32</b:RefOrder>
  </b:Source>
  <b:Source>
    <b:Tag>lentelėm</b:Tag>
    <b:SourceType>Book</b:SourceType>
    <b:Guid>{D3A53ED6-AB40-4792-8D46-95A9D27D1445}</b:Guid>
    <b:Title>Standartiniai techniniai reikalavimai pirminių įrenginių techninių duomenų lentelėms, 31 lapas</b:Title>
    <b:RefOrder>33</b:RefOrder>
  </b:Source>
  <b:Source>
    <b:Tag>ŠKabelis</b:Tag>
    <b:SourceType>Book</b:SourceType>
    <b:Guid>{897050BB-406E-4DD1-87BE-9240D48DB5B9}</b:Guid>
    <b:Title>Tipiniai reikalavimai šviesolaidinio kabelio projektavimui, 3 lapai</b:Title>
    <b:RefOrder>34</b:RefOrder>
  </b:Source>
  <b:Source>
    <b:Tag>vamzdisrysiu</b:Tag>
    <b:SourceType>Book</b:SourceType>
    <b:Guid>{935DE1D6-D275-4434-A9BE-6406985D2334}</b:Guid>
    <b:Title>Tipiniai reikalavimai ryšių apsauginiams vamzdžiams, 3 lapai</b:Title>
    <b:RefOrder>35</b:RefOrder>
  </b:Source>
  <b:Source>
    <b:Tag>rysiosulinelis</b:Tag>
    <b:SourceType>Book</b:SourceType>
    <b:Guid>{6F8C1A7D-FCB4-4823-8EE9-4603487363A8}</b:Guid>
    <b:Title>Tipiniai reikalavimai ryšio šuliniams, 2 lapai</b:Title>
    <b:RefOrder>36</b:RefOrder>
  </b:Source>
  <b:Source>
    <b:Tag>skaidulskirstymas</b:Tag>
    <b:SourceType>Book</b:SourceType>
    <b:Guid>{546FE553-B36B-4834-933A-DC4926D50A52}</b:Guid>
    <b:Title>Tipiniai reikalavimai skaidulų paskristymo įrenginio projektavimui, 2 lapai</b:Title>
    <b:RefOrder>37</b:RefOrder>
  </b:Source>
  <b:Source>
    <b:Tag>Per</b:Tag>
    <b:SourceType>Book</b:SourceType>
    <b:Guid>{6A09A564-F00E-4B04-AF7C-8101250982E1}</b:Guid>
    <b:Title>Perdavimo tinklo objekto statybos_rekonstravimo dokumentacijos aprašas</b:Title>
    <b:RefOrder>41</b:RefOrder>
  </b:Source>
  <b:Source>
    <b:Tag>aprašas</b:Tag>
    <b:SourceType>Book</b:SourceType>
    <b:Guid>{6044DAFF-1BE6-4B5F-BEE1-0B377EF030E0}</b:Guid>
    <b:Title>Perdavimo tinklo objekto statybos/rekonstravimo dokumentacijos aprašas, 40 lapų</b:Title>
    <b:RefOrder>4</b:RefOrder>
  </b:Source>
  <b:Source>
    <b:Tag>Saugum</b:Tag>
    <b:SourceType>Book</b:SourceType>
    <b:Guid>{8EBD04CD-94B7-4F19-B287-15473F634F71}</b:Guid>
    <b:Title>Reikalavimai pirkimo objekto atitikčiai nacionalinio saugumo interesams, 2 lapai</b:Title>
    <b:RefOrder>38</b:RefOrder>
  </b:Source>
</b:Sources>
</file>

<file path=customXml/item5.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675C13C2-1F77-4F63-8FAF-D886C0EDB673}">
  <ds:schemaRefs>
    <ds:schemaRef ds:uri="http://purl.org/dc/terms/"/>
    <ds:schemaRef ds:uri="e623cabb-d263-4937-893d-0d5fd62db2cf"/>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ed7976db-2952-48fb-87f0-2295152a3b8a"/>
    <ds:schemaRef ds:uri="http://www.w3.org/XML/1998/namespace"/>
  </ds:schemaRefs>
</ds:datastoreItem>
</file>

<file path=customXml/itemProps4.xml><?xml version="1.0" encoding="utf-8"?>
<ds:datastoreItem xmlns:ds="http://schemas.openxmlformats.org/officeDocument/2006/customXml" ds:itemID="{884A2AE1-3DA2-4539-A266-0E97996962FC}">
  <ds:schemaRefs>
    <ds:schemaRef ds:uri="http://schemas.openxmlformats.org/officeDocument/2006/bibliography"/>
  </ds:schemaRefs>
</ds:datastoreItem>
</file>

<file path=customXml/itemProps5.xml><?xml version="1.0" encoding="utf-8"?>
<ds:datastoreItem xmlns:ds="http://schemas.openxmlformats.org/officeDocument/2006/customXml" ds:itemID="{8A135DF5-D075-40AA-9783-AED8AA080738}"/>
</file>

<file path=docProps/app.xml><?xml version="1.0" encoding="utf-8"?>
<Properties xmlns="http://schemas.openxmlformats.org/officeDocument/2006/extended-properties" xmlns:vt="http://schemas.openxmlformats.org/officeDocument/2006/docPropsVTypes">
  <Template>Rasto blankas LT</Template>
  <TotalTime>4</TotalTime>
  <Pages>16</Pages>
  <Words>5190</Words>
  <Characters>38504</Characters>
  <Application>Microsoft Office Word</Application>
  <DocSecurity>0</DocSecurity>
  <Lines>320</Lines>
  <Paragraphs>87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43607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Matas Gvazdaitis</dc:creator>
  <cp:lastModifiedBy>Aušvydas Šedys</cp:lastModifiedBy>
  <cp:revision>6</cp:revision>
  <cp:lastPrinted>2020-06-15T10:46:00Z</cp:lastPrinted>
  <dcterms:created xsi:type="dcterms:W3CDTF">2022-04-12T05:11:00Z</dcterms:created>
  <dcterms:modified xsi:type="dcterms:W3CDTF">2024-06-12T09:34:00Z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0x010100B0F58ADA092FE948926259E02A5CBCEA</vt:lpwstr>
  </property>
  <property fmtid="{D5CDD505-2E9C-101B-9397-08002B2CF9AE}" pid="4" name="_dlc_DocIdItemGuid">
    <vt:lpwstr>fd72669f-c80e-4a10-934c-948385899802</vt:lpwstr>
  </property>
  <property fmtid="{D5CDD505-2E9C-101B-9397-08002B2CF9AE}" pid="5" name="MSIP_Label_32ae7b5d-0aac-474b-ae2b-02c331ef2874_Enabled">
    <vt:lpwstr>true</vt:lpwstr>
  </property>
  <property fmtid="{D5CDD505-2E9C-101B-9397-08002B2CF9AE}" pid="6" name="MSIP_Label_32ae7b5d-0aac-474b-ae2b-02c331ef2874_SetDate">
    <vt:lpwstr>2021-10-28T13:11:50Z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8206e547-ea21-456a-9998-0bd3b5566224</vt:lpwstr>
  </property>
  <property fmtid="{D5CDD505-2E9C-101B-9397-08002B2CF9AE}" pid="11" name="MSIP_Label_32ae7b5d-0aac-474b-ae2b-02c331ef2874_ContentBits">
    <vt:lpwstr>0</vt:lpwstr>
  </property>
  <property fmtid="{D5CDD505-2E9C-101B-9397-08002B2CF9AE}" pid="12" name="MediaServiceImageTags">
    <vt:lpwstr/>
  </property>
</Properties>
</file>